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58C0" w14:textId="77777777" w:rsidR="00302D6E" w:rsidRPr="00712BC8" w:rsidRDefault="00302D6E" w:rsidP="00C312BA">
      <w:pPr>
        <w:keepNext/>
        <w:keepLines/>
        <w:spacing w:after="0" w:line="240" w:lineRule="auto"/>
        <w:ind w:right="1274"/>
        <w:jc w:val="both"/>
        <w:rPr>
          <w:rFonts w:ascii="Tahoma" w:eastAsia="Times New Roman" w:hAnsi="Tahoma" w:cs="Tahoma"/>
          <w:b/>
          <w:lang w:eastAsia="sl-SI"/>
        </w:rPr>
      </w:pPr>
    </w:p>
    <w:p w14:paraId="7839A586" w14:textId="77777777" w:rsidR="00302D6E" w:rsidRPr="00712BC8" w:rsidRDefault="00302D6E" w:rsidP="00C312BA">
      <w:pPr>
        <w:keepNext/>
        <w:keepLines/>
        <w:spacing w:after="0" w:line="240" w:lineRule="auto"/>
        <w:ind w:right="1274"/>
        <w:jc w:val="both"/>
        <w:rPr>
          <w:rFonts w:ascii="Tahoma" w:eastAsia="Times New Roman" w:hAnsi="Tahoma" w:cs="Tahoma"/>
          <w:b/>
          <w:lang w:eastAsia="sl-SI"/>
        </w:rPr>
      </w:pPr>
    </w:p>
    <w:p w14:paraId="568FF579" w14:textId="77777777" w:rsidR="00302D6E" w:rsidRPr="00712BC8" w:rsidRDefault="00302D6E" w:rsidP="00C312BA">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BC8FD18" w14:textId="77777777" w:rsidR="00302D6E" w:rsidRPr="00712BC8" w:rsidRDefault="00302D6E" w:rsidP="00C312BA">
      <w:pPr>
        <w:keepNext/>
        <w:keepLines/>
        <w:spacing w:after="0" w:line="240" w:lineRule="auto"/>
        <w:jc w:val="both"/>
        <w:rPr>
          <w:rFonts w:ascii="Tahoma" w:eastAsia="Times New Roman" w:hAnsi="Tahoma" w:cs="Tahoma"/>
          <w:b/>
          <w:lang w:eastAsia="sl-SI"/>
        </w:rPr>
      </w:pPr>
    </w:p>
    <w:p w14:paraId="18A26F44" w14:textId="77777777" w:rsidR="00712BC8" w:rsidRDefault="00AE1CE7" w:rsidP="00C312BA">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A934CC3" w14:textId="77777777" w:rsidR="00712BC8" w:rsidRPr="00712BC8" w:rsidRDefault="00DE5313" w:rsidP="00C312B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FF48C22" w14:textId="77777777" w:rsidR="00C84B75" w:rsidRPr="00712BC8" w:rsidRDefault="00712BC8" w:rsidP="00C312B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3B0F681" w14:textId="77777777" w:rsidR="00712BC8" w:rsidRPr="00712BC8" w:rsidRDefault="00712BC8" w:rsidP="00C312BA">
      <w:pPr>
        <w:keepNext/>
        <w:keepLines/>
        <w:spacing w:after="0" w:line="240" w:lineRule="auto"/>
        <w:jc w:val="both"/>
        <w:rPr>
          <w:rFonts w:ascii="Tahoma" w:eastAsia="Times New Roman" w:hAnsi="Tahoma" w:cs="Tahoma"/>
          <w:b/>
          <w:lang w:eastAsia="sl-SI"/>
        </w:rPr>
      </w:pPr>
    </w:p>
    <w:p w14:paraId="06ED79F9" w14:textId="77777777" w:rsidR="00C84B75" w:rsidRPr="00712BC8" w:rsidRDefault="00C84B75" w:rsidP="00C312B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F6D0764" w14:textId="77777777" w:rsidR="00C84B75" w:rsidRPr="00712BC8" w:rsidRDefault="00C84B75" w:rsidP="00C312BA">
      <w:pPr>
        <w:keepNext/>
        <w:keepLines/>
        <w:spacing w:after="0" w:line="240" w:lineRule="auto"/>
        <w:jc w:val="both"/>
        <w:rPr>
          <w:rFonts w:ascii="Tahoma" w:eastAsia="Times New Roman" w:hAnsi="Tahoma" w:cs="Tahoma"/>
          <w:lang w:eastAsia="sl-SI"/>
        </w:rPr>
      </w:pPr>
    </w:p>
    <w:p w14:paraId="74C18189" w14:textId="77777777" w:rsidR="00C84B75" w:rsidRPr="00712BC8" w:rsidRDefault="00C84B75" w:rsidP="00C312BA">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E93486D" w14:textId="77777777" w:rsidR="00C84B75" w:rsidRPr="00712BC8" w:rsidRDefault="00C84B75" w:rsidP="00C312B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34E478E" w14:textId="77777777" w:rsidR="00C84B75" w:rsidRPr="00712BC8" w:rsidRDefault="00C84B75" w:rsidP="00C312B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D1BD0C6" w14:textId="77777777" w:rsidR="00C84B75" w:rsidRPr="00712BC8" w:rsidRDefault="00C84B75" w:rsidP="00C312BA">
      <w:pPr>
        <w:keepNext/>
        <w:keepLines/>
        <w:spacing w:after="0" w:line="240" w:lineRule="auto"/>
        <w:jc w:val="both"/>
        <w:rPr>
          <w:rFonts w:ascii="Tahoma" w:eastAsia="Times New Roman" w:hAnsi="Tahoma" w:cs="Tahoma"/>
          <w:lang w:eastAsia="sl-SI"/>
        </w:rPr>
      </w:pPr>
    </w:p>
    <w:p w14:paraId="0F2532FE" w14:textId="77777777" w:rsidR="00C84B75" w:rsidRPr="00712BC8" w:rsidRDefault="00C84B75" w:rsidP="00C312BA">
      <w:pPr>
        <w:keepNext/>
        <w:keepLines/>
        <w:spacing w:after="0" w:line="240" w:lineRule="auto"/>
        <w:jc w:val="both"/>
        <w:rPr>
          <w:rFonts w:ascii="Tahoma" w:eastAsia="Times New Roman" w:hAnsi="Tahoma" w:cs="Tahoma"/>
          <w:lang w:eastAsia="sl-SI"/>
        </w:rPr>
      </w:pPr>
    </w:p>
    <w:p w14:paraId="212205CE" w14:textId="3FB45C1D" w:rsidR="00302D6E" w:rsidRDefault="00C84B75" w:rsidP="00C312BA">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D37A17">
        <w:rPr>
          <w:rFonts w:ascii="Tahoma" w:eastAsia="Times New Roman" w:hAnsi="Tahoma" w:cs="Tahoma"/>
          <w:b/>
          <w:noProof/>
          <w:lang w:eastAsia="sl-SI"/>
        </w:rPr>
        <w:t>ENLJ-</w:t>
      </w:r>
      <w:r w:rsidR="003A2317">
        <w:rPr>
          <w:rFonts w:ascii="Tahoma" w:eastAsia="Times New Roman" w:hAnsi="Tahoma" w:cs="Tahoma"/>
          <w:b/>
          <w:noProof/>
          <w:lang w:eastAsia="sl-SI"/>
        </w:rPr>
        <w:t>SPV-32/26</w:t>
      </w:r>
      <w:r w:rsidR="00036DAB">
        <w:rPr>
          <w:rFonts w:ascii="Tahoma" w:eastAsia="Times New Roman" w:hAnsi="Tahoma" w:cs="Tahoma"/>
          <w:b/>
          <w:noProof/>
          <w:lang w:eastAsia="sl-SI"/>
        </w:rPr>
        <w:t xml:space="preserve"> </w:t>
      </w:r>
    </w:p>
    <w:p w14:paraId="314566E9" w14:textId="0C4813EE" w:rsidR="001700C7" w:rsidRPr="00712BC8" w:rsidRDefault="001700C7" w:rsidP="00C312BA">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Zadeva:</w:t>
      </w:r>
      <w:r w:rsidRPr="00D34C59">
        <w:rPr>
          <w:rFonts w:ascii="Tahoma" w:eastAsia="Times New Roman" w:hAnsi="Tahoma" w:cs="Tahoma"/>
          <w:lang w:eastAsia="sl-SI"/>
        </w:rPr>
        <w:t xml:space="preserve"> </w:t>
      </w:r>
      <w:r w:rsidR="003A2317" w:rsidRPr="003A2317">
        <w:rPr>
          <w:rFonts w:ascii="Tahoma" w:eastAsia="Times New Roman" w:hAnsi="Tahoma" w:cs="Tahoma"/>
          <w:lang w:eastAsia="sl-SI"/>
        </w:rPr>
        <w:t>JHL-216-008/2026</w:t>
      </w:r>
    </w:p>
    <w:p w14:paraId="4E89BF87" w14:textId="77777777" w:rsidR="00B82C7A" w:rsidRPr="00712BC8" w:rsidRDefault="00B82C7A" w:rsidP="00C312BA">
      <w:pPr>
        <w:keepNext/>
        <w:keepLines/>
        <w:spacing w:after="0" w:line="240" w:lineRule="auto"/>
        <w:jc w:val="both"/>
        <w:rPr>
          <w:rFonts w:ascii="Tahoma" w:eastAsia="Times New Roman" w:hAnsi="Tahoma" w:cs="Tahoma"/>
          <w:lang w:eastAsia="sl-SI"/>
        </w:rPr>
      </w:pPr>
    </w:p>
    <w:p w14:paraId="15857171" w14:textId="77777777" w:rsidR="00B82C7A" w:rsidRPr="00712BC8" w:rsidRDefault="00B82C7A" w:rsidP="00C312BA">
      <w:pPr>
        <w:keepNext/>
        <w:keepLines/>
        <w:spacing w:after="0" w:line="240" w:lineRule="auto"/>
        <w:jc w:val="both"/>
        <w:rPr>
          <w:rFonts w:ascii="Tahoma" w:eastAsia="Times New Roman" w:hAnsi="Tahoma" w:cs="Tahoma"/>
          <w:lang w:eastAsia="sl-SI"/>
        </w:rPr>
      </w:pPr>
    </w:p>
    <w:p w14:paraId="3B5DB5E5" w14:textId="77777777" w:rsidR="00B82C7A" w:rsidRPr="00712BC8" w:rsidRDefault="00B82C7A" w:rsidP="00C312BA">
      <w:pPr>
        <w:keepNext/>
        <w:keepLines/>
        <w:spacing w:after="0" w:line="240" w:lineRule="auto"/>
        <w:jc w:val="both"/>
        <w:rPr>
          <w:rFonts w:ascii="Tahoma" w:eastAsia="Times New Roman" w:hAnsi="Tahoma" w:cs="Tahoma"/>
          <w:lang w:eastAsia="sl-SI"/>
        </w:rPr>
      </w:pPr>
    </w:p>
    <w:p w14:paraId="1517F4BA" w14:textId="77777777" w:rsidR="00B82C7A" w:rsidRPr="00712BC8" w:rsidRDefault="00B82C7A" w:rsidP="00C312B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8BEC279" w14:textId="77777777" w:rsidTr="00C84B75">
        <w:trPr>
          <w:trHeight w:val="851"/>
        </w:trPr>
        <w:tc>
          <w:tcPr>
            <w:tcW w:w="7094" w:type="dxa"/>
            <w:shd w:val="pct12" w:color="auto" w:fill="FFFFFF"/>
            <w:vAlign w:val="center"/>
          </w:tcPr>
          <w:p w14:paraId="53143193" w14:textId="77777777" w:rsidR="00302D6E" w:rsidRPr="00712BC8" w:rsidRDefault="00302D6E" w:rsidP="00C312B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9376F47" w14:textId="77777777" w:rsidR="00302D6E" w:rsidRPr="00712BC8" w:rsidRDefault="00302D6E" w:rsidP="00C312BA">
      <w:pPr>
        <w:keepNext/>
        <w:keepLines/>
        <w:spacing w:after="0" w:line="240" w:lineRule="auto"/>
        <w:ind w:right="-284"/>
        <w:jc w:val="center"/>
        <w:rPr>
          <w:rFonts w:ascii="Tahoma" w:eastAsia="Times New Roman" w:hAnsi="Tahoma" w:cs="Tahoma"/>
          <w:b/>
          <w:lang w:eastAsia="sl-SI"/>
        </w:rPr>
      </w:pPr>
    </w:p>
    <w:p w14:paraId="3EB4D008" w14:textId="77777777" w:rsidR="00302D6E" w:rsidRPr="00C04B74" w:rsidRDefault="00302D6E" w:rsidP="00C312BA">
      <w:pPr>
        <w:keepNext/>
        <w:keepLines/>
        <w:spacing w:after="0" w:line="240" w:lineRule="auto"/>
        <w:ind w:right="-284"/>
        <w:jc w:val="center"/>
        <w:rPr>
          <w:rFonts w:ascii="Tahoma" w:eastAsia="Times New Roman" w:hAnsi="Tahoma" w:cs="Tahoma"/>
          <w:b/>
          <w:lang w:eastAsia="sl-SI"/>
        </w:rPr>
      </w:pPr>
    </w:p>
    <w:p w14:paraId="399DA98F" w14:textId="77777777" w:rsidR="00C04B74" w:rsidRPr="00C04B74" w:rsidRDefault="00C04B74" w:rsidP="00C312BA">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07EA6F1" w14:textId="77777777" w:rsidR="00302D6E" w:rsidRPr="00712BC8" w:rsidRDefault="00302D6E" w:rsidP="00C312BA">
      <w:pPr>
        <w:keepNext/>
        <w:keepLines/>
        <w:spacing w:after="0" w:line="240" w:lineRule="auto"/>
        <w:ind w:right="424"/>
        <w:jc w:val="center"/>
        <w:rPr>
          <w:rFonts w:ascii="Tahoma" w:eastAsia="Times New Roman" w:hAnsi="Tahoma" w:cs="Tahoma"/>
          <w:lang w:eastAsia="sl-SI"/>
        </w:rPr>
      </w:pPr>
    </w:p>
    <w:p w14:paraId="45D75D24" w14:textId="77777777" w:rsidR="00B6119F" w:rsidRPr="00712BC8" w:rsidRDefault="00B6119F" w:rsidP="00C312B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21D1600" w14:textId="77777777" w:rsidR="00B6119F" w:rsidRPr="00712BC8" w:rsidRDefault="00B6119F" w:rsidP="00C312BA">
      <w:pPr>
        <w:keepNext/>
        <w:keepLines/>
        <w:spacing w:after="0" w:line="240" w:lineRule="auto"/>
        <w:ind w:right="424"/>
        <w:jc w:val="center"/>
        <w:rPr>
          <w:rFonts w:ascii="Tahoma" w:eastAsia="Times New Roman" w:hAnsi="Tahoma" w:cs="Tahoma"/>
          <w:b/>
          <w:color w:val="000000"/>
          <w:lang w:eastAsia="sl-SI"/>
        </w:rPr>
      </w:pPr>
    </w:p>
    <w:p w14:paraId="60E1FBBA" w14:textId="032F4238" w:rsidR="00302D6E" w:rsidRPr="00DE5313" w:rsidRDefault="00EB1228" w:rsidP="00C312BA">
      <w:pPr>
        <w:keepNext/>
        <w:keepLines/>
        <w:spacing w:after="0" w:line="240" w:lineRule="auto"/>
        <w:ind w:right="-2"/>
        <w:jc w:val="center"/>
        <w:rPr>
          <w:rFonts w:ascii="Tahoma" w:eastAsia="Times New Roman" w:hAnsi="Tahoma" w:cs="Tahoma"/>
          <w:b/>
          <w:sz w:val="28"/>
          <w:lang w:eastAsia="sl-SI"/>
        </w:rPr>
      </w:pPr>
      <w:bookmarkStart w:id="2" w:name="_Hlk190950063"/>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bookmarkEnd w:id="0"/>
    <w:bookmarkEnd w:id="1"/>
    <w:bookmarkEnd w:id="2"/>
    <w:p w14:paraId="588306FB" w14:textId="77777777" w:rsidR="00302D6E" w:rsidRPr="00712BC8" w:rsidRDefault="00302D6E" w:rsidP="00C312BA">
      <w:pPr>
        <w:keepNext/>
        <w:keepLines/>
        <w:spacing w:after="0" w:line="240" w:lineRule="auto"/>
        <w:ind w:right="424"/>
        <w:jc w:val="center"/>
        <w:rPr>
          <w:rFonts w:ascii="Tahoma" w:eastAsia="Times New Roman" w:hAnsi="Tahoma" w:cs="Tahoma"/>
          <w:b/>
          <w:lang w:eastAsia="sl-SI"/>
        </w:rPr>
      </w:pPr>
    </w:p>
    <w:p w14:paraId="35AFA10D" w14:textId="77777777" w:rsidR="00302D6E" w:rsidRPr="00712BC8" w:rsidRDefault="00302D6E" w:rsidP="00C312BA">
      <w:pPr>
        <w:keepNext/>
        <w:keepLines/>
        <w:spacing w:after="0" w:line="240" w:lineRule="auto"/>
        <w:ind w:right="424"/>
        <w:jc w:val="center"/>
        <w:rPr>
          <w:rFonts w:ascii="Tahoma" w:eastAsia="Times New Roman" w:hAnsi="Tahoma" w:cs="Tahoma"/>
          <w:b/>
          <w:lang w:eastAsia="sl-SI"/>
        </w:rPr>
      </w:pPr>
    </w:p>
    <w:p w14:paraId="2DC24FB5" w14:textId="77777777" w:rsidR="00302D6E" w:rsidRPr="00712BC8" w:rsidRDefault="00302D6E" w:rsidP="00C312BA">
      <w:pPr>
        <w:keepNext/>
        <w:keepLines/>
        <w:spacing w:after="0" w:line="240" w:lineRule="auto"/>
        <w:ind w:right="424"/>
        <w:jc w:val="center"/>
        <w:rPr>
          <w:rFonts w:ascii="Tahoma" w:eastAsia="Times New Roman" w:hAnsi="Tahoma" w:cs="Tahoma"/>
          <w:b/>
          <w:lang w:eastAsia="sl-SI"/>
        </w:rPr>
      </w:pPr>
    </w:p>
    <w:p w14:paraId="1278A062" w14:textId="77777777" w:rsidR="0031663C" w:rsidRPr="00712BC8" w:rsidRDefault="0031663C" w:rsidP="00C312BA">
      <w:pPr>
        <w:keepNext/>
        <w:keepLines/>
        <w:spacing w:after="0" w:line="240" w:lineRule="auto"/>
        <w:ind w:right="424"/>
        <w:jc w:val="center"/>
        <w:rPr>
          <w:rFonts w:ascii="Tahoma" w:eastAsia="Times New Roman" w:hAnsi="Tahoma" w:cs="Tahoma"/>
          <w:noProof/>
          <w:lang w:eastAsia="sl-SI"/>
        </w:rPr>
      </w:pPr>
    </w:p>
    <w:p w14:paraId="38AD89F9" w14:textId="77777777" w:rsidR="00302D6E" w:rsidRPr="00712BC8" w:rsidRDefault="00302D6E" w:rsidP="00C312BA">
      <w:pPr>
        <w:keepNext/>
        <w:keepLines/>
        <w:spacing w:after="0" w:line="240" w:lineRule="auto"/>
        <w:ind w:right="424"/>
        <w:jc w:val="center"/>
        <w:rPr>
          <w:rFonts w:ascii="Tahoma" w:eastAsia="Times New Roman" w:hAnsi="Tahoma" w:cs="Tahoma"/>
          <w:noProof/>
          <w:lang w:eastAsia="sl-SI"/>
        </w:rPr>
      </w:pPr>
    </w:p>
    <w:p w14:paraId="7492DC09" w14:textId="77777777" w:rsidR="00302D6E" w:rsidRPr="00712BC8" w:rsidRDefault="00302D6E" w:rsidP="00C312BA">
      <w:pPr>
        <w:keepNext/>
        <w:keepLines/>
        <w:spacing w:after="0" w:line="240" w:lineRule="auto"/>
        <w:ind w:right="424"/>
        <w:jc w:val="center"/>
        <w:rPr>
          <w:rFonts w:ascii="Tahoma" w:eastAsia="Times New Roman" w:hAnsi="Tahoma" w:cs="Tahoma"/>
          <w:noProof/>
          <w:lang w:eastAsia="sl-SI"/>
        </w:rPr>
      </w:pPr>
    </w:p>
    <w:p w14:paraId="41104985" w14:textId="50D3A6B1" w:rsidR="00DC663E" w:rsidRDefault="00B6119F" w:rsidP="00C312BA">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r w:rsidR="003A2317">
        <w:rPr>
          <w:rFonts w:ascii="Tahoma" w:eastAsia="Times New Roman" w:hAnsi="Tahoma" w:cs="Tahoma"/>
          <w:noProof/>
          <w:lang w:eastAsia="sl-SI"/>
        </w:rPr>
        <w:t>febru</w:t>
      </w:r>
      <w:bookmarkStart w:id="3" w:name="_Toc178483388"/>
      <w:r w:rsidR="003A2317">
        <w:rPr>
          <w:rFonts w:ascii="Tahoma" w:eastAsia="Times New Roman" w:hAnsi="Tahoma" w:cs="Tahoma"/>
          <w:noProof/>
          <w:lang w:eastAsia="sl-SI"/>
        </w:rPr>
        <w:t>ar 2026</w:t>
      </w:r>
    </w:p>
    <w:p w14:paraId="28E13DB9" w14:textId="77777777" w:rsidR="00DC663E" w:rsidRDefault="00DC663E" w:rsidP="00C312BA">
      <w:pPr>
        <w:keepNext/>
        <w:keepLines/>
        <w:tabs>
          <w:tab w:val="left" w:pos="567"/>
        </w:tabs>
        <w:spacing w:after="0" w:line="240" w:lineRule="auto"/>
        <w:jc w:val="both"/>
        <w:rPr>
          <w:rFonts w:ascii="Tahoma" w:eastAsia="Times New Roman" w:hAnsi="Tahoma" w:cs="Tahoma"/>
          <w:noProof/>
          <w:lang w:eastAsia="sl-SI"/>
        </w:rPr>
      </w:pPr>
    </w:p>
    <w:p w14:paraId="6409A3D8" w14:textId="77777777" w:rsidR="00302D6E" w:rsidRPr="00712BC8" w:rsidRDefault="00302D6E" w:rsidP="00C312BA">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3"/>
      <w:r w:rsidRPr="00712BC8">
        <w:rPr>
          <w:rFonts w:ascii="Tahoma" w:eastAsia="Times New Roman" w:hAnsi="Tahoma" w:cs="Tahoma"/>
          <w:b/>
          <w:lang w:eastAsia="sl-SI"/>
        </w:rPr>
        <w:t>PONUDBE</w:t>
      </w:r>
    </w:p>
    <w:p w14:paraId="60DF73CD" w14:textId="77777777" w:rsidR="00302D6E" w:rsidRPr="00712BC8" w:rsidRDefault="00302D6E" w:rsidP="00C312BA">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76A739C"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49E21657"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017FEC63"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239C5135"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3EE41D6C"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50497BEE" w14:textId="4E9F16ED" w:rsidR="00302D6E" w:rsidRPr="00712BC8" w:rsidRDefault="00302D6E" w:rsidP="00C312B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w:t>
      </w:r>
      <w:r w:rsidR="00AA2E14">
        <w:rPr>
          <w:rFonts w:ascii="Tahoma" w:eastAsia="Times New Roman" w:hAnsi="Tahoma" w:cs="Tahoma"/>
          <w:lang w:eastAsia="sl-SI"/>
        </w:rPr>
        <w:t>1000 Ljub</w:t>
      </w:r>
      <w:r w:rsidRPr="00712BC8">
        <w:rPr>
          <w:rFonts w:ascii="Tahoma" w:eastAsia="Times New Roman" w:hAnsi="Tahoma" w:cs="Tahoma"/>
          <w:lang w:eastAsia="sl-SI"/>
        </w:rPr>
        <w:t xml:space="preserve">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D37A17">
        <w:rPr>
          <w:rFonts w:ascii="Tahoma" w:eastAsia="Times New Roman" w:hAnsi="Tahoma" w:cs="Tahoma"/>
          <w:lang w:eastAsia="sl-SI"/>
        </w:rPr>
        <w:t>ENLJ-</w:t>
      </w:r>
      <w:r w:rsidR="003A2317">
        <w:rPr>
          <w:rFonts w:ascii="Tahoma" w:eastAsia="Times New Roman" w:hAnsi="Tahoma" w:cs="Tahoma"/>
          <w:lang w:eastAsia="sl-SI"/>
        </w:rPr>
        <w:t>SPV-32/26</w:t>
      </w:r>
      <w:r w:rsidR="00036DAB">
        <w:rPr>
          <w:rFonts w:ascii="Tahoma" w:eastAsia="Times New Roman" w:hAnsi="Tahoma" w:cs="Tahoma"/>
          <w:lang w:eastAsia="sl-SI"/>
        </w:rPr>
        <w:t xml:space="preserve"> </w:t>
      </w:r>
    </w:p>
    <w:p w14:paraId="2E244AC1"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41549A2A"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65AB251B" w14:textId="77777777" w:rsidR="00302D6E" w:rsidRPr="00712BC8" w:rsidRDefault="00302D6E" w:rsidP="00C312B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1BB7391"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3F4D7E0F"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1AE9CD02"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166A8B1D" w14:textId="77777777" w:rsidR="00302D6E" w:rsidRPr="00712BC8" w:rsidRDefault="00302D6E" w:rsidP="00C312B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06792A8"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7071F691"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5F0D1A13"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14AE3F6B"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7BC3B0A7" w14:textId="0AAC11F4" w:rsidR="009654DB" w:rsidRPr="00DE5313" w:rsidRDefault="00EB1228" w:rsidP="00C312BA">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p w14:paraId="1D5CED22" w14:textId="77777777" w:rsidR="008F74E8" w:rsidRPr="00712BC8" w:rsidRDefault="008F74E8" w:rsidP="00C312BA">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101EB93" w14:textId="77777777" w:rsidR="008F74E8" w:rsidRPr="00712BC8" w:rsidRDefault="008F74E8" w:rsidP="00C312BA">
      <w:pPr>
        <w:keepNext/>
        <w:keepLines/>
        <w:spacing w:after="0" w:line="240" w:lineRule="auto"/>
        <w:ind w:right="424"/>
        <w:jc w:val="both"/>
        <w:rPr>
          <w:rFonts w:ascii="Tahoma" w:eastAsia="Times New Roman" w:hAnsi="Tahoma" w:cs="Tahoma"/>
          <w:b/>
          <w:lang w:eastAsia="sl-SI"/>
        </w:rPr>
      </w:pPr>
    </w:p>
    <w:p w14:paraId="11B71F0D" w14:textId="77777777" w:rsidR="00302D6E" w:rsidRPr="00712BC8" w:rsidRDefault="00302D6E" w:rsidP="00C312BA">
      <w:pPr>
        <w:keepNext/>
        <w:keepLines/>
        <w:spacing w:after="0" w:line="240" w:lineRule="auto"/>
        <w:ind w:right="565"/>
        <w:jc w:val="both"/>
        <w:rPr>
          <w:rFonts w:ascii="Tahoma" w:eastAsia="Times New Roman" w:hAnsi="Tahoma" w:cs="Tahoma"/>
          <w:b/>
          <w:noProof/>
          <w:lang w:eastAsia="sl-SI"/>
        </w:rPr>
      </w:pPr>
    </w:p>
    <w:p w14:paraId="392EF57D"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598C85FD" w14:textId="77777777" w:rsidR="00302D6E" w:rsidRPr="00712BC8" w:rsidRDefault="00302D6E" w:rsidP="00C312BA">
      <w:pPr>
        <w:keepNext/>
        <w:keepLines/>
        <w:spacing w:after="0" w:line="240" w:lineRule="auto"/>
        <w:jc w:val="both"/>
        <w:rPr>
          <w:rFonts w:ascii="Tahoma" w:eastAsia="Times New Roman" w:hAnsi="Tahoma" w:cs="Tahoma"/>
          <w:lang w:eastAsia="sl-SI"/>
        </w:rPr>
      </w:pPr>
    </w:p>
    <w:p w14:paraId="082A5492" w14:textId="77777777" w:rsidR="000C56DF" w:rsidRPr="00BA3F91" w:rsidRDefault="000C56DF" w:rsidP="00C312B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Razpisna dokumentacija natančno določa predmet javnega naročila ter pogoje, zahteve in merila naročnika za izbiro najugodnejšega ponudnika, s katerim bo sklenjen okvirni sporazum predmeta javnega naročila. </w:t>
      </w:r>
    </w:p>
    <w:p w14:paraId="503402D9" w14:textId="77777777" w:rsidR="00302D6E" w:rsidRPr="00CA186A" w:rsidRDefault="00302D6E" w:rsidP="00C312BA">
      <w:pPr>
        <w:keepNext/>
        <w:keepLines/>
        <w:spacing w:after="0" w:line="240" w:lineRule="auto"/>
        <w:jc w:val="both"/>
        <w:rPr>
          <w:rFonts w:ascii="Tahoma" w:eastAsia="Times New Roman" w:hAnsi="Tahoma" w:cs="Tahoma"/>
          <w:lang w:eastAsia="sl-SI"/>
        </w:rPr>
      </w:pPr>
    </w:p>
    <w:p w14:paraId="765E2ED9" w14:textId="77777777" w:rsidR="00302D6E" w:rsidRPr="00CA186A" w:rsidRDefault="00302D6E" w:rsidP="00C312BA">
      <w:pPr>
        <w:keepNext/>
        <w:keepLines/>
        <w:spacing w:after="0" w:line="240" w:lineRule="auto"/>
        <w:jc w:val="both"/>
        <w:rPr>
          <w:rFonts w:ascii="Tahoma" w:eastAsia="Times New Roman" w:hAnsi="Tahoma" w:cs="Tahoma"/>
          <w:lang w:eastAsia="sl-SI"/>
        </w:rPr>
      </w:pPr>
    </w:p>
    <w:p w14:paraId="163829E1" w14:textId="77777777" w:rsidR="00302D6E" w:rsidRPr="00CA186A" w:rsidRDefault="00302D6E" w:rsidP="00C312BA">
      <w:pPr>
        <w:keepNext/>
        <w:keepLines/>
        <w:spacing w:after="0" w:line="240" w:lineRule="auto"/>
        <w:jc w:val="both"/>
        <w:rPr>
          <w:rFonts w:ascii="Tahoma" w:eastAsia="Times New Roman" w:hAnsi="Tahoma" w:cs="Tahoma"/>
          <w:lang w:eastAsia="sl-SI"/>
        </w:rPr>
      </w:pPr>
    </w:p>
    <w:p w14:paraId="03AB57B6" w14:textId="77777777" w:rsidR="00302D6E" w:rsidRPr="00CA186A" w:rsidRDefault="00302D6E"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 spoštovanjem!</w:t>
      </w:r>
    </w:p>
    <w:p w14:paraId="5F5092B8" w14:textId="77777777" w:rsidR="00302D6E" w:rsidRPr="00CA186A" w:rsidRDefault="00302D6E" w:rsidP="00C312BA">
      <w:pPr>
        <w:keepNext/>
        <w:keepLines/>
        <w:autoSpaceDE w:val="0"/>
        <w:autoSpaceDN w:val="0"/>
        <w:adjustRightInd w:val="0"/>
        <w:spacing w:after="0" w:line="240" w:lineRule="auto"/>
        <w:jc w:val="both"/>
        <w:rPr>
          <w:rFonts w:ascii="Tahoma" w:eastAsia="Times New Roman" w:hAnsi="Tahoma" w:cs="Tahoma"/>
          <w:lang w:eastAsia="sl-SI"/>
        </w:rPr>
      </w:pPr>
    </w:p>
    <w:p w14:paraId="31198020" w14:textId="77777777" w:rsidR="00302D6E" w:rsidRPr="00CA186A" w:rsidRDefault="00302D6E" w:rsidP="00C312BA">
      <w:pPr>
        <w:keepNext/>
        <w:keepLines/>
        <w:autoSpaceDE w:val="0"/>
        <w:autoSpaceDN w:val="0"/>
        <w:adjustRightInd w:val="0"/>
        <w:spacing w:after="0" w:line="240" w:lineRule="auto"/>
        <w:jc w:val="both"/>
        <w:rPr>
          <w:rFonts w:ascii="Tahoma" w:eastAsia="Times New Roman" w:hAnsi="Tahoma" w:cs="Tahoma"/>
          <w:bCs/>
          <w:lang w:eastAsia="sl-SI"/>
        </w:rPr>
      </w:pPr>
    </w:p>
    <w:p w14:paraId="3A5518F4" w14:textId="77777777" w:rsidR="00302D6E" w:rsidRPr="00CA186A" w:rsidRDefault="00302D6E" w:rsidP="00C312BA">
      <w:pPr>
        <w:keepNext/>
        <w:keepLines/>
        <w:autoSpaceDE w:val="0"/>
        <w:autoSpaceDN w:val="0"/>
        <w:adjustRightInd w:val="0"/>
        <w:spacing w:after="0" w:line="240" w:lineRule="auto"/>
        <w:jc w:val="both"/>
        <w:rPr>
          <w:rFonts w:ascii="Tahoma" w:eastAsia="Times New Roman" w:hAnsi="Tahoma" w:cs="Tahoma"/>
          <w:bCs/>
          <w:lang w:eastAsia="sl-SI"/>
        </w:rPr>
      </w:pPr>
    </w:p>
    <w:p w14:paraId="6DAB0D7F" w14:textId="77777777" w:rsidR="00302D6E" w:rsidRPr="00CA186A" w:rsidRDefault="00302D6E" w:rsidP="00C312BA">
      <w:pPr>
        <w:keepNext/>
        <w:keepLines/>
        <w:autoSpaceDE w:val="0"/>
        <w:autoSpaceDN w:val="0"/>
        <w:adjustRightInd w:val="0"/>
        <w:spacing w:after="0" w:line="240" w:lineRule="auto"/>
        <w:jc w:val="both"/>
        <w:rPr>
          <w:rFonts w:ascii="Tahoma" w:eastAsia="Times New Roman" w:hAnsi="Tahoma" w:cs="Tahoma"/>
          <w:bCs/>
          <w:lang w:eastAsia="sl-SI"/>
        </w:rPr>
      </w:pPr>
    </w:p>
    <w:p w14:paraId="5631BE91" w14:textId="77777777" w:rsidR="00302D6E" w:rsidRPr="00CA186A" w:rsidRDefault="00302D6E" w:rsidP="00C312BA">
      <w:pPr>
        <w:keepNext/>
        <w:keepLines/>
        <w:autoSpaceDE w:val="0"/>
        <w:autoSpaceDN w:val="0"/>
        <w:adjustRightInd w:val="0"/>
        <w:spacing w:after="0" w:line="240" w:lineRule="auto"/>
        <w:jc w:val="both"/>
        <w:rPr>
          <w:rFonts w:ascii="Tahoma" w:eastAsia="Times New Roman" w:hAnsi="Tahoma" w:cs="Tahoma"/>
          <w:bCs/>
          <w:lang w:eastAsia="sl-SI"/>
        </w:rPr>
      </w:pPr>
    </w:p>
    <w:p w14:paraId="6A47AD51" w14:textId="77777777" w:rsidR="006100C7" w:rsidRPr="00376D1A" w:rsidRDefault="006100C7" w:rsidP="00C312BA">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AD0E71F" w14:textId="77777777" w:rsidR="006100C7" w:rsidRPr="00712BC8" w:rsidRDefault="006100C7" w:rsidP="00C312BA">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356C3694" w14:textId="77777777" w:rsidR="00302D6E" w:rsidRPr="00CA186A" w:rsidRDefault="00302D6E" w:rsidP="00C312BA">
      <w:pPr>
        <w:keepNext/>
        <w:keepLines/>
        <w:spacing w:after="0" w:line="240" w:lineRule="auto"/>
        <w:jc w:val="both"/>
        <w:rPr>
          <w:rFonts w:ascii="Tahoma" w:eastAsia="Times New Roman" w:hAnsi="Tahoma" w:cs="Tahoma"/>
          <w:lang w:eastAsia="sl-SI"/>
        </w:rPr>
      </w:pPr>
    </w:p>
    <w:p w14:paraId="1376A77B" w14:textId="77777777" w:rsidR="00302D6E" w:rsidRPr="00CA186A" w:rsidRDefault="00302D6E" w:rsidP="00C312B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highlight w:val="lightGray"/>
          <w:lang w:eastAsia="sl-SI"/>
        </w:rPr>
        <w:br w:type="page"/>
      </w:r>
      <w:r w:rsidRPr="00CA186A">
        <w:rPr>
          <w:rFonts w:ascii="Tahoma" w:eastAsia="Times New Roman" w:hAnsi="Tahoma" w:cs="Tahoma"/>
          <w:b/>
          <w:lang w:eastAsia="sl-SI"/>
        </w:rPr>
        <w:lastRenderedPageBreak/>
        <w:t xml:space="preserve">SPLOŠNA DOLOČILA </w:t>
      </w:r>
    </w:p>
    <w:p w14:paraId="4A03D9BF" w14:textId="77777777" w:rsidR="00302D6E" w:rsidRPr="00CA186A" w:rsidRDefault="00302D6E" w:rsidP="00C312BA">
      <w:pPr>
        <w:keepNext/>
        <w:keepLines/>
        <w:spacing w:after="0" w:line="240" w:lineRule="auto"/>
        <w:jc w:val="both"/>
        <w:rPr>
          <w:rFonts w:ascii="Tahoma" w:eastAsia="Times New Roman" w:hAnsi="Tahoma" w:cs="Tahoma"/>
          <w:b/>
          <w:lang w:eastAsia="sl-SI"/>
        </w:rPr>
      </w:pPr>
    </w:p>
    <w:p w14:paraId="10C559D8" w14:textId="77777777" w:rsidR="00302D6E" w:rsidRPr="00CA186A" w:rsidRDefault="00302D6E"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Predmet javnega naročila </w:t>
      </w:r>
    </w:p>
    <w:p w14:paraId="7E1464B1" w14:textId="77777777" w:rsidR="00302D6E" w:rsidRPr="00CA186A" w:rsidRDefault="00302D6E" w:rsidP="00C312BA">
      <w:pPr>
        <w:keepNext/>
        <w:keepLines/>
        <w:spacing w:after="0" w:line="240" w:lineRule="auto"/>
        <w:jc w:val="both"/>
        <w:rPr>
          <w:rFonts w:ascii="Tahoma" w:eastAsia="Times New Roman" w:hAnsi="Tahoma" w:cs="Tahoma"/>
          <w:b/>
          <w:lang w:eastAsia="sl-SI"/>
        </w:rPr>
      </w:pPr>
    </w:p>
    <w:p w14:paraId="54835D19" w14:textId="659187C3" w:rsidR="00CA186A" w:rsidRPr="00CA186A" w:rsidRDefault="00B35FC8"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w:t>
      </w:r>
      <w:r w:rsidR="003866C9" w:rsidRPr="00CA186A">
        <w:rPr>
          <w:rFonts w:ascii="Tahoma" w:eastAsia="Times New Roman" w:hAnsi="Tahoma" w:cs="Tahoma"/>
          <w:lang w:eastAsia="sl-SI"/>
        </w:rPr>
        <w:t>je izvedba</w:t>
      </w:r>
      <w:r w:rsidR="00142509" w:rsidRPr="00CA186A">
        <w:rPr>
          <w:rFonts w:ascii="Tahoma" w:eastAsia="Times New Roman" w:hAnsi="Tahoma" w:cs="Tahoma"/>
          <w:lang w:eastAsia="sl-SI"/>
        </w:rPr>
        <w:t xml:space="preserve"> m</w:t>
      </w:r>
      <w:r w:rsidR="00D0175A" w:rsidRPr="00CA186A">
        <w:rPr>
          <w:rFonts w:ascii="Tahoma" w:eastAsia="Times New Roman" w:hAnsi="Tahoma" w:cs="Tahoma"/>
          <w:lang w:eastAsia="sl-SI"/>
        </w:rPr>
        <w:t>erit</w:t>
      </w:r>
      <w:r w:rsidR="003866C9" w:rsidRPr="00CA186A">
        <w:rPr>
          <w:rFonts w:ascii="Tahoma" w:eastAsia="Times New Roman" w:hAnsi="Tahoma" w:cs="Tahoma"/>
          <w:lang w:eastAsia="sl-SI"/>
        </w:rPr>
        <w:t>e</w:t>
      </w:r>
      <w:r w:rsidR="00D0175A" w:rsidRPr="00CA186A">
        <w:rPr>
          <w:rFonts w:ascii="Tahoma" w:eastAsia="Times New Roman" w:hAnsi="Tahoma" w:cs="Tahoma"/>
          <w:lang w:eastAsia="sl-SI"/>
        </w:rPr>
        <w:t>v</w:t>
      </w:r>
      <w:r w:rsidR="003866C9" w:rsidRPr="00CA186A">
        <w:rPr>
          <w:rFonts w:ascii="Tahoma" w:eastAsia="Times New Roman" w:hAnsi="Tahoma" w:cs="Tahoma"/>
          <w:lang w:eastAsia="sl-SI"/>
        </w:rPr>
        <w:t>, preizkusov</w:t>
      </w:r>
      <w:r w:rsidR="00D0175A" w:rsidRPr="00CA186A">
        <w:rPr>
          <w:rFonts w:ascii="Tahoma" w:eastAsia="Times New Roman" w:hAnsi="Tahoma" w:cs="Tahoma"/>
          <w:lang w:eastAsia="sl-SI"/>
        </w:rPr>
        <w:t xml:space="preserve"> ter izdelava poročil in strokovnih ocen o stanju elektroenergetskih naprav in strojev</w:t>
      </w:r>
      <w:r w:rsidR="00353ACA">
        <w:rPr>
          <w:rFonts w:ascii="Tahoma" w:eastAsia="Times New Roman" w:hAnsi="Tahoma" w:cs="Tahoma"/>
          <w:lang w:eastAsia="sl-SI"/>
        </w:rPr>
        <w:t xml:space="preserve"> v letu 202</w:t>
      </w:r>
      <w:r w:rsidR="003A2317">
        <w:rPr>
          <w:rFonts w:ascii="Tahoma" w:eastAsia="Times New Roman" w:hAnsi="Tahoma" w:cs="Tahoma"/>
          <w:lang w:eastAsia="sl-SI"/>
        </w:rPr>
        <w:t>6</w:t>
      </w:r>
      <w:r w:rsidR="00D6562E" w:rsidRPr="00CA186A">
        <w:rPr>
          <w:rFonts w:ascii="Tahoma" w:eastAsia="Times New Roman" w:hAnsi="Tahoma" w:cs="Tahoma"/>
          <w:lang w:eastAsia="sl-SI"/>
        </w:rPr>
        <w:t>.</w:t>
      </w:r>
      <w:r w:rsidR="008C1A70" w:rsidRPr="00CA186A">
        <w:rPr>
          <w:rFonts w:ascii="Tahoma" w:eastAsia="Times New Roman" w:hAnsi="Tahoma" w:cs="Tahoma"/>
          <w:lang w:eastAsia="sl-SI"/>
        </w:rPr>
        <w:t xml:space="preserve"> </w:t>
      </w:r>
    </w:p>
    <w:p w14:paraId="3D3BB323" w14:textId="77777777" w:rsidR="00CA186A" w:rsidRPr="00CA186A" w:rsidRDefault="00CA186A" w:rsidP="00C312BA">
      <w:pPr>
        <w:keepNext/>
        <w:keepLines/>
        <w:spacing w:after="0" w:line="240" w:lineRule="auto"/>
        <w:jc w:val="both"/>
        <w:rPr>
          <w:rFonts w:ascii="Tahoma" w:eastAsia="Times New Roman" w:hAnsi="Tahoma" w:cs="Tahoma"/>
          <w:lang w:eastAsia="sl-SI"/>
        </w:rPr>
      </w:pPr>
    </w:p>
    <w:p w14:paraId="7868B77A" w14:textId="77777777" w:rsidR="00CA186A" w:rsidRPr="00CA186A" w:rsidRDefault="00CA186A"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20C893E6" w14:textId="77777777" w:rsidR="00E07A4C" w:rsidRPr="00CA186A" w:rsidRDefault="00E07A4C" w:rsidP="00C312BA">
      <w:pPr>
        <w:keepNext/>
        <w:keepLines/>
        <w:spacing w:after="0" w:line="240" w:lineRule="auto"/>
        <w:jc w:val="both"/>
        <w:rPr>
          <w:rFonts w:ascii="Tahoma" w:eastAsia="Times New Roman" w:hAnsi="Tahoma" w:cs="Tahoma"/>
          <w:lang w:eastAsia="sl-SI"/>
        </w:rPr>
      </w:pPr>
    </w:p>
    <w:p w14:paraId="6E9F9C1E" w14:textId="77777777" w:rsidR="00302D6E" w:rsidRPr="00CA186A" w:rsidRDefault="00302D6E"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Podatki o naročniku</w:t>
      </w:r>
    </w:p>
    <w:p w14:paraId="7C350CA1" w14:textId="77777777" w:rsidR="00302D6E" w:rsidRPr="00CA186A" w:rsidRDefault="00302D6E" w:rsidP="00C312BA">
      <w:pPr>
        <w:keepNext/>
        <w:keepLines/>
        <w:spacing w:after="0" w:line="240" w:lineRule="auto"/>
        <w:jc w:val="both"/>
        <w:rPr>
          <w:rFonts w:ascii="Tahoma" w:eastAsia="Times New Roman" w:hAnsi="Tahoma" w:cs="Tahoma"/>
          <w:lang w:eastAsia="sl-SI"/>
        </w:rPr>
      </w:pPr>
    </w:p>
    <w:p w14:paraId="1A327ECB" w14:textId="25126543" w:rsidR="00F76312" w:rsidRPr="00CA186A" w:rsidRDefault="008A2E30" w:rsidP="00C312B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Naročnik javnega naročila je </w:t>
      </w:r>
      <w:r w:rsidR="00F04830" w:rsidRPr="00CA186A">
        <w:rPr>
          <w:rFonts w:ascii="Tahoma" w:eastAsia="Times New Roman" w:hAnsi="Tahoma" w:cs="Tahoma"/>
          <w:lang w:eastAsia="sl-SI"/>
        </w:rPr>
        <w:t xml:space="preserve">JAVNO PODJETJE ENERGETIKA LJUBLJANA </w:t>
      </w:r>
      <w:r w:rsidR="00712BC8" w:rsidRPr="00CA186A">
        <w:rPr>
          <w:rFonts w:ascii="Tahoma" w:eastAsia="Times New Roman" w:hAnsi="Tahoma" w:cs="Tahoma"/>
          <w:lang w:eastAsia="sl-SI"/>
        </w:rPr>
        <w:t xml:space="preserve">d.o.o., </w:t>
      </w:r>
      <w:r w:rsidR="002012D2" w:rsidRPr="00CA186A">
        <w:rPr>
          <w:rFonts w:ascii="Tahoma" w:eastAsia="Times New Roman" w:hAnsi="Tahoma" w:cs="Tahoma"/>
          <w:lang w:eastAsia="sl-SI"/>
        </w:rPr>
        <w:t>Verovškova</w:t>
      </w:r>
      <w:r w:rsidR="00712BC8" w:rsidRPr="00CA186A">
        <w:rPr>
          <w:rFonts w:ascii="Tahoma" w:eastAsia="Times New Roman" w:hAnsi="Tahoma" w:cs="Tahoma"/>
          <w:lang w:eastAsia="sl-SI"/>
        </w:rPr>
        <w:t xml:space="preserve"> </w:t>
      </w:r>
      <w:r w:rsidR="003A6149" w:rsidRPr="00CA186A">
        <w:rPr>
          <w:rFonts w:ascii="Tahoma" w:eastAsia="Times New Roman" w:hAnsi="Tahoma" w:cs="Tahoma"/>
          <w:lang w:eastAsia="sl-SI"/>
        </w:rPr>
        <w:t xml:space="preserve">ulica </w:t>
      </w:r>
      <w:r w:rsidR="002012D2" w:rsidRPr="00CA186A">
        <w:rPr>
          <w:rFonts w:ascii="Tahoma" w:eastAsia="Times New Roman" w:hAnsi="Tahoma" w:cs="Tahoma"/>
          <w:lang w:eastAsia="sl-SI"/>
        </w:rPr>
        <w:t>62</w:t>
      </w:r>
      <w:r w:rsidR="00712BC8" w:rsidRPr="00CA186A">
        <w:rPr>
          <w:rFonts w:ascii="Tahoma" w:eastAsia="Times New Roman" w:hAnsi="Tahoma" w:cs="Tahoma"/>
          <w:lang w:eastAsia="sl-SI"/>
        </w:rPr>
        <w:t>, 1000 Ljubljana</w:t>
      </w:r>
      <w:r w:rsidRPr="00CA186A">
        <w:rPr>
          <w:rFonts w:ascii="Tahoma" w:eastAsia="Times New Roman" w:hAnsi="Tahoma" w:cs="Tahoma"/>
          <w:lang w:eastAsia="sl-SI"/>
        </w:rPr>
        <w:t>,</w:t>
      </w:r>
      <w:r w:rsidRPr="00CA186A">
        <w:rPr>
          <w:rFonts w:ascii="Tahoma" w:eastAsia="Times New Roman" w:hAnsi="Tahoma" w:cs="Tahoma"/>
          <w:b/>
          <w:lang w:eastAsia="sl-SI"/>
        </w:rPr>
        <w:t xml:space="preserve"> </w:t>
      </w:r>
      <w:r w:rsidR="00BD1DCC" w:rsidRPr="00CA186A">
        <w:rPr>
          <w:rFonts w:ascii="Tahoma" w:eastAsia="Times New Roman" w:hAnsi="Tahoma" w:cs="Tahoma"/>
          <w:lang w:eastAsia="sl-SI"/>
        </w:rPr>
        <w:t>ki je na podlagi pooblastila</w:t>
      </w:r>
      <w:r w:rsidR="00CA2E12" w:rsidRPr="00CA186A">
        <w:rPr>
          <w:rFonts w:ascii="Tahoma" w:eastAsia="Times New Roman" w:hAnsi="Tahoma" w:cs="Tahoma"/>
          <w:lang w:eastAsia="sl-SI"/>
        </w:rPr>
        <w:t xml:space="preserve"> </w:t>
      </w:r>
      <w:r w:rsidR="00CA2E12" w:rsidRPr="00CA186A">
        <w:rPr>
          <w:rFonts w:ascii="Tahoma" w:eastAsia="Times New Roman" w:hAnsi="Tahoma" w:cs="Tahoma"/>
          <w:bCs/>
          <w:lang w:eastAsia="sl-SI"/>
        </w:rPr>
        <w:t xml:space="preserve">št. </w:t>
      </w:r>
      <w:r w:rsidR="00D37A17">
        <w:rPr>
          <w:rFonts w:ascii="Tahoma" w:eastAsia="Times New Roman" w:hAnsi="Tahoma" w:cs="Tahoma"/>
          <w:noProof/>
          <w:lang w:eastAsia="sl-SI"/>
        </w:rPr>
        <w:t>ENLJ-</w:t>
      </w:r>
      <w:r w:rsidR="003A2317">
        <w:rPr>
          <w:rFonts w:ascii="Tahoma" w:eastAsia="Times New Roman" w:hAnsi="Tahoma" w:cs="Tahoma"/>
          <w:noProof/>
          <w:lang w:eastAsia="sl-SI"/>
        </w:rPr>
        <w:t>SPV-32/26</w:t>
      </w:r>
      <w:r w:rsidR="00036DAB" w:rsidRPr="00CA186A">
        <w:rPr>
          <w:rFonts w:ascii="Tahoma" w:eastAsia="Times New Roman" w:hAnsi="Tahoma" w:cs="Tahoma"/>
          <w:noProof/>
          <w:lang w:eastAsia="sl-SI"/>
        </w:rPr>
        <w:t xml:space="preserve"> </w:t>
      </w:r>
      <w:r w:rsidRPr="00CA186A">
        <w:rPr>
          <w:rFonts w:ascii="Tahoma" w:eastAsia="Times New Roman" w:hAnsi="Tahoma" w:cs="Tahoma"/>
          <w:lang w:eastAsia="sl-SI"/>
        </w:rPr>
        <w:t xml:space="preserve">prenesel izvedbo </w:t>
      </w:r>
      <w:r w:rsidR="003A6149" w:rsidRPr="00CA186A">
        <w:rPr>
          <w:rFonts w:ascii="Tahoma" w:eastAsia="Times New Roman" w:hAnsi="Tahoma" w:cs="Tahoma"/>
          <w:lang w:eastAsia="sl-SI"/>
        </w:rPr>
        <w:t xml:space="preserve">postopka </w:t>
      </w:r>
      <w:r w:rsidRPr="00CA186A">
        <w:rPr>
          <w:rFonts w:ascii="Tahoma" w:eastAsia="Times New Roman" w:hAnsi="Tahoma" w:cs="Tahoma"/>
          <w:lang w:eastAsia="sl-SI"/>
        </w:rPr>
        <w:t>oddaje javnega naročila za »</w:t>
      </w:r>
      <w:r w:rsidR="00EB1228">
        <w:rPr>
          <w:rFonts w:ascii="Tahoma" w:eastAsia="Times New Roman" w:hAnsi="Tahoma" w:cs="Tahoma"/>
          <w:color w:val="000000"/>
          <w:lang w:eastAsia="sl-SI"/>
        </w:rPr>
        <w:t>Meritve, preizkusi ter izdelava poročil in strokovnih ocen o stanju elektroenergetskih naprav in strojev</w:t>
      </w:r>
      <w:r w:rsidR="00B35FC8" w:rsidRPr="00CA186A">
        <w:rPr>
          <w:rFonts w:ascii="Tahoma" w:eastAsia="Times New Roman" w:hAnsi="Tahoma" w:cs="Tahoma"/>
          <w:color w:val="000000"/>
          <w:lang w:eastAsia="sl-SI"/>
        </w:rPr>
        <w:t xml:space="preserve">« </w:t>
      </w:r>
      <w:r w:rsidRPr="00CA186A">
        <w:rPr>
          <w:rFonts w:ascii="Tahoma" w:eastAsia="Times New Roman" w:hAnsi="Tahoma" w:cs="Tahoma"/>
          <w:lang w:eastAsia="sl-SI"/>
        </w:rPr>
        <w:t xml:space="preserve">na JAVNI HOLDING Ljubljana, d.o.o., Verovškova ulica 70, 1000 Ljubljana. </w:t>
      </w:r>
    </w:p>
    <w:p w14:paraId="1E36E06E" w14:textId="77777777" w:rsidR="00B46129" w:rsidRPr="00CA186A" w:rsidRDefault="00B46129" w:rsidP="00C312BA">
      <w:pPr>
        <w:keepNext/>
        <w:keepLines/>
        <w:spacing w:after="0" w:line="240" w:lineRule="auto"/>
        <w:ind w:right="-2"/>
        <w:jc w:val="both"/>
        <w:rPr>
          <w:rFonts w:ascii="Tahoma" w:eastAsia="Times New Roman" w:hAnsi="Tahoma" w:cs="Tahoma"/>
          <w:lang w:eastAsia="sl-SI"/>
        </w:rPr>
      </w:pPr>
    </w:p>
    <w:p w14:paraId="3A4C95A8" w14:textId="77777777" w:rsidR="00302D6E" w:rsidRPr="0030654D" w:rsidRDefault="00302D6E" w:rsidP="00C312BA">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30654D">
        <w:rPr>
          <w:rFonts w:ascii="Tahoma" w:eastAsia="Times New Roman" w:hAnsi="Tahoma" w:cs="Tahoma"/>
          <w:b/>
          <w:lang w:eastAsia="sl-SI"/>
        </w:rPr>
        <w:t>Pravna podlaga</w:t>
      </w:r>
    </w:p>
    <w:p w14:paraId="271622A1" w14:textId="77777777" w:rsidR="00302D6E" w:rsidRPr="0030654D" w:rsidRDefault="00302D6E" w:rsidP="00C312BA">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1D019A96" w14:textId="77777777" w:rsidR="00A71117" w:rsidRPr="0030654D" w:rsidRDefault="00A71117" w:rsidP="00C312BA">
      <w:pPr>
        <w:keepNext/>
        <w:keepLines/>
        <w:tabs>
          <w:tab w:val="left" w:pos="142"/>
        </w:tabs>
        <w:spacing w:after="0" w:line="240" w:lineRule="auto"/>
        <w:jc w:val="both"/>
        <w:rPr>
          <w:rFonts w:ascii="Tahoma" w:eastAsia="Times New Roman" w:hAnsi="Tahoma" w:cs="Tahoma"/>
          <w:lang w:eastAsia="sl-SI"/>
        </w:rPr>
      </w:pPr>
      <w:r w:rsidRPr="0030654D">
        <w:rPr>
          <w:rFonts w:ascii="Tahoma" w:eastAsia="Times New Roman" w:hAnsi="Tahoma" w:cs="Tahoma"/>
          <w:lang w:eastAsia="sl-SI"/>
        </w:rPr>
        <w:t>Javno naročilo se izvaja skladno z določbami:</w:t>
      </w:r>
    </w:p>
    <w:p w14:paraId="499DCEB4" w14:textId="77777777" w:rsidR="000C56DF" w:rsidRPr="0030654D" w:rsidRDefault="000C56DF" w:rsidP="00C312BA">
      <w:pPr>
        <w:pStyle w:val="BESEDILO"/>
        <w:keepNext/>
        <w:numPr>
          <w:ilvl w:val="0"/>
          <w:numId w:val="6"/>
        </w:numPr>
        <w:tabs>
          <w:tab w:val="clear" w:pos="2155"/>
        </w:tabs>
        <w:ind w:left="284" w:hanging="284"/>
        <w:rPr>
          <w:rFonts w:ascii="Tahoma" w:hAnsi="Tahoma" w:cs="Tahoma"/>
          <w:sz w:val="22"/>
          <w:szCs w:val="22"/>
          <w:lang w:eastAsia="x-none"/>
        </w:rPr>
      </w:pPr>
      <w:r w:rsidRPr="0030654D">
        <w:rPr>
          <w:rFonts w:ascii="Tahoma" w:hAnsi="Tahoma" w:cs="Tahoma"/>
          <w:sz w:val="22"/>
          <w:szCs w:val="22"/>
          <w:lang w:eastAsia="x-none"/>
        </w:rPr>
        <w:t>Zakona o javnem naročanju (Ur. l. RS, št. 91/15 s spremembami; v nadaljevanju: ZJN-3),</w:t>
      </w:r>
    </w:p>
    <w:p w14:paraId="4CEE3D6D" w14:textId="77777777" w:rsidR="002D6492" w:rsidRPr="0030654D" w:rsidRDefault="002D6492" w:rsidP="002D6492">
      <w:pPr>
        <w:pStyle w:val="BESEDILO"/>
        <w:keepNext/>
        <w:numPr>
          <w:ilvl w:val="0"/>
          <w:numId w:val="6"/>
        </w:numPr>
        <w:tabs>
          <w:tab w:val="clear" w:pos="2155"/>
        </w:tabs>
        <w:ind w:left="284" w:hanging="284"/>
        <w:rPr>
          <w:rFonts w:ascii="Tahoma" w:hAnsi="Tahoma" w:cs="Tahoma"/>
          <w:sz w:val="22"/>
          <w:szCs w:val="22"/>
          <w:lang w:eastAsia="x-none"/>
        </w:rPr>
      </w:pPr>
      <w:r w:rsidRPr="0030654D">
        <w:rPr>
          <w:rFonts w:ascii="Tahoma" w:hAnsi="Tahoma" w:cs="Tahoma"/>
          <w:sz w:val="22"/>
          <w:szCs w:val="22"/>
          <w:lang w:eastAsia="x-none"/>
        </w:rPr>
        <w:t xml:space="preserve">Uredbe o razvrščanju objektov (Ur. l. RS, št. 96/22), </w:t>
      </w:r>
    </w:p>
    <w:p w14:paraId="460FAE2D" w14:textId="3F11B55F" w:rsidR="000C56DF" w:rsidRPr="0030654D" w:rsidRDefault="000C56DF" w:rsidP="00C312BA">
      <w:pPr>
        <w:pStyle w:val="BESEDILO"/>
        <w:keepNext/>
        <w:numPr>
          <w:ilvl w:val="0"/>
          <w:numId w:val="6"/>
        </w:numPr>
        <w:tabs>
          <w:tab w:val="clear" w:pos="2155"/>
        </w:tabs>
        <w:ind w:left="284" w:hanging="284"/>
        <w:rPr>
          <w:rFonts w:ascii="Tahoma" w:hAnsi="Tahoma" w:cs="Tahoma"/>
          <w:sz w:val="22"/>
          <w:szCs w:val="22"/>
          <w:lang w:eastAsia="x-none"/>
        </w:rPr>
      </w:pPr>
      <w:r w:rsidRPr="0030654D">
        <w:rPr>
          <w:rFonts w:ascii="Tahoma" w:hAnsi="Tahoma" w:cs="Tahoma"/>
          <w:sz w:val="22"/>
          <w:szCs w:val="22"/>
          <w:lang w:eastAsia="x-none"/>
        </w:rPr>
        <w:t xml:space="preserve">Zakona o pravnem varstvu v postopkih javnega naročanja (Uradni list RS, št. </w:t>
      </w:r>
      <w:r w:rsidR="005001B2" w:rsidRPr="0030654D">
        <w:rPr>
          <w:rFonts w:ascii="Tahoma" w:hAnsi="Tahoma" w:cs="Tahoma"/>
          <w:sz w:val="22"/>
          <w:szCs w:val="22"/>
          <w:lang w:eastAsia="x-none"/>
        </w:rPr>
        <w:t xml:space="preserve">43/11, 60/11 – ZTP-D, 63/13, 90/14 – ZDU-1I, 60/17, 72/19 in 83/25 – ZOUL; </w:t>
      </w:r>
      <w:r w:rsidRPr="0030654D">
        <w:rPr>
          <w:rFonts w:ascii="Tahoma" w:hAnsi="Tahoma" w:cs="Tahoma"/>
          <w:sz w:val="22"/>
          <w:szCs w:val="22"/>
          <w:lang w:eastAsia="x-none"/>
        </w:rPr>
        <w:t>v nadaljevanju: ZPVPJN),</w:t>
      </w:r>
    </w:p>
    <w:p w14:paraId="6299C591" w14:textId="77777777" w:rsidR="000C56DF" w:rsidRPr="0030654D" w:rsidRDefault="000C56DF" w:rsidP="00C312BA">
      <w:pPr>
        <w:pStyle w:val="BESEDILO"/>
        <w:keepNext/>
        <w:numPr>
          <w:ilvl w:val="0"/>
          <w:numId w:val="6"/>
        </w:numPr>
        <w:tabs>
          <w:tab w:val="clear" w:pos="2155"/>
        </w:tabs>
        <w:ind w:left="284" w:hanging="284"/>
        <w:rPr>
          <w:rFonts w:ascii="Tahoma" w:hAnsi="Tahoma" w:cs="Tahoma"/>
          <w:sz w:val="22"/>
          <w:szCs w:val="22"/>
          <w:lang w:eastAsia="x-none"/>
        </w:rPr>
      </w:pPr>
      <w:r w:rsidRPr="0030654D">
        <w:rPr>
          <w:rFonts w:ascii="Tahoma" w:hAnsi="Tahoma" w:cs="Tahoma"/>
          <w:sz w:val="22"/>
          <w:szCs w:val="22"/>
          <w:lang w:eastAsia="x-none"/>
        </w:rPr>
        <w:t xml:space="preserve">Obligacijskega zakonika (Uradni list RS, št. 97/07 – uradno prečiščeno besedilo, 64/16 – </w:t>
      </w:r>
      <w:proofErr w:type="spellStart"/>
      <w:r w:rsidRPr="0030654D">
        <w:rPr>
          <w:rFonts w:ascii="Tahoma" w:hAnsi="Tahoma" w:cs="Tahoma"/>
          <w:sz w:val="22"/>
          <w:szCs w:val="22"/>
          <w:lang w:eastAsia="x-none"/>
        </w:rPr>
        <w:t>odl</w:t>
      </w:r>
      <w:proofErr w:type="spellEnd"/>
      <w:r w:rsidRPr="0030654D">
        <w:rPr>
          <w:rFonts w:ascii="Tahoma" w:hAnsi="Tahoma" w:cs="Tahoma"/>
          <w:sz w:val="22"/>
          <w:szCs w:val="22"/>
          <w:lang w:eastAsia="x-none"/>
        </w:rPr>
        <w:t>. US in 20/18 – OROZ631, v nadaljevanju: Obligacijski zakonik),</w:t>
      </w:r>
    </w:p>
    <w:p w14:paraId="403D47FB" w14:textId="77777777" w:rsidR="000C56DF" w:rsidRPr="0030654D" w:rsidRDefault="000C56DF" w:rsidP="00C312BA">
      <w:pPr>
        <w:pStyle w:val="BESEDILO"/>
        <w:keepNext/>
        <w:numPr>
          <w:ilvl w:val="0"/>
          <w:numId w:val="6"/>
        </w:numPr>
        <w:tabs>
          <w:tab w:val="clear" w:pos="2155"/>
        </w:tabs>
        <w:ind w:left="284" w:hanging="284"/>
        <w:rPr>
          <w:rFonts w:ascii="Tahoma" w:hAnsi="Tahoma" w:cs="Tahoma"/>
          <w:sz w:val="22"/>
          <w:szCs w:val="22"/>
          <w:lang w:eastAsia="x-none"/>
        </w:rPr>
      </w:pPr>
      <w:r w:rsidRPr="0030654D">
        <w:rPr>
          <w:rFonts w:ascii="Tahoma" w:hAnsi="Tahoma" w:cs="Tahoma"/>
          <w:sz w:val="22"/>
          <w:szCs w:val="22"/>
          <w:lang w:eastAsia="x-none"/>
        </w:rPr>
        <w:t>ostalih predpisov, ki temeljijo na zgoraj navedenih zakonih ter veljavno zakonodajo, ki se nanaša na predmet javnega naročila.</w:t>
      </w:r>
    </w:p>
    <w:p w14:paraId="5349E023" w14:textId="77777777" w:rsidR="00A71117" w:rsidRPr="0030654D" w:rsidRDefault="00A71117" w:rsidP="00C312BA">
      <w:pPr>
        <w:pStyle w:val="BESEDILO"/>
        <w:keepNext/>
        <w:widowControl/>
        <w:tabs>
          <w:tab w:val="clear" w:pos="2155"/>
        </w:tabs>
        <w:rPr>
          <w:rFonts w:ascii="Tahoma" w:hAnsi="Tahoma" w:cs="Tahoma"/>
          <w:kern w:val="0"/>
          <w:sz w:val="22"/>
          <w:szCs w:val="22"/>
        </w:rPr>
      </w:pPr>
    </w:p>
    <w:p w14:paraId="542886F0" w14:textId="77777777" w:rsidR="00A71117" w:rsidRPr="0030654D" w:rsidRDefault="00A71117" w:rsidP="00C312BA">
      <w:pPr>
        <w:keepNext/>
        <w:keepLines/>
        <w:numPr>
          <w:ilvl w:val="1"/>
          <w:numId w:val="2"/>
        </w:numPr>
        <w:spacing w:after="0" w:line="240" w:lineRule="auto"/>
        <w:jc w:val="both"/>
        <w:rPr>
          <w:rFonts w:ascii="Tahoma" w:eastAsia="Times New Roman" w:hAnsi="Tahoma" w:cs="Tahoma"/>
          <w:b/>
          <w:lang w:eastAsia="sl-SI"/>
        </w:rPr>
      </w:pPr>
      <w:r w:rsidRPr="0030654D">
        <w:rPr>
          <w:rFonts w:ascii="Tahoma" w:eastAsia="Times New Roman" w:hAnsi="Tahoma" w:cs="Tahoma"/>
          <w:b/>
          <w:lang w:eastAsia="sl-SI"/>
        </w:rPr>
        <w:t>Jezik in denarna enota</w:t>
      </w:r>
    </w:p>
    <w:p w14:paraId="31CD986E" w14:textId="77777777" w:rsidR="00A71117" w:rsidRPr="0030654D" w:rsidRDefault="00A71117" w:rsidP="00C312BA">
      <w:pPr>
        <w:keepNext/>
        <w:keepLines/>
        <w:spacing w:after="0" w:line="240" w:lineRule="auto"/>
        <w:jc w:val="both"/>
        <w:rPr>
          <w:rFonts w:ascii="Tahoma" w:eastAsia="Times New Roman" w:hAnsi="Tahoma" w:cs="Tahoma"/>
          <w:b/>
          <w:lang w:eastAsia="sl-SI"/>
        </w:rPr>
      </w:pPr>
    </w:p>
    <w:p w14:paraId="48869044" w14:textId="77777777" w:rsidR="006100C7" w:rsidRPr="00FA52EA" w:rsidRDefault="006100C7" w:rsidP="00C312BA">
      <w:pPr>
        <w:keepNext/>
        <w:keepLines/>
        <w:spacing w:after="0" w:line="240" w:lineRule="auto"/>
        <w:jc w:val="both"/>
        <w:rPr>
          <w:rFonts w:ascii="Tahoma" w:eastAsia="Times New Roman" w:hAnsi="Tahoma" w:cs="Tahoma"/>
          <w:lang w:eastAsia="sl-SI"/>
        </w:rPr>
      </w:pPr>
      <w:r w:rsidRPr="0030654D">
        <w:rPr>
          <w:rFonts w:ascii="Tahoma" w:eastAsia="Times New Roman" w:hAnsi="Tahoma" w:cs="Tahoma"/>
          <w:lang w:eastAsia="sl-SI"/>
        </w:rPr>
        <w:t>Vsi ponudniki predložijo ponudbo v slovenskem jeziku. V kolikor je originalno dokazilo napisano</w:t>
      </w:r>
      <w:r w:rsidRPr="00FA52EA">
        <w:rPr>
          <w:rFonts w:ascii="Tahoma" w:eastAsia="Times New Roman" w:hAnsi="Tahoma" w:cs="Tahoma"/>
          <w:lang w:eastAsia="sl-SI"/>
        </w:rPr>
        <w:t xml:space="preserve"> v tujem jeziku je potrebno ponudbi priložiti uradno preveden dokument takega originala. Stroške prevoda nosi ponudnik. Tehnična dokumentacija je lahko tudi v angleškem jeziku.</w:t>
      </w:r>
    </w:p>
    <w:p w14:paraId="6D59548C" w14:textId="77777777" w:rsidR="006100C7" w:rsidRPr="00FA52EA" w:rsidRDefault="006100C7" w:rsidP="00C312BA">
      <w:pPr>
        <w:keepNext/>
        <w:keepLines/>
        <w:spacing w:after="0" w:line="240" w:lineRule="auto"/>
        <w:jc w:val="both"/>
        <w:rPr>
          <w:rFonts w:ascii="Tahoma" w:eastAsia="Times New Roman" w:hAnsi="Tahoma" w:cs="Tahoma"/>
          <w:lang w:eastAsia="sl-SI"/>
        </w:rPr>
      </w:pPr>
    </w:p>
    <w:p w14:paraId="170D6284" w14:textId="77777777" w:rsidR="006100C7" w:rsidRPr="00FA52EA" w:rsidRDefault="006100C7" w:rsidP="00C312B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4A920680"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5F104BC4"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Opredelitev postopka in odločitev o oddaji naročila</w:t>
      </w:r>
    </w:p>
    <w:p w14:paraId="0F37944B" w14:textId="77777777" w:rsidR="00A71117" w:rsidRPr="00CA186A" w:rsidRDefault="00A71117" w:rsidP="00C312BA">
      <w:pPr>
        <w:keepNext/>
        <w:keepLines/>
        <w:spacing w:after="0" w:line="240" w:lineRule="auto"/>
        <w:jc w:val="both"/>
        <w:rPr>
          <w:rFonts w:ascii="Tahoma" w:eastAsia="Times New Roman" w:hAnsi="Tahoma" w:cs="Tahoma"/>
          <w:b/>
          <w:lang w:eastAsia="sl-SI"/>
        </w:rPr>
      </w:pPr>
    </w:p>
    <w:p w14:paraId="0BC2816E" w14:textId="77777777" w:rsidR="000C56DF" w:rsidRPr="001214A7" w:rsidRDefault="000C56DF" w:rsidP="00C312BA">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eastAsia="sl-SI"/>
        </w:rPr>
        <w:t xml:space="preserve">Naročnik izvaja javno naročilo po postopku oddaje naročila male vrednosti v skladu s 47. členom ZJN-3. </w:t>
      </w:r>
      <w:r w:rsidRPr="001214A7">
        <w:rPr>
          <w:rFonts w:ascii="Tahoma" w:eastAsia="Times New Roman" w:hAnsi="Tahoma" w:cs="Tahoma"/>
          <w:lang w:val="x-none" w:eastAsia="sl-SI"/>
        </w:rPr>
        <w:t>Naročnik bo po pregledu, preveritvi in ocenjevanju ponudb, izbral ponudnika z najugodnejš</w:t>
      </w:r>
      <w:r w:rsidRPr="001214A7">
        <w:rPr>
          <w:rFonts w:ascii="Tahoma" w:eastAsia="Times New Roman" w:hAnsi="Tahoma" w:cs="Tahoma"/>
          <w:lang w:eastAsia="sl-SI"/>
        </w:rPr>
        <w:t>o</w:t>
      </w:r>
      <w:r w:rsidRPr="001214A7">
        <w:rPr>
          <w:rFonts w:ascii="Tahoma" w:eastAsia="Times New Roman" w:hAnsi="Tahoma" w:cs="Tahoma"/>
          <w:lang w:val="x-none" w:eastAsia="sl-SI"/>
        </w:rPr>
        <w:t xml:space="preserve"> ponudbo</w:t>
      </w:r>
      <w:r w:rsidRPr="001214A7">
        <w:rPr>
          <w:rFonts w:ascii="Tahoma" w:eastAsia="Times New Roman" w:hAnsi="Tahoma" w:cs="Tahoma"/>
          <w:lang w:eastAsia="sl-SI"/>
        </w:rPr>
        <w:t xml:space="preserve"> </w:t>
      </w:r>
      <w:r w:rsidRPr="001214A7">
        <w:rPr>
          <w:rFonts w:ascii="Tahoma" w:eastAsia="Times New Roman" w:hAnsi="Tahoma" w:cs="Tahoma"/>
          <w:lang w:val="x-none" w:eastAsia="sl-SI"/>
        </w:rPr>
        <w:t>glede na postavljena merila.</w:t>
      </w:r>
    </w:p>
    <w:p w14:paraId="3FEC06AB"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5CC8ABD1"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1974636B"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2116C854" w14:textId="77777777" w:rsidR="000C56DF" w:rsidRPr="001214A7" w:rsidRDefault="000C56DF" w:rsidP="00C312BA">
      <w:pPr>
        <w:keepNext/>
        <w:keepLines/>
        <w:spacing w:after="0" w:line="240" w:lineRule="auto"/>
        <w:jc w:val="both"/>
        <w:rPr>
          <w:rFonts w:ascii="Tahoma" w:eastAsia="Times New Roman" w:hAnsi="Tahoma" w:cs="Tahoma"/>
          <w:u w:val="single"/>
          <w:lang w:eastAsia="sl-SI"/>
        </w:rPr>
      </w:pPr>
      <w:r w:rsidRPr="001214A7">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0CAB8D" w14:textId="77777777" w:rsidR="00A71117" w:rsidRPr="00CA186A" w:rsidRDefault="00A71117" w:rsidP="00C312BA">
      <w:pPr>
        <w:keepNext/>
        <w:keepLines/>
        <w:spacing w:after="0" w:line="240" w:lineRule="auto"/>
        <w:jc w:val="both"/>
        <w:rPr>
          <w:rFonts w:ascii="Tahoma" w:eastAsia="Times New Roman" w:hAnsi="Tahoma" w:cs="Tahoma"/>
          <w:b/>
          <w:lang w:eastAsia="sl-SI"/>
        </w:rPr>
      </w:pPr>
    </w:p>
    <w:p w14:paraId="0A1E1352"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Dodatna pojasnila ponudnikom</w:t>
      </w:r>
    </w:p>
    <w:p w14:paraId="3ED7F520"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75912FAD" w14:textId="3FB6D663" w:rsidR="000C56DF" w:rsidRPr="00FA52EA" w:rsidRDefault="000C56DF" w:rsidP="00C312B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12581D">
        <w:rPr>
          <w:rFonts w:ascii="Tahoma" w:eastAsia="Times New Roman" w:hAnsi="Tahoma" w:cs="Tahoma"/>
          <w:b/>
          <w:bCs/>
          <w:lang w:eastAsia="sl-SI"/>
        </w:rPr>
        <w:t>25. 2</w:t>
      </w:r>
      <w:r w:rsidRPr="00FB1BBD">
        <w:rPr>
          <w:rFonts w:ascii="Tahoma" w:eastAsia="Times New Roman" w:hAnsi="Tahoma" w:cs="Tahoma"/>
          <w:b/>
          <w:bCs/>
          <w:lang w:eastAsia="sl-SI"/>
        </w:rPr>
        <w:t>. 202</w:t>
      </w:r>
      <w:r w:rsidR="003A2317">
        <w:rPr>
          <w:rFonts w:ascii="Tahoma" w:eastAsia="Times New Roman" w:hAnsi="Tahoma" w:cs="Tahoma"/>
          <w:b/>
          <w:bCs/>
          <w:lang w:eastAsia="sl-SI"/>
        </w:rPr>
        <w:t>6</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F7C0BAA"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74D84EB3"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Predložitev ponudbe</w:t>
      </w:r>
    </w:p>
    <w:p w14:paraId="29500FFB" w14:textId="77777777" w:rsidR="00A71117" w:rsidRPr="00CA186A" w:rsidRDefault="00A71117" w:rsidP="00C312BA">
      <w:pPr>
        <w:keepNext/>
        <w:keepLines/>
        <w:spacing w:after="0" w:line="240" w:lineRule="auto"/>
        <w:jc w:val="both"/>
        <w:rPr>
          <w:rFonts w:ascii="Tahoma" w:eastAsia="Times New Roman" w:hAnsi="Tahoma" w:cs="Tahoma"/>
          <w:b/>
          <w:lang w:eastAsia="sl-SI"/>
        </w:rPr>
      </w:pPr>
    </w:p>
    <w:p w14:paraId="0C59AEF7" w14:textId="44079179" w:rsidR="000C56DF" w:rsidRPr="009F0FB2" w:rsidRDefault="000C56DF" w:rsidP="00C312BA">
      <w:pPr>
        <w:keepNext/>
        <w:keepLines/>
        <w:widowControl w:val="0"/>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bookmarkStart w:id="9" w:name="_Hlk222126389"/>
      <w:r w:rsidR="0012581D">
        <w:rPr>
          <w:rFonts w:ascii="Tahoma" w:eastAsia="Times New Roman" w:hAnsi="Tahoma" w:cs="Tahoma"/>
          <w:b/>
          <w:bCs/>
          <w:lang w:eastAsia="sl-SI"/>
        </w:rPr>
        <w:t>3</w:t>
      </w:r>
      <w:r w:rsidR="003A2317">
        <w:rPr>
          <w:rFonts w:ascii="Tahoma" w:eastAsia="Times New Roman" w:hAnsi="Tahoma" w:cs="Tahoma"/>
          <w:b/>
          <w:bCs/>
          <w:lang w:eastAsia="sl-SI"/>
        </w:rPr>
        <w:t xml:space="preserve">. </w:t>
      </w:r>
      <w:r w:rsidR="0012581D">
        <w:rPr>
          <w:rFonts w:ascii="Tahoma" w:eastAsia="Times New Roman" w:hAnsi="Tahoma" w:cs="Tahoma"/>
          <w:b/>
          <w:bCs/>
          <w:lang w:eastAsia="sl-SI"/>
        </w:rPr>
        <w:t>3</w:t>
      </w:r>
      <w:r w:rsidR="003A2317" w:rsidRPr="00FB1BBD">
        <w:rPr>
          <w:rFonts w:ascii="Tahoma" w:eastAsia="Times New Roman" w:hAnsi="Tahoma" w:cs="Tahoma"/>
          <w:b/>
          <w:bCs/>
          <w:lang w:eastAsia="sl-SI"/>
        </w:rPr>
        <w:t>. 202</w:t>
      </w:r>
      <w:r w:rsidR="003A2317">
        <w:rPr>
          <w:rFonts w:ascii="Tahoma" w:eastAsia="Times New Roman" w:hAnsi="Tahoma" w:cs="Tahoma"/>
          <w:b/>
          <w:bCs/>
          <w:lang w:eastAsia="sl-SI"/>
        </w:rPr>
        <w:t>6</w:t>
      </w:r>
      <w:r w:rsidR="003A2317" w:rsidRPr="00FB1BBD">
        <w:rPr>
          <w:rFonts w:ascii="Tahoma" w:eastAsia="Times New Roman" w:hAnsi="Tahoma" w:cs="Tahoma"/>
          <w:b/>
          <w:bCs/>
          <w:lang w:eastAsia="sl-SI"/>
        </w:rPr>
        <w:t xml:space="preserve"> </w:t>
      </w:r>
      <w:bookmarkEnd w:id="9"/>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338ED5C9"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09AC615B" w14:textId="77777777" w:rsidR="00A71117" w:rsidRPr="00CA186A" w:rsidRDefault="00A71117"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 xml:space="preserve">Ponudniki morajo ponudbe predložiti v informacijski sistem e-JN na spletnem naslovu </w:t>
      </w:r>
      <w:hyperlink r:id="rId9" w:history="1">
        <w:r w:rsidRPr="00CA186A">
          <w:rPr>
            <w:rStyle w:val="Hiperpovezava"/>
            <w:rFonts w:ascii="Tahoma" w:eastAsia="Times New Roman" w:hAnsi="Tahoma" w:cs="Tahoma"/>
            <w:lang w:val="x-none" w:eastAsia="sl-SI"/>
          </w:rPr>
          <w:t>https://ejn.gov.si/eJN2</w:t>
        </w:r>
      </w:hyperlink>
      <w:r w:rsidRPr="00CA186A">
        <w:rPr>
          <w:rFonts w:ascii="Tahoma" w:eastAsia="Times New Roman" w:hAnsi="Tahoma" w:cs="Tahoma"/>
          <w:lang w:eastAsia="sl-SI"/>
        </w:rPr>
        <w:t xml:space="preserve">, v skladu </w:t>
      </w:r>
      <w:r w:rsidRPr="00CA186A">
        <w:rPr>
          <w:rFonts w:ascii="Tahoma" w:eastAsia="Times New Roman" w:hAnsi="Tahoma" w:cs="Tahoma"/>
          <w:u w:val="single"/>
          <w:lang w:eastAsia="sl-SI"/>
        </w:rPr>
        <w:t xml:space="preserve">s </w:t>
      </w:r>
      <w:r w:rsidRPr="00CA186A">
        <w:rPr>
          <w:rFonts w:ascii="Tahoma" w:eastAsia="Times New Roman" w:hAnsi="Tahoma" w:cs="Tahoma"/>
          <w:b/>
          <w:u w:val="single"/>
          <w:lang w:eastAsia="sl-SI"/>
        </w:rPr>
        <w:t>poglavjem 7</w:t>
      </w:r>
      <w:r w:rsidRPr="00CA186A">
        <w:rPr>
          <w:rFonts w:ascii="Tahoma" w:eastAsia="Times New Roman" w:hAnsi="Tahoma" w:cs="Tahoma"/>
          <w:u w:val="single"/>
          <w:lang w:eastAsia="sl-SI"/>
        </w:rPr>
        <w:t xml:space="preserve"> te razpisne dokumentacije</w:t>
      </w:r>
      <w:r w:rsidRPr="00CA186A">
        <w:rPr>
          <w:rFonts w:ascii="Tahoma" w:eastAsia="Times New Roman" w:hAnsi="Tahoma" w:cs="Tahoma"/>
          <w:lang w:eastAsia="sl-SI"/>
        </w:rPr>
        <w:t>.</w:t>
      </w:r>
    </w:p>
    <w:p w14:paraId="351F91AA" w14:textId="77777777" w:rsidR="00A71117" w:rsidRPr="00CA186A" w:rsidRDefault="00A71117" w:rsidP="00C312BA">
      <w:pPr>
        <w:keepNext/>
        <w:keepLines/>
        <w:spacing w:after="0" w:line="240" w:lineRule="auto"/>
        <w:jc w:val="both"/>
        <w:rPr>
          <w:rFonts w:ascii="Tahoma" w:eastAsia="Times New Roman" w:hAnsi="Tahoma" w:cs="Tahoma"/>
          <w:lang w:val="x-none" w:eastAsia="sl-SI"/>
        </w:rPr>
      </w:pPr>
    </w:p>
    <w:p w14:paraId="1723E3AD"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CA186A">
        <w:rPr>
          <w:rFonts w:ascii="Tahoma" w:eastAsia="Times New Roman" w:hAnsi="Tahoma" w:cs="Tahoma"/>
          <w:b/>
          <w:lang w:eastAsia="sl-SI"/>
        </w:rPr>
        <w:t>Odpiranje ponudb</w:t>
      </w:r>
      <w:bookmarkEnd w:id="10"/>
      <w:bookmarkEnd w:id="11"/>
      <w:bookmarkEnd w:id="12"/>
      <w:bookmarkEnd w:id="13"/>
      <w:bookmarkEnd w:id="14"/>
    </w:p>
    <w:p w14:paraId="56E2312C" w14:textId="77777777" w:rsidR="00A71117" w:rsidRPr="00CA186A" w:rsidRDefault="00A71117" w:rsidP="00C312BA">
      <w:pPr>
        <w:keepNext/>
        <w:keepLines/>
        <w:spacing w:after="0" w:line="240" w:lineRule="auto"/>
        <w:jc w:val="both"/>
        <w:rPr>
          <w:rFonts w:ascii="Tahoma" w:eastAsia="Times New Roman" w:hAnsi="Tahoma" w:cs="Tahoma"/>
          <w:b/>
          <w:lang w:eastAsia="sl-SI"/>
        </w:rPr>
      </w:pPr>
    </w:p>
    <w:p w14:paraId="6BEE89AE" w14:textId="10CFE57C" w:rsidR="000C56DF" w:rsidRPr="009F0FB2" w:rsidRDefault="000C56DF" w:rsidP="00C312BA">
      <w:pPr>
        <w:keepNext/>
        <w:keepLines/>
        <w:widowControl w:val="0"/>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12581D">
        <w:rPr>
          <w:rFonts w:ascii="Tahoma" w:eastAsia="Times New Roman" w:hAnsi="Tahoma" w:cs="Tahoma"/>
          <w:b/>
          <w:bCs/>
          <w:lang w:eastAsia="sl-SI"/>
        </w:rPr>
        <w:t>3. 3</w:t>
      </w:r>
      <w:r w:rsidR="0012581D" w:rsidRPr="00FB1BBD">
        <w:rPr>
          <w:rFonts w:ascii="Tahoma" w:eastAsia="Times New Roman" w:hAnsi="Tahoma" w:cs="Tahoma"/>
          <w:b/>
          <w:bCs/>
          <w:lang w:eastAsia="sl-SI"/>
        </w:rPr>
        <w:t>. 202</w:t>
      </w:r>
      <w:r w:rsidR="0012581D">
        <w:rPr>
          <w:rFonts w:ascii="Tahoma" w:eastAsia="Times New Roman" w:hAnsi="Tahoma" w:cs="Tahoma"/>
          <w:b/>
          <w:bCs/>
          <w:lang w:eastAsia="sl-SI"/>
        </w:rPr>
        <w:t>6</w:t>
      </w:r>
      <w:r w:rsidR="0012581D"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7F34B1">
          <w:rPr>
            <w:rStyle w:val="Hiperpovezava"/>
            <w:rFonts w:ascii="Tahoma" w:hAnsi="Tahoma" w:cs="Tahoma"/>
          </w:rPr>
          <w:t>https://ejn.gov.si</w:t>
        </w:r>
      </w:hyperlink>
      <w:r w:rsidRPr="009F0FB2">
        <w:rPr>
          <w:rFonts w:ascii="Tahoma" w:hAnsi="Tahoma" w:cs="Tahoma"/>
        </w:rPr>
        <w:t xml:space="preserve">. </w:t>
      </w:r>
    </w:p>
    <w:p w14:paraId="3924BD24" w14:textId="77777777" w:rsidR="000C56DF" w:rsidRPr="009F0FB2" w:rsidRDefault="000C56DF" w:rsidP="00C312BA">
      <w:pPr>
        <w:keepNext/>
        <w:keepLines/>
        <w:widowControl w:val="0"/>
        <w:spacing w:after="0" w:line="240" w:lineRule="auto"/>
        <w:rPr>
          <w:rFonts w:ascii="Tahoma" w:hAnsi="Tahoma" w:cs="Tahoma"/>
        </w:rPr>
      </w:pPr>
    </w:p>
    <w:p w14:paraId="5178DB54" w14:textId="77777777" w:rsidR="000C56DF" w:rsidRDefault="000C56DF" w:rsidP="00C312BA">
      <w:pPr>
        <w:keepNext/>
        <w:keepLines/>
        <w:widowControl w:val="0"/>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0EDFCC3"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5506AB91"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Pogajanja</w:t>
      </w:r>
    </w:p>
    <w:p w14:paraId="7BF0B4A3"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477F192F"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s ponudnikom(i) izvedel pogajanja, v skladu z drugim odstavkom 47. člena ZJN-3.</w:t>
      </w:r>
    </w:p>
    <w:p w14:paraId="71F5EA8D"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02341232" w14:textId="77777777" w:rsidR="000C56DF" w:rsidRPr="001214A7" w:rsidRDefault="000C56DF" w:rsidP="00C312BA">
      <w:pPr>
        <w:keepNext/>
        <w:keepLines/>
        <w:spacing w:after="0" w:line="240" w:lineRule="auto"/>
        <w:jc w:val="both"/>
        <w:rPr>
          <w:rFonts w:ascii="Tahoma" w:eastAsia="Times New Roman" w:hAnsi="Tahoma" w:cs="Tahoma"/>
          <w:lang w:eastAsia="sl-SI"/>
        </w:rPr>
      </w:pPr>
      <w:bookmarkStart w:id="15" w:name="_Hlk220574147"/>
      <w:r w:rsidRPr="001214A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preko informacijskega sistema e-JN</w:t>
      </w:r>
      <w:r w:rsidRPr="001214A7">
        <w:rPr>
          <w:rFonts w:ascii="Tahoma" w:eastAsia="Times New Roman" w:hAnsi="Tahoma" w:cs="Tahoma"/>
          <w:lang w:eastAsia="sl-SI"/>
        </w:rPr>
        <w:t>. Naročnik bo s povabilom k predložitvi nove ponudbe (pogajanja) hkrati pozval vse ponudnike, ki bodo oddali ponudbo</w:t>
      </w:r>
      <w:bookmarkEnd w:id="15"/>
      <w:r w:rsidRPr="001214A7">
        <w:rPr>
          <w:rFonts w:ascii="Tahoma" w:eastAsia="Times New Roman" w:hAnsi="Tahoma" w:cs="Tahoma"/>
          <w:lang w:eastAsia="sl-SI"/>
        </w:rPr>
        <w:t>.</w:t>
      </w:r>
    </w:p>
    <w:p w14:paraId="22AABC17" w14:textId="77777777" w:rsidR="000C56DF" w:rsidRPr="001214A7" w:rsidRDefault="000C56DF" w:rsidP="00C312BA">
      <w:pPr>
        <w:keepNext/>
        <w:keepLines/>
        <w:spacing w:after="0" w:line="240" w:lineRule="auto"/>
        <w:jc w:val="both"/>
        <w:rPr>
          <w:rFonts w:ascii="Tahoma" w:eastAsia="Times New Roman" w:hAnsi="Tahoma" w:cs="Tahoma"/>
          <w:lang w:eastAsia="sl-SI"/>
        </w:rPr>
      </w:pPr>
      <w:bookmarkStart w:id="16" w:name="_Hlk220574133"/>
    </w:p>
    <w:p w14:paraId="0F5626D4" w14:textId="77777777" w:rsidR="003A2317" w:rsidRPr="005361DD" w:rsidRDefault="003A2317" w:rsidP="00C312BA">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bookmarkEnd w:id="16"/>
    <w:p w14:paraId="454D4190" w14:textId="77777777" w:rsidR="00A71117" w:rsidRPr="00CA186A" w:rsidRDefault="00A71117" w:rsidP="00C312BA">
      <w:pPr>
        <w:keepNext/>
        <w:keepLines/>
        <w:spacing w:after="0" w:line="240" w:lineRule="auto"/>
        <w:jc w:val="both"/>
        <w:rPr>
          <w:rFonts w:ascii="Tahoma" w:eastAsia="Times New Roman" w:hAnsi="Tahoma" w:cs="Tahoma"/>
          <w:b/>
          <w:lang w:eastAsia="sl-SI"/>
        </w:rPr>
      </w:pPr>
    </w:p>
    <w:p w14:paraId="3FD9042F"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Variantna ponudba</w:t>
      </w:r>
    </w:p>
    <w:p w14:paraId="038254DF"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39FEA1AA" w14:textId="77777777" w:rsidR="00A71117" w:rsidRPr="00CA186A" w:rsidRDefault="00A71117"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ne dopušča predložitve variantne ponudbe. Naročnik bo ponudbo, ki bo vsebovala variantno ponudbo, zavrnil kot nedopustno.</w:t>
      </w:r>
    </w:p>
    <w:p w14:paraId="788CC880"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4BF4DD38" w14:textId="7126B2B2"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Pregled in ocenjevanje ponudb</w:t>
      </w:r>
    </w:p>
    <w:p w14:paraId="0BD79DF7"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69D3C06E" w14:textId="77777777" w:rsidR="00A71117" w:rsidRPr="00CA186A" w:rsidRDefault="00A71117"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lastRenderedPageBreak/>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D84A024"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240063CA" w14:textId="77777777" w:rsidR="000C56DF" w:rsidRPr="001214A7" w:rsidRDefault="000C56DF" w:rsidP="00C312BA">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Okvirni sporazum</w:t>
      </w:r>
    </w:p>
    <w:p w14:paraId="3E0106A3"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48687547"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bo z izbranim ponudnikom podpisal naročnik.</w:t>
      </w:r>
    </w:p>
    <w:p w14:paraId="6A680B5E"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3489088A"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0819657C"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5157073C" w14:textId="77777777" w:rsidR="000C56DF" w:rsidRPr="009F0FB2" w:rsidRDefault="000C56DF" w:rsidP="00C312BA">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12BD63B0"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06A61714"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Vzorec okvirnega sporazuma je sestavni del te razpisne dokumentacije. Ponudnik s podpisom </w:t>
      </w:r>
      <w:r w:rsidRPr="001214A7">
        <w:rPr>
          <w:rFonts w:ascii="Tahoma" w:eastAsia="Times New Roman" w:hAnsi="Tahoma" w:cs="Tahoma"/>
          <w:b/>
          <w:lang w:eastAsia="sl-SI"/>
        </w:rPr>
        <w:t>Priloge A</w:t>
      </w:r>
      <w:r w:rsidRPr="001214A7">
        <w:rPr>
          <w:rFonts w:ascii="Tahoma" w:eastAsia="Times New Roman" w:hAnsi="Tahoma" w:cs="Tahoma"/>
          <w:lang w:eastAsia="sl-SI"/>
        </w:rPr>
        <w:t xml:space="preserve"> potrdi, da se strinja z vsebino okvirnega sporazuma. </w:t>
      </w:r>
    </w:p>
    <w:p w14:paraId="2CD02053"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4774E39F" w14:textId="77777777" w:rsidR="000C56DF" w:rsidRPr="001214A7" w:rsidRDefault="000C56DF" w:rsidP="00C312BA">
      <w:pPr>
        <w:keepNext/>
        <w:keepLines/>
        <w:numPr>
          <w:ilvl w:val="1"/>
          <w:numId w:val="2"/>
        </w:numPr>
        <w:spacing w:after="0" w:line="240" w:lineRule="auto"/>
        <w:jc w:val="both"/>
        <w:rPr>
          <w:rFonts w:ascii="Tahoma" w:eastAsia="Times New Roman" w:hAnsi="Tahoma" w:cs="Tahoma"/>
          <w:b/>
          <w:lang w:eastAsia="sl-SI"/>
        </w:rPr>
      </w:pPr>
      <w:bookmarkStart w:id="17" w:name="_Toc116720524"/>
      <w:bookmarkStart w:id="18" w:name="_Toc116720588"/>
      <w:bookmarkStart w:id="19" w:name="_Toc116783499"/>
      <w:bookmarkStart w:id="20" w:name="_Toc116792933"/>
      <w:bookmarkStart w:id="21" w:name="_Toc136417505"/>
      <w:r w:rsidRPr="001214A7">
        <w:rPr>
          <w:rFonts w:ascii="Tahoma" w:eastAsia="Times New Roman" w:hAnsi="Tahoma" w:cs="Tahoma"/>
          <w:b/>
          <w:lang w:eastAsia="sl-SI"/>
        </w:rPr>
        <w:t>Prav</w:t>
      </w:r>
      <w:bookmarkEnd w:id="17"/>
      <w:bookmarkEnd w:id="18"/>
      <w:bookmarkEnd w:id="19"/>
      <w:bookmarkEnd w:id="20"/>
      <w:bookmarkEnd w:id="21"/>
      <w:r w:rsidRPr="001214A7">
        <w:rPr>
          <w:rFonts w:ascii="Tahoma" w:eastAsia="Times New Roman" w:hAnsi="Tahoma" w:cs="Tahoma"/>
          <w:b/>
          <w:lang w:eastAsia="sl-SI"/>
        </w:rPr>
        <w:t>no varstvo</w:t>
      </w:r>
    </w:p>
    <w:p w14:paraId="6A4D31F0"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2E81A299"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Ponudnikom je zagotovljeno pravno varstvo skladno z Zakonom o pravnem varstvu v postopkih javnega naročanja.</w:t>
      </w:r>
    </w:p>
    <w:p w14:paraId="3E479C54"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5C4506B3" w14:textId="77777777" w:rsidR="000C56DF" w:rsidRPr="001214A7" w:rsidRDefault="000C56DF" w:rsidP="00C312BA">
      <w:pPr>
        <w:keepNext/>
        <w:keepLines/>
        <w:numPr>
          <w:ilvl w:val="1"/>
          <w:numId w:val="2"/>
        </w:numPr>
        <w:spacing w:after="0" w:line="240" w:lineRule="auto"/>
        <w:jc w:val="both"/>
        <w:rPr>
          <w:rFonts w:ascii="Tahoma" w:eastAsia="Times New Roman" w:hAnsi="Tahoma" w:cs="Tahoma"/>
          <w:b/>
          <w:lang w:eastAsia="sl-SI"/>
        </w:rPr>
      </w:pPr>
      <w:bookmarkStart w:id="22" w:name="_Toc163615935"/>
      <w:r w:rsidRPr="001214A7">
        <w:rPr>
          <w:rFonts w:ascii="Tahoma" w:eastAsia="Times New Roman" w:hAnsi="Tahoma" w:cs="Tahoma"/>
          <w:b/>
          <w:lang w:eastAsia="sl-SI"/>
        </w:rPr>
        <w:t>Zaupnost po</w:t>
      </w:r>
      <w:bookmarkEnd w:id="22"/>
      <w:r w:rsidRPr="001214A7">
        <w:rPr>
          <w:rFonts w:ascii="Tahoma" w:eastAsia="Times New Roman" w:hAnsi="Tahoma" w:cs="Tahoma"/>
          <w:b/>
          <w:lang w:eastAsia="sl-SI"/>
        </w:rPr>
        <w:t>datkov</w:t>
      </w:r>
      <w:r>
        <w:rPr>
          <w:rFonts w:ascii="Tahoma" w:eastAsia="Times New Roman" w:hAnsi="Tahoma" w:cs="Tahoma"/>
          <w:b/>
          <w:lang w:eastAsia="sl-SI"/>
        </w:rPr>
        <w:t xml:space="preserve"> in vpogled</w:t>
      </w:r>
    </w:p>
    <w:p w14:paraId="5F1EE61B"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3F6E74EC" w14:textId="77777777" w:rsidR="000C56DF" w:rsidRPr="001214A7" w:rsidRDefault="000C56DF" w:rsidP="00C312BA">
      <w:pPr>
        <w:keepNext/>
        <w:keepLines/>
        <w:spacing w:after="0" w:line="240" w:lineRule="auto"/>
        <w:jc w:val="both"/>
        <w:rPr>
          <w:rFonts w:ascii="Tahoma" w:eastAsia="Times New Roman" w:hAnsi="Tahoma" w:cs="Tahoma"/>
          <w:lang w:eastAsia="sl-SI"/>
        </w:rPr>
      </w:pPr>
      <w:bookmarkStart w:id="23" w:name="_Hlk220574183"/>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0B8856C8"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0875F05B" w14:textId="77777777" w:rsidR="000C56DF" w:rsidRPr="00A77C8F" w:rsidRDefault="000C56DF" w:rsidP="00C312BA">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F92814A" w14:textId="77777777" w:rsidR="000C56DF" w:rsidRPr="00A77C8F" w:rsidRDefault="000C56DF" w:rsidP="00C312BA">
      <w:pPr>
        <w:keepNext/>
        <w:keepLines/>
        <w:spacing w:after="0" w:line="240" w:lineRule="auto"/>
        <w:jc w:val="both"/>
        <w:rPr>
          <w:rFonts w:ascii="Tahoma" w:eastAsia="Times New Roman" w:hAnsi="Tahoma" w:cs="Tahoma"/>
          <w:lang w:eastAsia="sl-SI"/>
        </w:rPr>
      </w:pPr>
    </w:p>
    <w:p w14:paraId="2276D07F" w14:textId="71FD52D7" w:rsidR="000C56DF" w:rsidRPr="00A77C8F" w:rsidRDefault="000C56DF" w:rsidP="00C312BA">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sidRPr="00A77C8F">
        <w:rPr>
          <w:rFonts w:ascii="Tahoma" w:eastAsia="Times New Roman" w:hAnsi="Tahoma" w:cs="Tahoma"/>
          <w:lang w:eastAsia="sl-SI"/>
        </w:rPr>
        <w:t xml:space="preserve">. </w:t>
      </w:r>
    </w:p>
    <w:bookmarkEnd w:id="23"/>
    <w:p w14:paraId="042B76EB" w14:textId="77777777" w:rsidR="00A71117" w:rsidRPr="00CA186A" w:rsidRDefault="00A71117" w:rsidP="00C312BA">
      <w:pPr>
        <w:keepNext/>
        <w:keepLines/>
        <w:spacing w:after="0" w:line="240" w:lineRule="auto"/>
        <w:jc w:val="both"/>
        <w:rPr>
          <w:rFonts w:ascii="Tahoma" w:eastAsia="Times New Roman" w:hAnsi="Tahoma" w:cs="Tahoma"/>
          <w:b/>
          <w:lang w:eastAsia="sl-SI"/>
        </w:rPr>
      </w:pPr>
    </w:p>
    <w:p w14:paraId="6F046D87" w14:textId="77777777" w:rsidR="00AA2E14" w:rsidRDefault="00AA2E14" w:rsidP="00C312BA">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27DD55D" w14:textId="12AC173E"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Jamstvo za napake</w:t>
      </w:r>
    </w:p>
    <w:p w14:paraId="006F08E9"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44630C60"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552F01B3"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076120F3" w14:textId="752C33A9" w:rsidR="00A71117" w:rsidRPr="00CA186A" w:rsidRDefault="00A71117" w:rsidP="00C312B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PONUDBENI POGOJI </w:t>
      </w:r>
    </w:p>
    <w:p w14:paraId="3439B37D" w14:textId="77777777" w:rsidR="00A71117" w:rsidRPr="00CA186A" w:rsidRDefault="00A71117" w:rsidP="00C312BA">
      <w:pPr>
        <w:keepNext/>
        <w:keepLines/>
        <w:spacing w:after="0" w:line="240" w:lineRule="auto"/>
        <w:jc w:val="both"/>
        <w:rPr>
          <w:rFonts w:ascii="Tahoma" w:eastAsia="Times New Roman" w:hAnsi="Tahoma" w:cs="Tahoma"/>
          <w:b/>
          <w:lang w:eastAsia="sl-SI"/>
        </w:rPr>
      </w:pPr>
    </w:p>
    <w:p w14:paraId="24A79881"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Celovitost ponudbe</w:t>
      </w:r>
    </w:p>
    <w:p w14:paraId="4C925B63" w14:textId="77777777" w:rsidR="00A71117" w:rsidRPr="00CA186A" w:rsidRDefault="00A71117" w:rsidP="00C312BA">
      <w:pPr>
        <w:keepNext/>
        <w:keepLines/>
        <w:spacing w:after="0" w:line="240" w:lineRule="auto"/>
        <w:jc w:val="both"/>
        <w:rPr>
          <w:rFonts w:ascii="Tahoma" w:eastAsia="Times New Roman" w:hAnsi="Tahoma" w:cs="Tahoma"/>
          <w:b/>
          <w:bCs/>
          <w:lang w:eastAsia="sl-SI"/>
        </w:rPr>
      </w:pPr>
    </w:p>
    <w:p w14:paraId="16AAC940" w14:textId="77777777" w:rsidR="000C56DF" w:rsidRPr="001214A7" w:rsidRDefault="000C56DF" w:rsidP="00C312BA">
      <w:pPr>
        <w:keepNext/>
        <w:keepLines/>
        <w:spacing w:after="0" w:line="240" w:lineRule="auto"/>
        <w:jc w:val="both"/>
        <w:rPr>
          <w:rFonts w:ascii="Tahoma" w:eastAsia="Times New Roman" w:hAnsi="Tahoma" w:cs="Tahoma"/>
          <w:lang w:eastAsia="sl-SI"/>
        </w:rPr>
      </w:pPr>
      <w:bookmarkStart w:id="24" w:name="_Hlk220574392"/>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30F76CCD" w14:textId="77777777" w:rsidR="000C56DF" w:rsidRPr="001214A7" w:rsidRDefault="000C56DF" w:rsidP="00C312BA">
      <w:pPr>
        <w:keepNext/>
        <w:keepLines/>
        <w:spacing w:after="0" w:line="240" w:lineRule="auto"/>
        <w:jc w:val="both"/>
        <w:rPr>
          <w:rFonts w:ascii="Tahoma" w:eastAsia="Times New Roman" w:hAnsi="Tahoma" w:cs="Tahoma"/>
          <w:lang w:eastAsia="sl-SI"/>
        </w:rPr>
      </w:pPr>
    </w:p>
    <w:p w14:paraId="1F15B211" w14:textId="77777777" w:rsidR="000C56DF" w:rsidRPr="001214A7" w:rsidRDefault="000C56DF"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235D9EB7"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599E8E7F" w14:textId="77777777"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Skupna ponudba</w:t>
      </w:r>
    </w:p>
    <w:p w14:paraId="32CD8AEF"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048288B3" w14:textId="77777777" w:rsidR="000C56DF" w:rsidRPr="009F0FB2" w:rsidRDefault="000C56DF" w:rsidP="00C312BA">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1EC2EE5B"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373EDCCB"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01A93962"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540B0BB7"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46CD3E47"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4ADB0415"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4F386EBF"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42FD7C6A"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119ABEFC" w14:textId="77777777" w:rsidR="000C56DF" w:rsidRPr="009F0FB2" w:rsidRDefault="000C56DF" w:rsidP="00C312BA">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89D802B" w14:textId="77777777" w:rsidR="000C56DF" w:rsidRPr="009F0FB2" w:rsidRDefault="000C56DF" w:rsidP="00C312BA">
      <w:pPr>
        <w:keepNext/>
        <w:keepLines/>
        <w:spacing w:after="0" w:line="240" w:lineRule="auto"/>
        <w:jc w:val="both"/>
        <w:rPr>
          <w:rFonts w:ascii="Tahoma" w:hAnsi="Tahoma" w:cs="Tahoma"/>
        </w:rPr>
      </w:pPr>
    </w:p>
    <w:p w14:paraId="4D4ADB6B" w14:textId="77777777" w:rsidR="000C56DF" w:rsidRPr="009F0FB2" w:rsidRDefault="000C56DF" w:rsidP="00C312BA">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w:t>
      </w:r>
      <w:r>
        <w:rPr>
          <w:rFonts w:ascii="Tahoma" w:hAnsi="Tahoma" w:cs="Tahoma"/>
        </w:rPr>
        <w:t>, v kolikor ni s pravnim aktom o izvedbi naročila med partnerji dogovorjeno drugače</w:t>
      </w:r>
      <w:r w:rsidRPr="009F0FB2">
        <w:rPr>
          <w:rFonts w:ascii="Tahoma" w:hAnsi="Tahoma" w:cs="Tahoma"/>
        </w:rPr>
        <w:t>. Vsak član skupine ponudnikov v okviru skupne ponudbe odgovarja naročniku neomejeno solidarno.</w:t>
      </w:r>
    </w:p>
    <w:p w14:paraId="4BD083FE" w14:textId="77777777" w:rsidR="000C56DF" w:rsidRPr="009F0FB2" w:rsidRDefault="000C56DF" w:rsidP="00C312BA">
      <w:pPr>
        <w:keepNext/>
        <w:keepLines/>
        <w:spacing w:after="0" w:line="240" w:lineRule="auto"/>
        <w:jc w:val="both"/>
        <w:rPr>
          <w:rFonts w:ascii="Tahoma" w:hAnsi="Tahoma" w:cs="Tahoma"/>
          <w:b/>
        </w:rPr>
      </w:pPr>
    </w:p>
    <w:p w14:paraId="1964853C" w14:textId="37BEA30C" w:rsidR="000C56DF" w:rsidRPr="009F0FB2" w:rsidRDefault="000C56DF" w:rsidP="00C312BA">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sidR="00AA2E14">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40582018" w14:textId="77777777" w:rsidR="000C56DF" w:rsidRPr="009F0FB2" w:rsidRDefault="000C56DF" w:rsidP="00C312BA">
      <w:pPr>
        <w:keepNext/>
        <w:keepLines/>
        <w:spacing w:after="0" w:line="240" w:lineRule="auto"/>
        <w:jc w:val="both"/>
        <w:rPr>
          <w:rFonts w:ascii="Tahoma" w:hAnsi="Tahoma" w:cs="Tahoma"/>
        </w:rPr>
      </w:pPr>
    </w:p>
    <w:p w14:paraId="2450C3EB" w14:textId="77777777" w:rsidR="00AA2E14" w:rsidRDefault="00AA2E14" w:rsidP="00C312BA">
      <w:pPr>
        <w:keepNext/>
        <w:keepLines/>
        <w:spacing w:after="0" w:line="240" w:lineRule="auto"/>
        <w:rPr>
          <w:rFonts w:ascii="Tahoma" w:hAnsi="Tahoma" w:cs="Tahoma"/>
          <w:b/>
        </w:rPr>
      </w:pPr>
      <w:r>
        <w:rPr>
          <w:rFonts w:ascii="Tahoma" w:hAnsi="Tahoma" w:cs="Tahoma"/>
          <w:b/>
        </w:rPr>
        <w:br w:type="page"/>
      </w:r>
    </w:p>
    <w:p w14:paraId="564EA451" w14:textId="17EAC33D" w:rsidR="000C56DF" w:rsidRPr="009F0FB2" w:rsidRDefault="000C56DF" w:rsidP="00C312BA">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Ponudba s podizvajalci</w:t>
      </w:r>
    </w:p>
    <w:p w14:paraId="2202A7AC" w14:textId="77777777" w:rsidR="000C56DF" w:rsidRPr="009F0FB2" w:rsidRDefault="000C56DF" w:rsidP="00C312BA">
      <w:pPr>
        <w:keepNext/>
        <w:keepLines/>
        <w:spacing w:after="0" w:line="240" w:lineRule="auto"/>
        <w:jc w:val="both"/>
        <w:rPr>
          <w:rFonts w:ascii="Tahoma" w:hAnsi="Tahoma" w:cs="Tahoma"/>
        </w:rPr>
      </w:pPr>
    </w:p>
    <w:p w14:paraId="5AE728B5" w14:textId="77777777" w:rsidR="000C56DF" w:rsidRPr="00672D8F" w:rsidRDefault="000C56DF" w:rsidP="00C312BA">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p>
    <w:p w14:paraId="71117C92" w14:textId="77777777" w:rsidR="000C56DF" w:rsidRPr="009F0FB2" w:rsidRDefault="000C56DF" w:rsidP="00C312BA">
      <w:pPr>
        <w:keepNext/>
        <w:keepLines/>
        <w:spacing w:after="0" w:line="240" w:lineRule="auto"/>
        <w:jc w:val="both"/>
        <w:rPr>
          <w:rFonts w:ascii="Tahoma" w:hAnsi="Tahoma" w:cs="Tahoma"/>
        </w:rPr>
      </w:pPr>
    </w:p>
    <w:p w14:paraId="46E4DE8E" w14:textId="77777777" w:rsidR="000C56DF" w:rsidRPr="009F0FB2" w:rsidRDefault="000C56DF" w:rsidP="00C312BA">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53ACE9E" w14:textId="77777777" w:rsidR="000C56DF" w:rsidRPr="009F0FB2" w:rsidRDefault="000C56DF" w:rsidP="00C312BA">
      <w:pPr>
        <w:keepNext/>
        <w:keepLines/>
        <w:spacing w:after="0" w:line="240" w:lineRule="auto"/>
        <w:jc w:val="both"/>
        <w:rPr>
          <w:rFonts w:ascii="Tahoma" w:hAnsi="Tahoma" w:cs="Tahoma"/>
        </w:rPr>
      </w:pPr>
    </w:p>
    <w:p w14:paraId="4C1565DB" w14:textId="77777777" w:rsidR="000C56DF" w:rsidRPr="009F0FB2" w:rsidRDefault="000C56DF" w:rsidP="00C312BA">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6BF14FF5" w14:textId="77777777" w:rsidR="000C56DF" w:rsidRPr="009F0FB2" w:rsidRDefault="000C56DF" w:rsidP="00C312BA">
      <w:pPr>
        <w:keepNext/>
        <w:keepLines/>
        <w:spacing w:after="0" w:line="240" w:lineRule="auto"/>
        <w:jc w:val="both"/>
        <w:rPr>
          <w:rFonts w:ascii="Tahoma" w:hAnsi="Tahoma" w:cs="Tahoma"/>
          <w:kern w:val="16"/>
        </w:rPr>
      </w:pPr>
    </w:p>
    <w:p w14:paraId="23955C32" w14:textId="77777777" w:rsidR="000C56DF" w:rsidRPr="009F0FB2" w:rsidRDefault="000C56DF" w:rsidP="00C312BA">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33FEBD1C" w14:textId="77777777" w:rsidR="000C56DF" w:rsidRPr="009F0FB2" w:rsidRDefault="000C56DF" w:rsidP="00C312BA">
      <w:pPr>
        <w:keepNext/>
        <w:keepLines/>
        <w:spacing w:after="0" w:line="240" w:lineRule="auto"/>
        <w:jc w:val="both"/>
        <w:rPr>
          <w:rFonts w:ascii="Tahoma" w:hAnsi="Tahoma" w:cs="Tahoma"/>
          <w:kern w:val="16"/>
        </w:rPr>
      </w:pPr>
    </w:p>
    <w:p w14:paraId="4EA9B7EF" w14:textId="57F1B243" w:rsidR="000C56DF" w:rsidRPr="009F0FB2" w:rsidRDefault="000C56DF" w:rsidP="00C312BA">
      <w:pPr>
        <w:keepNext/>
        <w:keepLines/>
        <w:spacing w:after="0" w:line="240" w:lineRule="auto"/>
        <w:jc w:val="both"/>
        <w:rPr>
          <w:rFonts w:ascii="Tahoma" w:hAnsi="Tahoma" w:cs="Tahoma"/>
          <w:kern w:val="16"/>
        </w:rPr>
      </w:pPr>
      <w:r w:rsidRPr="009F0FB2">
        <w:rPr>
          <w:rFonts w:ascii="Tahoma" w:hAnsi="Tahoma" w:cs="Tahoma"/>
          <w:kern w:val="16"/>
        </w:rPr>
        <w:t xml:space="preserve">Naročnik od ponudnika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00220B7" w14:textId="77777777" w:rsidR="000C56DF" w:rsidRPr="009F0FB2" w:rsidRDefault="000C56DF" w:rsidP="00C312BA">
      <w:pPr>
        <w:keepNext/>
        <w:keepLines/>
        <w:spacing w:after="0" w:line="240" w:lineRule="auto"/>
        <w:jc w:val="both"/>
        <w:rPr>
          <w:rFonts w:ascii="Tahoma" w:hAnsi="Tahoma" w:cs="Tahoma"/>
          <w:kern w:val="16"/>
        </w:rPr>
      </w:pPr>
    </w:p>
    <w:p w14:paraId="4CAE04F7" w14:textId="77777777" w:rsidR="000C56DF" w:rsidRPr="009F0FB2" w:rsidRDefault="000C56DF" w:rsidP="00C312BA">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4B015491" w14:textId="77777777" w:rsidR="000C56DF" w:rsidRPr="009F0FB2" w:rsidRDefault="000C56DF" w:rsidP="00C312BA">
      <w:pPr>
        <w:keepNext/>
        <w:keepLines/>
        <w:spacing w:after="0" w:line="240" w:lineRule="auto"/>
        <w:jc w:val="both"/>
        <w:rPr>
          <w:rFonts w:ascii="Tahoma" w:hAnsi="Tahoma" w:cs="Tahoma"/>
          <w:kern w:val="16"/>
        </w:rPr>
      </w:pPr>
    </w:p>
    <w:p w14:paraId="0D161A8B" w14:textId="77777777" w:rsidR="000C56DF" w:rsidRPr="009F0FB2" w:rsidRDefault="000C56DF" w:rsidP="00C312BA">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2404EE23" w14:textId="77777777" w:rsidR="000C56DF" w:rsidRPr="009F0FB2" w:rsidRDefault="000C56DF" w:rsidP="00C312BA">
      <w:pPr>
        <w:keepNext/>
        <w:keepLines/>
        <w:spacing w:after="0" w:line="240" w:lineRule="auto"/>
        <w:jc w:val="both"/>
        <w:rPr>
          <w:rFonts w:ascii="Tahoma" w:hAnsi="Tahoma" w:cs="Tahoma"/>
        </w:rPr>
      </w:pPr>
    </w:p>
    <w:p w14:paraId="6C306B8F" w14:textId="77777777" w:rsidR="000C56DF" w:rsidRPr="009F0FB2" w:rsidRDefault="000C56DF" w:rsidP="00C312BA">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189B4BA8" w14:textId="77777777" w:rsidR="000C56DF" w:rsidRPr="009F0FB2" w:rsidRDefault="000C56DF" w:rsidP="00C312BA">
      <w:pPr>
        <w:keepNext/>
        <w:keepLines/>
        <w:spacing w:after="0" w:line="240" w:lineRule="auto"/>
        <w:jc w:val="both"/>
        <w:rPr>
          <w:rFonts w:ascii="Tahoma" w:hAnsi="Tahoma" w:cs="Tahoma"/>
        </w:rPr>
      </w:pPr>
    </w:p>
    <w:p w14:paraId="18B22581" w14:textId="77777777" w:rsidR="000C56DF" w:rsidRPr="009F0FB2" w:rsidRDefault="000C56DF" w:rsidP="00C312BA">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555858E" w14:textId="77777777" w:rsidR="000C56DF" w:rsidRPr="009F0FB2" w:rsidRDefault="000C56DF" w:rsidP="00C312BA">
      <w:pPr>
        <w:keepNext/>
        <w:keepLines/>
        <w:spacing w:after="0" w:line="240" w:lineRule="auto"/>
        <w:jc w:val="both"/>
        <w:rPr>
          <w:rFonts w:ascii="Tahoma" w:hAnsi="Tahoma" w:cs="Tahoma"/>
          <w:kern w:val="16"/>
        </w:rPr>
      </w:pPr>
    </w:p>
    <w:p w14:paraId="3CF15B33" w14:textId="77777777" w:rsidR="000C56DF" w:rsidRPr="009F0FB2" w:rsidRDefault="000C56DF" w:rsidP="00C312BA">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244795D" w14:textId="77777777" w:rsidR="000C56DF" w:rsidRPr="009F0FB2" w:rsidRDefault="000C56DF" w:rsidP="00C312BA">
      <w:pPr>
        <w:keepNext/>
        <w:keepLines/>
        <w:spacing w:after="0" w:line="240" w:lineRule="auto"/>
        <w:jc w:val="both"/>
        <w:rPr>
          <w:rFonts w:ascii="Tahoma" w:hAnsi="Tahoma" w:cs="Tahoma"/>
          <w:kern w:val="16"/>
        </w:rPr>
      </w:pPr>
    </w:p>
    <w:p w14:paraId="67F0A359" w14:textId="77777777" w:rsidR="000C56DF" w:rsidRPr="009F0FB2" w:rsidRDefault="000C56DF" w:rsidP="00C312BA">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15B780E0" w14:textId="77777777" w:rsidR="000C56DF" w:rsidRPr="009F0FB2" w:rsidRDefault="000C56DF" w:rsidP="00C312BA">
      <w:pPr>
        <w:keepNext/>
        <w:keepLines/>
        <w:spacing w:after="0" w:line="240" w:lineRule="auto"/>
        <w:ind w:right="-2"/>
        <w:jc w:val="both"/>
        <w:rPr>
          <w:rFonts w:ascii="Tahoma" w:hAnsi="Tahoma" w:cs="Tahoma"/>
          <w:lang w:eastAsia="x-none"/>
        </w:rPr>
      </w:pPr>
    </w:p>
    <w:p w14:paraId="3BD7C84C" w14:textId="77777777" w:rsidR="000C56DF" w:rsidRPr="009F0FB2" w:rsidRDefault="000C56DF" w:rsidP="00C312BA">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602BEAEB" w14:textId="77777777" w:rsidR="000C56DF" w:rsidRPr="009F0FB2" w:rsidRDefault="000C56DF" w:rsidP="00C312BA">
      <w:pPr>
        <w:keepNext/>
        <w:keepLines/>
        <w:spacing w:after="0" w:line="240" w:lineRule="auto"/>
        <w:ind w:right="-2"/>
        <w:jc w:val="both"/>
        <w:rPr>
          <w:rFonts w:ascii="Tahoma" w:hAnsi="Tahoma" w:cs="Tahoma"/>
          <w:lang w:val="x-none" w:eastAsia="x-none"/>
        </w:rPr>
      </w:pPr>
    </w:p>
    <w:p w14:paraId="0FE01503" w14:textId="77777777" w:rsidR="000C56DF" w:rsidRPr="009F0FB2" w:rsidRDefault="000C56DF" w:rsidP="00C312BA">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lastRenderedPageBreak/>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2292CD30" w14:textId="77777777" w:rsidR="000C56DF" w:rsidRPr="009F0FB2" w:rsidRDefault="000C56DF" w:rsidP="00C312BA">
      <w:pPr>
        <w:keepNext/>
        <w:keepLines/>
        <w:spacing w:after="0" w:line="240" w:lineRule="auto"/>
        <w:ind w:left="284"/>
        <w:jc w:val="both"/>
        <w:rPr>
          <w:rFonts w:ascii="Tahoma" w:hAnsi="Tahoma" w:cs="Tahoma"/>
        </w:rPr>
      </w:pPr>
    </w:p>
    <w:p w14:paraId="74D66DA5" w14:textId="77777777" w:rsidR="000C56DF" w:rsidRPr="009F0FB2" w:rsidRDefault="000C56DF" w:rsidP="00C312BA">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61395085" w14:textId="77777777" w:rsidR="000C56DF" w:rsidRPr="009F0FB2" w:rsidRDefault="000C56DF" w:rsidP="00C312BA">
      <w:pPr>
        <w:keepNext/>
        <w:keepLines/>
        <w:spacing w:after="0" w:line="240" w:lineRule="auto"/>
        <w:jc w:val="both"/>
        <w:rPr>
          <w:rFonts w:ascii="Tahoma" w:hAnsi="Tahoma" w:cs="Tahoma"/>
        </w:rPr>
      </w:pPr>
    </w:p>
    <w:p w14:paraId="214630C3" w14:textId="77777777" w:rsidR="00AA2E14" w:rsidRPr="00595677" w:rsidRDefault="00AA2E14" w:rsidP="00C312BA">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1CC97498" w14:textId="77777777" w:rsidR="00AA2E14" w:rsidRPr="00595677" w:rsidRDefault="00AA2E14" w:rsidP="00C312BA">
      <w:pPr>
        <w:keepNext/>
        <w:keepLines/>
        <w:spacing w:after="0" w:line="240" w:lineRule="auto"/>
        <w:jc w:val="both"/>
        <w:rPr>
          <w:rFonts w:ascii="Tahoma" w:eastAsia="Times New Roman" w:hAnsi="Tahoma" w:cs="Tahoma"/>
          <w:lang w:eastAsia="sl-SI"/>
        </w:rPr>
      </w:pPr>
    </w:p>
    <w:p w14:paraId="778AB731" w14:textId="77777777" w:rsidR="00AA2E14" w:rsidRDefault="00AA2E14" w:rsidP="00C312BA">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bookmarkEnd w:id="24"/>
    <w:p w14:paraId="6DCA4BAE" w14:textId="77777777" w:rsidR="00A71117" w:rsidRPr="00CA186A" w:rsidRDefault="00A71117" w:rsidP="00C312BA">
      <w:pPr>
        <w:keepNext/>
        <w:keepLines/>
        <w:spacing w:after="0" w:line="240" w:lineRule="auto"/>
        <w:jc w:val="both"/>
        <w:rPr>
          <w:rFonts w:ascii="Tahoma" w:eastAsia="Times New Roman" w:hAnsi="Tahoma" w:cs="Tahoma"/>
          <w:lang w:eastAsia="sl-SI"/>
        </w:rPr>
      </w:pPr>
    </w:p>
    <w:p w14:paraId="6A061673" w14:textId="3104901A" w:rsidR="00A71117" w:rsidRPr="00CA186A" w:rsidRDefault="00A71117"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Ponudbena vrednost/cena</w:t>
      </w:r>
    </w:p>
    <w:p w14:paraId="069831BE" w14:textId="77777777" w:rsidR="00A71117" w:rsidRPr="00CA186A" w:rsidRDefault="00A71117" w:rsidP="00C312BA">
      <w:pPr>
        <w:keepNext/>
        <w:keepLines/>
        <w:spacing w:after="0" w:line="240" w:lineRule="auto"/>
        <w:ind w:left="720"/>
        <w:jc w:val="both"/>
        <w:rPr>
          <w:rFonts w:ascii="Tahoma" w:eastAsia="Times New Roman" w:hAnsi="Tahoma" w:cs="Tahoma"/>
          <w:lang w:eastAsia="sl-SI"/>
        </w:rPr>
      </w:pPr>
    </w:p>
    <w:p w14:paraId="70F432B7" w14:textId="77777777" w:rsidR="00424362" w:rsidRPr="001214A7" w:rsidRDefault="00424362"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obliki pdf.</w:t>
      </w:r>
    </w:p>
    <w:p w14:paraId="634A92B6" w14:textId="77777777" w:rsidR="00424362" w:rsidRPr="001214A7" w:rsidRDefault="00424362" w:rsidP="00C312BA">
      <w:pPr>
        <w:keepNext/>
        <w:keepLines/>
        <w:spacing w:after="0" w:line="240" w:lineRule="auto"/>
        <w:jc w:val="both"/>
        <w:rPr>
          <w:rFonts w:ascii="Tahoma" w:eastAsia="Times New Roman" w:hAnsi="Tahoma" w:cs="Tahoma"/>
          <w:lang w:eastAsia="sl-SI"/>
        </w:rPr>
      </w:pPr>
    </w:p>
    <w:p w14:paraId="3EEB3040" w14:textId="77777777" w:rsidR="00424362" w:rsidRPr="001214A7" w:rsidRDefault="00424362"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5FA6E2D0" w14:textId="77777777" w:rsidR="00424362" w:rsidRPr="001214A7" w:rsidRDefault="00424362" w:rsidP="00C312BA">
      <w:pPr>
        <w:keepNext/>
        <w:keepLines/>
        <w:spacing w:after="0" w:line="240" w:lineRule="auto"/>
        <w:jc w:val="both"/>
        <w:rPr>
          <w:rFonts w:ascii="Tahoma" w:eastAsia="Times New Roman" w:hAnsi="Tahoma" w:cs="Tahoma"/>
          <w:lang w:eastAsia="sl-SI"/>
        </w:rPr>
      </w:pPr>
    </w:p>
    <w:p w14:paraId="20581E0E" w14:textId="454F3542" w:rsidR="00424362" w:rsidRPr="005A2012" w:rsidRDefault="00424362" w:rsidP="00C312BA">
      <w:pPr>
        <w:keepNext/>
        <w:keepLines/>
        <w:widowControl w:val="0"/>
        <w:spacing w:after="0" w:line="240" w:lineRule="auto"/>
        <w:jc w:val="both"/>
        <w:rPr>
          <w:rFonts w:ascii="Tahoma" w:hAnsi="Tahoma" w:cs="Tahoma"/>
        </w:rPr>
      </w:pPr>
      <w:r w:rsidRPr="005A2012">
        <w:rPr>
          <w:rFonts w:ascii="Tahoma" w:hAnsi="Tahoma" w:cs="Tahoma"/>
        </w:rPr>
        <w:t xml:space="preserve">Ponudnik mora </w:t>
      </w:r>
      <w:r w:rsidRPr="005A2012">
        <w:rPr>
          <w:rFonts w:ascii="Tahoma" w:hAnsi="Tahoma" w:cs="Tahoma"/>
          <w:b/>
        </w:rPr>
        <w:t>Prilogo 2</w:t>
      </w:r>
      <w:r w:rsidRPr="005A2012">
        <w:rPr>
          <w:rFonts w:ascii="Tahoma" w:hAnsi="Tahoma" w:cs="Tahoma"/>
        </w:rPr>
        <w:t xml:space="preserve"> izpolniti, podpisati in žigosati ter jo v pdf. formatu priložiti k ponudbi v razdelek </w:t>
      </w:r>
      <w:r w:rsidRPr="005A2012">
        <w:rPr>
          <w:rFonts w:ascii="Tahoma" w:hAnsi="Tahoma" w:cs="Tahoma"/>
          <w:b/>
        </w:rPr>
        <w:t>»Dokumenti«, del »Ostale priloge«</w:t>
      </w:r>
      <w:r w:rsidRPr="005A2012">
        <w:rPr>
          <w:rFonts w:ascii="Tahoma" w:hAnsi="Tahoma" w:cs="Tahoma"/>
        </w:rPr>
        <w:t xml:space="preserve">. Ponudnik mora v celotnem predračunu popisa </w:t>
      </w:r>
      <w:r w:rsidR="007658C8">
        <w:rPr>
          <w:rFonts w:ascii="Tahoma" w:hAnsi="Tahoma" w:cs="Tahoma"/>
        </w:rPr>
        <w:t>storitev</w:t>
      </w:r>
      <w:r w:rsidRPr="005A2012">
        <w:rPr>
          <w:rFonts w:ascii="Tahoma" w:hAnsi="Tahoma" w:cs="Tahoma"/>
        </w:rPr>
        <w:t xml:space="preserve">, izpolniti vse navedene postavke, ponudbena cena pa mora biti navedena v dveh decimalkah, oz. centih, sicer bo ponudba izločena iz nadaljnjega postopka oddaje predmetnega javnega naročila. </w:t>
      </w:r>
    </w:p>
    <w:p w14:paraId="6F85C66A" w14:textId="77777777" w:rsidR="00424362" w:rsidRPr="005A2012" w:rsidRDefault="00424362" w:rsidP="00C312BA">
      <w:pPr>
        <w:keepNext/>
        <w:keepLines/>
        <w:widowControl w:val="0"/>
        <w:spacing w:after="0" w:line="240" w:lineRule="auto"/>
        <w:jc w:val="both"/>
        <w:rPr>
          <w:rFonts w:ascii="Tahoma" w:hAnsi="Tahoma" w:cs="Tahoma"/>
          <w:b/>
        </w:rPr>
      </w:pPr>
    </w:p>
    <w:p w14:paraId="621F186E" w14:textId="141E6C1C" w:rsidR="003206C7" w:rsidRPr="002E628A" w:rsidRDefault="003206C7" w:rsidP="00C312BA">
      <w:pPr>
        <w:keepNext/>
        <w:keepLines/>
        <w:spacing w:after="0" w:line="240" w:lineRule="auto"/>
        <w:jc w:val="both"/>
        <w:rPr>
          <w:rFonts w:ascii="Tahoma" w:eastAsia="Times New Roman" w:hAnsi="Tahoma" w:cs="Tahoma"/>
          <w:lang w:eastAsia="sl-SI"/>
        </w:rPr>
      </w:pPr>
      <w:bookmarkStart w:id="25" w:name="_Hlk220576644"/>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w:t>
      </w:r>
      <w:r>
        <w:rPr>
          <w:rFonts w:ascii="Tahoma" w:hAnsi="Tahoma" w:cs="Tahoma"/>
        </w:rPr>
        <w:t xml:space="preserve"> je fiksna ves čas trajanja okvirnega sporazuma</w:t>
      </w:r>
      <w:r w:rsidRPr="002E628A">
        <w:rPr>
          <w:rFonts w:ascii="Tahoma" w:eastAsia="Times New Roman" w:hAnsi="Tahoma" w:cs="Tahoma"/>
          <w:lang w:eastAsia="sl-SI"/>
        </w:rPr>
        <w:t>.</w:t>
      </w:r>
    </w:p>
    <w:bookmarkEnd w:id="25"/>
    <w:p w14:paraId="523BCF83" w14:textId="77777777" w:rsidR="00C91673" w:rsidRPr="00CA186A" w:rsidRDefault="00C91673" w:rsidP="00C312B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 </w:t>
      </w:r>
    </w:p>
    <w:p w14:paraId="680418FD" w14:textId="00CE2677" w:rsidR="00A04795" w:rsidRPr="00CA186A" w:rsidRDefault="002E1C43" w:rsidP="00C312B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vključno </w:t>
      </w:r>
      <w:r w:rsidR="005545EB" w:rsidRPr="00CA186A">
        <w:rPr>
          <w:rFonts w:ascii="Tahoma" w:eastAsia="Times New Roman" w:hAnsi="Tahoma" w:cs="Tahoma"/>
          <w:lang w:eastAsia="sl-SI"/>
        </w:rPr>
        <w:t xml:space="preserve">s stroški materiala in dela, stroški prevoza, stroški meritev, stroški izdelave poročil/strokovne ocene o izvedbi posameznih storitev za varnost pri delu, stroški izdelave ponudbene dokumentacije, popusti, dajatvami ter carinskimi obveznostmi kot tudi stroški za vsa ostala dela in naloge, </w:t>
      </w:r>
      <w:r w:rsidRPr="001214A7">
        <w:rPr>
          <w:rFonts w:ascii="Tahoma" w:eastAsia="Times New Roman" w:hAnsi="Tahoma" w:cs="Tahoma"/>
          <w:lang w:eastAsia="sl-SI"/>
        </w:rPr>
        <w:t>ki so v okvirnem sporazumu opredeljena kot obveznosti izvajalca</w:t>
      </w:r>
      <w:r w:rsidR="00A04795" w:rsidRPr="00CA186A">
        <w:rPr>
          <w:rFonts w:ascii="Tahoma" w:eastAsia="Times New Roman" w:hAnsi="Tahoma" w:cs="Tahoma"/>
          <w:lang w:eastAsia="sl-SI"/>
        </w:rPr>
        <w:t xml:space="preserve">. </w:t>
      </w:r>
    </w:p>
    <w:p w14:paraId="003F9095" w14:textId="77777777" w:rsidR="00A04795" w:rsidRPr="00CA186A" w:rsidRDefault="00A04795" w:rsidP="00C312BA">
      <w:pPr>
        <w:keepNext/>
        <w:keepLines/>
        <w:spacing w:after="0" w:line="240" w:lineRule="auto"/>
        <w:jc w:val="both"/>
        <w:rPr>
          <w:rFonts w:ascii="Tahoma" w:eastAsia="Times New Roman" w:hAnsi="Tahoma" w:cs="Tahoma"/>
          <w:lang w:eastAsia="sl-SI"/>
        </w:rPr>
      </w:pPr>
    </w:p>
    <w:p w14:paraId="219A6279" w14:textId="372D8741" w:rsidR="00FE75BF" w:rsidRPr="00CA186A" w:rsidRDefault="00FE75BF" w:rsidP="00C312B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Ponudniki priloge »Povzetek predračuna« in celotnega predračuna popisa </w:t>
      </w:r>
      <w:r w:rsidR="00C36CF1" w:rsidRPr="00CA186A">
        <w:rPr>
          <w:rFonts w:ascii="Tahoma" w:eastAsia="Times New Roman" w:hAnsi="Tahoma" w:cs="Tahoma"/>
          <w:b/>
          <w:lang w:eastAsia="sl-SI"/>
        </w:rPr>
        <w:t xml:space="preserve">storitev </w:t>
      </w:r>
      <w:r w:rsidRPr="00CA186A">
        <w:rPr>
          <w:rFonts w:ascii="Tahoma" w:eastAsia="Times New Roman" w:hAnsi="Tahoma" w:cs="Tahoma"/>
          <w:b/>
          <w:lang w:eastAsia="sl-SI"/>
        </w:rPr>
        <w:t>ne smejo kakorkoli spreminjati, dodajati vrstice, stolpce ali celice ter v excel formatu spreminjati formule, ki jih je nastavil naročnik ali kakorkoli drugače dopolnjevati.</w:t>
      </w:r>
    </w:p>
    <w:p w14:paraId="3AC0743B" w14:textId="77777777" w:rsidR="00A04795" w:rsidRPr="00CA186A" w:rsidRDefault="00A04795" w:rsidP="00C312BA">
      <w:pPr>
        <w:keepNext/>
        <w:keepLines/>
        <w:spacing w:after="0" w:line="240" w:lineRule="auto"/>
        <w:jc w:val="both"/>
        <w:rPr>
          <w:rFonts w:ascii="Tahoma" w:eastAsia="Times New Roman" w:hAnsi="Tahoma" w:cs="Tahoma"/>
          <w:lang w:eastAsia="sl-SI"/>
        </w:rPr>
      </w:pPr>
    </w:p>
    <w:p w14:paraId="0437CD1C" w14:textId="77777777" w:rsidR="00A04795" w:rsidRPr="00CA186A" w:rsidRDefault="00A04795"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Veljavnost ponudbe</w:t>
      </w:r>
    </w:p>
    <w:p w14:paraId="6BC45E32" w14:textId="77777777" w:rsidR="00A04795" w:rsidRPr="00CA186A" w:rsidRDefault="00A04795" w:rsidP="00C312BA">
      <w:pPr>
        <w:keepNext/>
        <w:keepLines/>
        <w:spacing w:after="0" w:line="240" w:lineRule="auto"/>
        <w:jc w:val="both"/>
        <w:rPr>
          <w:rFonts w:ascii="Tahoma" w:eastAsia="Times New Roman" w:hAnsi="Tahoma" w:cs="Tahoma"/>
          <w:lang w:eastAsia="sl-SI"/>
        </w:rPr>
      </w:pPr>
    </w:p>
    <w:p w14:paraId="666A85BB" w14:textId="08F92E5B" w:rsidR="002E1C43" w:rsidRPr="00D81C2E" w:rsidRDefault="002E1C43" w:rsidP="00C312BA">
      <w:pPr>
        <w:keepNext/>
        <w:keepLines/>
        <w:widowControl w:val="0"/>
        <w:tabs>
          <w:tab w:val="left" w:pos="1920"/>
        </w:tabs>
        <w:spacing w:after="0" w:line="240" w:lineRule="auto"/>
        <w:jc w:val="both"/>
        <w:rPr>
          <w:rFonts w:ascii="Tahoma" w:eastAsia="Times New Roman" w:hAnsi="Tahoma" w:cs="Tahoma"/>
          <w:lang w:eastAsia="sl-SI"/>
        </w:rPr>
      </w:pPr>
      <w:r w:rsidRPr="00454FE3">
        <w:rPr>
          <w:rFonts w:ascii="Tahoma" w:hAnsi="Tahoma" w:cs="Tahoma"/>
        </w:rPr>
        <w:t xml:space="preserve">Ponudba mora biti zavezujoča in veljavna še najmanj 4 (štiri) mesece od datuma določenega za oddajo ponudb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dobr</w:t>
      </w:r>
      <w:r w:rsidR="003A2317">
        <w:rPr>
          <w:rFonts w:ascii="Tahoma" w:eastAsia="Times New Roman" w:hAnsi="Tahoma" w:cs="Tahoma"/>
          <w:lang w:eastAsia="sl-SI"/>
        </w:rPr>
        <w:t>e</w:t>
      </w:r>
      <w:r>
        <w:rPr>
          <w:rFonts w:ascii="Tahoma" w:eastAsia="Times New Roman" w:hAnsi="Tahoma" w:cs="Tahoma"/>
          <w:lang w:eastAsia="sl-SI"/>
        </w:rPr>
        <w:t xml:space="preserve"> izvedb</w:t>
      </w:r>
      <w:r w:rsidR="003A2317">
        <w:rPr>
          <w:rFonts w:ascii="Tahoma" w:eastAsia="Times New Roman" w:hAnsi="Tahoma" w:cs="Tahoma"/>
          <w:lang w:eastAsia="sl-SI"/>
        </w:rPr>
        <w:t>e</w:t>
      </w:r>
      <w:r>
        <w:rPr>
          <w:rFonts w:ascii="Tahoma" w:eastAsia="Times New Roman" w:hAnsi="Tahoma" w:cs="Tahoma"/>
          <w:lang w:eastAsia="sl-SI"/>
        </w:rPr>
        <w:t xml:space="preserve"> obveznosti po okvirnem sporazumu</w:t>
      </w:r>
      <w:r w:rsidRPr="0097275D">
        <w:rPr>
          <w:rFonts w:ascii="Tahoma" w:eastAsia="Times New Roman" w:hAnsi="Tahoma" w:cs="Tahoma"/>
          <w:lang w:eastAsia="sl-SI"/>
        </w:rPr>
        <w:t>.</w:t>
      </w:r>
    </w:p>
    <w:p w14:paraId="3316EFDE" w14:textId="77777777" w:rsidR="00A04795" w:rsidRPr="00CA186A" w:rsidRDefault="00A04795" w:rsidP="00C312BA">
      <w:pPr>
        <w:keepNext/>
        <w:keepLines/>
        <w:spacing w:after="0" w:line="240" w:lineRule="auto"/>
        <w:jc w:val="both"/>
        <w:rPr>
          <w:rFonts w:ascii="Tahoma" w:eastAsia="Times New Roman" w:hAnsi="Tahoma" w:cs="Tahoma"/>
          <w:lang w:eastAsia="sl-SI"/>
        </w:rPr>
      </w:pPr>
    </w:p>
    <w:p w14:paraId="4352FF92" w14:textId="77777777" w:rsidR="00AA2E14" w:rsidRDefault="00AA2E14" w:rsidP="00C312BA">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1FCE3A1" w14:textId="5310B740" w:rsidR="00A04795" w:rsidRPr="00CA186A" w:rsidRDefault="00A04795"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Način obračunavanja in plačilni pogoji</w:t>
      </w:r>
    </w:p>
    <w:p w14:paraId="2DB55202" w14:textId="77777777" w:rsidR="00A04795" w:rsidRPr="00CA186A" w:rsidRDefault="00A04795" w:rsidP="00C312BA">
      <w:pPr>
        <w:keepNext/>
        <w:keepLines/>
        <w:tabs>
          <w:tab w:val="left" w:pos="1418"/>
          <w:tab w:val="left" w:pos="1702"/>
        </w:tabs>
        <w:spacing w:after="0" w:line="240" w:lineRule="auto"/>
        <w:jc w:val="both"/>
        <w:rPr>
          <w:rFonts w:ascii="Tahoma" w:hAnsi="Tahoma" w:cs="Tahoma"/>
        </w:rPr>
      </w:pPr>
    </w:p>
    <w:p w14:paraId="1EB84F49" w14:textId="77777777" w:rsidR="002E1C43" w:rsidRPr="003C2DC3" w:rsidRDefault="002E1C43" w:rsidP="00C312BA">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C78A7B0" w14:textId="77777777" w:rsidR="008615C4" w:rsidRPr="00CA186A" w:rsidRDefault="008615C4" w:rsidP="00C312BA">
      <w:pPr>
        <w:keepNext/>
        <w:keepLines/>
        <w:spacing w:after="0" w:line="240" w:lineRule="auto"/>
        <w:ind w:left="720"/>
        <w:jc w:val="both"/>
        <w:rPr>
          <w:rFonts w:ascii="Tahoma" w:eastAsia="Times New Roman" w:hAnsi="Tahoma" w:cs="Tahoma"/>
          <w:b/>
          <w:lang w:eastAsia="sl-SI"/>
        </w:rPr>
      </w:pPr>
    </w:p>
    <w:p w14:paraId="3BC5FF27" w14:textId="77777777" w:rsidR="008615C4" w:rsidRPr="00D87EB0" w:rsidRDefault="008615C4" w:rsidP="00C312BA">
      <w:pPr>
        <w:keepNext/>
        <w:keepLines/>
        <w:numPr>
          <w:ilvl w:val="1"/>
          <w:numId w:val="2"/>
        </w:numPr>
        <w:spacing w:after="0" w:line="240" w:lineRule="auto"/>
        <w:jc w:val="both"/>
        <w:rPr>
          <w:rFonts w:ascii="Tahoma" w:eastAsia="Times New Roman" w:hAnsi="Tahoma" w:cs="Tahoma"/>
          <w:b/>
          <w:lang w:eastAsia="sl-SI"/>
        </w:rPr>
      </w:pPr>
      <w:r w:rsidRPr="00D87EB0">
        <w:rPr>
          <w:rFonts w:ascii="Tahoma" w:eastAsia="Times New Roman" w:hAnsi="Tahoma" w:cs="Tahoma"/>
          <w:b/>
          <w:lang w:eastAsia="sl-SI"/>
        </w:rPr>
        <w:t xml:space="preserve">Rok izvedbe </w:t>
      </w:r>
    </w:p>
    <w:p w14:paraId="35DA4A85" w14:textId="77777777" w:rsidR="008615C4" w:rsidRPr="00CA186A" w:rsidRDefault="008615C4" w:rsidP="00C312BA">
      <w:pPr>
        <w:keepNext/>
        <w:keepLines/>
        <w:spacing w:after="0" w:line="240" w:lineRule="auto"/>
        <w:jc w:val="both"/>
        <w:rPr>
          <w:rFonts w:ascii="Tahoma" w:hAnsi="Tahoma" w:cs="Tahoma"/>
          <w:b/>
        </w:rPr>
      </w:pPr>
    </w:p>
    <w:p w14:paraId="78465C5B" w14:textId="43313E39" w:rsidR="00235FBC" w:rsidRPr="00464F3D" w:rsidRDefault="00235FBC" w:rsidP="00C312B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Storitve</w:t>
      </w:r>
      <w:r w:rsidRPr="00464F3D">
        <w:rPr>
          <w:rFonts w:ascii="Tahoma" w:eastAsia="Times New Roman" w:hAnsi="Tahoma" w:cs="Tahoma"/>
          <w:szCs w:val="20"/>
          <w:lang w:eastAsia="sl-SI"/>
        </w:rPr>
        <w:t xml:space="preserve"> se bodo izvajal</w:t>
      </w:r>
      <w:r>
        <w:rPr>
          <w:rFonts w:ascii="Tahoma" w:eastAsia="Times New Roman" w:hAnsi="Tahoma" w:cs="Tahoma"/>
          <w:szCs w:val="20"/>
          <w:lang w:eastAsia="sl-SI"/>
        </w:rPr>
        <w:t>a</w:t>
      </w:r>
      <w:r w:rsidRPr="00464F3D">
        <w:rPr>
          <w:rFonts w:ascii="Tahoma" w:eastAsia="Times New Roman" w:hAnsi="Tahoma" w:cs="Tahoma"/>
          <w:szCs w:val="20"/>
          <w:lang w:eastAsia="sl-SI"/>
        </w:rPr>
        <w:t xml:space="preserve"> na elektro napravah na lokacijah naročnika, Verovškova ulica 62</w:t>
      </w:r>
      <w:r>
        <w:rPr>
          <w:rFonts w:ascii="Tahoma" w:eastAsia="Times New Roman" w:hAnsi="Tahoma" w:cs="Tahoma"/>
          <w:szCs w:val="20"/>
          <w:lang w:eastAsia="sl-SI"/>
        </w:rPr>
        <w:t>, Verovškova ulica 70</w:t>
      </w:r>
      <w:r w:rsidRPr="00E54880">
        <w:rPr>
          <w:rFonts w:ascii="Tahoma" w:eastAsia="Times New Roman" w:hAnsi="Tahoma" w:cs="Tahoma"/>
          <w:szCs w:val="20"/>
          <w:lang w:eastAsia="sl-SI"/>
        </w:rPr>
        <w:t xml:space="preserve"> </w:t>
      </w:r>
      <w:r w:rsidRPr="00464F3D">
        <w:rPr>
          <w:rFonts w:ascii="Tahoma" w:eastAsia="Times New Roman" w:hAnsi="Tahoma" w:cs="Tahoma"/>
          <w:szCs w:val="20"/>
          <w:lang w:eastAsia="sl-SI"/>
        </w:rPr>
        <w:t>in Toplarniška ulica 19</w:t>
      </w:r>
      <w:r>
        <w:rPr>
          <w:rFonts w:ascii="Tahoma" w:eastAsia="Times New Roman" w:hAnsi="Tahoma" w:cs="Tahoma"/>
          <w:szCs w:val="20"/>
          <w:lang w:eastAsia="sl-SI"/>
        </w:rPr>
        <w:t>,</w:t>
      </w:r>
      <w:r w:rsidRPr="00464F3D">
        <w:rPr>
          <w:rFonts w:ascii="Tahoma" w:eastAsia="Times New Roman" w:hAnsi="Tahoma" w:cs="Tahoma"/>
          <w:szCs w:val="20"/>
          <w:lang w:eastAsia="sl-SI"/>
        </w:rPr>
        <w:t xml:space="preserve"> </w:t>
      </w:r>
      <w:r>
        <w:rPr>
          <w:rFonts w:ascii="Tahoma" w:eastAsia="Times New Roman" w:hAnsi="Tahoma" w:cs="Tahoma"/>
          <w:szCs w:val="20"/>
          <w:lang w:eastAsia="sl-SI"/>
        </w:rPr>
        <w:t xml:space="preserve">vse </w:t>
      </w:r>
      <w:r w:rsidRPr="00464F3D">
        <w:rPr>
          <w:rFonts w:ascii="Tahoma" w:eastAsia="Times New Roman" w:hAnsi="Tahoma" w:cs="Tahoma"/>
          <w:szCs w:val="20"/>
          <w:lang w:eastAsia="sl-SI"/>
        </w:rPr>
        <w:t>v Ljubljani. Okvirni terminski plan izvedbe meritev za vse elektro naprave na lokacij</w:t>
      </w:r>
      <w:r>
        <w:rPr>
          <w:rFonts w:ascii="Tahoma" w:eastAsia="Times New Roman" w:hAnsi="Tahoma" w:cs="Tahoma"/>
          <w:szCs w:val="20"/>
          <w:lang w:eastAsia="sl-SI"/>
        </w:rPr>
        <w:t>ah</w:t>
      </w:r>
      <w:r w:rsidRPr="00464F3D">
        <w:rPr>
          <w:rFonts w:ascii="Tahoma" w:eastAsia="Times New Roman" w:hAnsi="Tahoma" w:cs="Tahoma"/>
          <w:szCs w:val="20"/>
          <w:lang w:eastAsia="sl-SI"/>
        </w:rPr>
        <w:t xml:space="preserve"> naročnika določi</w:t>
      </w:r>
      <w:r w:rsidR="0022495C">
        <w:rPr>
          <w:rFonts w:ascii="Tahoma" w:eastAsia="Times New Roman" w:hAnsi="Tahoma" w:cs="Tahoma"/>
          <w:szCs w:val="20"/>
          <w:lang w:eastAsia="sl-SI"/>
        </w:rPr>
        <w:t>ta</w:t>
      </w:r>
      <w:r w:rsidR="00731939">
        <w:rPr>
          <w:rFonts w:ascii="Tahoma" w:eastAsia="Times New Roman" w:hAnsi="Tahoma" w:cs="Tahoma"/>
          <w:szCs w:val="20"/>
          <w:lang w:eastAsia="sl-SI"/>
        </w:rPr>
        <w:t xml:space="preserve"> naročnik in</w:t>
      </w:r>
      <w:r w:rsidR="003841F6">
        <w:rPr>
          <w:rFonts w:ascii="Tahoma" w:eastAsia="Times New Roman" w:hAnsi="Tahoma" w:cs="Tahoma"/>
          <w:szCs w:val="20"/>
          <w:lang w:eastAsia="sl-SI"/>
        </w:rPr>
        <w:t xml:space="preserve"> izbrani </w:t>
      </w:r>
      <w:r w:rsidR="00731939">
        <w:rPr>
          <w:rFonts w:ascii="Tahoma" w:eastAsia="Times New Roman" w:hAnsi="Tahoma" w:cs="Tahoma"/>
          <w:szCs w:val="20"/>
          <w:lang w:eastAsia="sl-SI"/>
        </w:rPr>
        <w:t>ponudnik</w:t>
      </w:r>
      <w:r w:rsidRPr="00464F3D">
        <w:rPr>
          <w:rFonts w:ascii="Tahoma" w:eastAsia="Times New Roman" w:hAnsi="Tahoma" w:cs="Tahoma"/>
          <w:szCs w:val="20"/>
          <w:lang w:eastAsia="sl-SI"/>
        </w:rPr>
        <w:t xml:space="preserve"> glede na stanje pripravljenosti naprav v letu 20</w:t>
      </w:r>
      <w:r>
        <w:rPr>
          <w:rFonts w:ascii="Tahoma" w:eastAsia="Times New Roman" w:hAnsi="Tahoma" w:cs="Tahoma"/>
          <w:szCs w:val="20"/>
          <w:lang w:eastAsia="sl-SI"/>
        </w:rPr>
        <w:t>2</w:t>
      </w:r>
      <w:r w:rsidR="003A2317">
        <w:rPr>
          <w:rFonts w:ascii="Tahoma" w:eastAsia="Times New Roman" w:hAnsi="Tahoma" w:cs="Tahoma"/>
          <w:szCs w:val="20"/>
          <w:lang w:eastAsia="sl-SI"/>
        </w:rPr>
        <w:t>6</w:t>
      </w:r>
      <w:r w:rsidRPr="00464F3D">
        <w:rPr>
          <w:rFonts w:ascii="Tahoma" w:eastAsia="Times New Roman" w:hAnsi="Tahoma" w:cs="Tahoma"/>
          <w:szCs w:val="20"/>
          <w:lang w:eastAsia="sl-SI"/>
        </w:rPr>
        <w:t xml:space="preserve">, </w:t>
      </w:r>
      <w:r w:rsidRPr="00464F3D">
        <w:rPr>
          <w:rFonts w:ascii="Tahoma" w:eastAsia="Times New Roman" w:hAnsi="Tahoma" w:cs="Tahoma"/>
          <w:lang w:eastAsia="sl-SI"/>
        </w:rPr>
        <w:t>pri čemer</w:t>
      </w:r>
      <w:r>
        <w:rPr>
          <w:rFonts w:ascii="Tahoma" w:eastAsia="Times New Roman" w:hAnsi="Tahoma" w:cs="Tahoma"/>
          <w:lang w:eastAsia="sl-SI"/>
        </w:rPr>
        <w:t xml:space="preserve"> </w:t>
      </w:r>
      <w:r w:rsidRPr="00464F3D">
        <w:rPr>
          <w:rFonts w:ascii="Tahoma" w:eastAsia="Times New Roman" w:hAnsi="Tahoma" w:cs="Tahoma"/>
          <w:lang w:eastAsia="sl-SI"/>
        </w:rPr>
        <w:t xml:space="preserve">je rok za izvedbo vseh storitev </w:t>
      </w:r>
      <w:r w:rsidR="008A00F1">
        <w:rPr>
          <w:rFonts w:ascii="Tahoma" w:eastAsia="Times New Roman" w:hAnsi="Tahoma" w:cs="Tahoma"/>
          <w:lang w:eastAsia="sl-SI"/>
        </w:rPr>
        <w:t>(vključno s predajo poročila) 3</w:t>
      </w:r>
      <w:r w:rsidRPr="00464F3D">
        <w:rPr>
          <w:rFonts w:ascii="Tahoma" w:eastAsia="Times New Roman" w:hAnsi="Tahoma" w:cs="Tahoma"/>
          <w:lang w:eastAsia="sl-SI"/>
        </w:rPr>
        <w:t>1. 12. 20</w:t>
      </w:r>
      <w:r>
        <w:rPr>
          <w:rFonts w:ascii="Tahoma" w:eastAsia="Times New Roman" w:hAnsi="Tahoma" w:cs="Tahoma"/>
          <w:lang w:eastAsia="sl-SI"/>
        </w:rPr>
        <w:t>2</w:t>
      </w:r>
      <w:r w:rsidR="003A2317">
        <w:rPr>
          <w:rFonts w:ascii="Tahoma" w:eastAsia="Times New Roman" w:hAnsi="Tahoma" w:cs="Tahoma"/>
          <w:lang w:eastAsia="sl-SI"/>
        </w:rPr>
        <w:t>6</w:t>
      </w:r>
      <w:r w:rsidRPr="00464F3D">
        <w:rPr>
          <w:rFonts w:ascii="Tahoma" w:eastAsia="Times New Roman" w:hAnsi="Tahoma" w:cs="Tahoma"/>
          <w:lang w:eastAsia="sl-SI"/>
        </w:rPr>
        <w:t>.</w:t>
      </w:r>
    </w:p>
    <w:p w14:paraId="3E520406" w14:textId="77777777" w:rsidR="00235FBC" w:rsidRPr="00464F3D" w:rsidRDefault="00235FBC" w:rsidP="00C312BA">
      <w:pPr>
        <w:keepNext/>
        <w:keepLines/>
        <w:spacing w:after="0" w:line="240" w:lineRule="auto"/>
        <w:rPr>
          <w:rFonts w:ascii="Tahoma" w:eastAsia="Times New Roman" w:hAnsi="Tahoma" w:cs="Tahoma"/>
          <w:b/>
          <w:lang w:eastAsia="sl-SI"/>
        </w:rPr>
      </w:pPr>
    </w:p>
    <w:p w14:paraId="6B71227C" w14:textId="25AA039B" w:rsidR="00235FBC" w:rsidRPr="00464F3D" w:rsidRDefault="00235FBC" w:rsidP="00C312B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sidRPr="00CA186A">
        <w:rPr>
          <w:rFonts w:ascii="Tahoma" w:eastAsia="Times New Roman" w:hAnsi="Tahoma" w:cs="Tahoma"/>
          <w:lang w:eastAsia="sl-SI"/>
        </w:rPr>
        <w:t>izbranemu ponudniku naročil posamezne storitve</w:t>
      </w:r>
      <w:r w:rsidRPr="00464F3D">
        <w:rPr>
          <w:rFonts w:ascii="Tahoma" w:eastAsia="Times New Roman" w:hAnsi="Tahoma" w:cs="Tahoma"/>
          <w:lang w:eastAsia="sl-SI"/>
        </w:rPr>
        <w:t xml:space="preserve"> tri (3) delovne dni pred začetkom izvajanja</w:t>
      </w:r>
      <w:r w:rsidR="00731939">
        <w:rPr>
          <w:rFonts w:ascii="Tahoma" w:eastAsia="Times New Roman" w:hAnsi="Tahoma" w:cs="Tahoma"/>
          <w:lang w:eastAsia="sl-SI"/>
        </w:rPr>
        <w:t xml:space="preserve"> storitev</w:t>
      </w:r>
      <w:r w:rsidRPr="00464F3D">
        <w:rPr>
          <w:rFonts w:ascii="Tahoma" w:eastAsia="Times New Roman" w:hAnsi="Tahoma" w:cs="Tahoma"/>
          <w:lang w:eastAsia="sl-SI"/>
        </w:rPr>
        <w:t>, iz</w:t>
      </w:r>
      <w:r w:rsidR="003841F6">
        <w:rPr>
          <w:rFonts w:ascii="Tahoma" w:eastAsia="Times New Roman" w:hAnsi="Tahoma" w:cs="Tahoma"/>
          <w:lang w:eastAsia="sl-SI"/>
        </w:rPr>
        <w:t xml:space="preserve">brani ponudnik pa bo </w:t>
      </w:r>
      <w:r w:rsidRPr="00464F3D">
        <w:rPr>
          <w:rFonts w:ascii="Tahoma" w:eastAsia="Times New Roman" w:hAnsi="Tahoma" w:cs="Tahoma"/>
          <w:lang w:eastAsia="sl-SI"/>
        </w:rPr>
        <w:t>mora</w:t>
      </w:r>
      <w:r w:rsidR="003841F6">
        <w:rPr>
          <w:rFonts w:ascii="Tahoma" w:eastAsia="Times New Roman" w:hAnsi="Tahoma" w:cs="Tahoma"/>
          <w:lang w:eastAsia="sl-SI"/>
        </w:rPr>
        <w:t>l</w:t>
      </w:r>
      <w:r w:rsidRPr="00464F3D">
        <w:rPr>
          <w:rFonts w:ascii="Tahoma" w:eastAsia="Times New Roman" w:hAnsi="Tahoma" w:cs="Tahoma"/>
          <w:lang w:eastAsia="sl-SI"/>
        </w:rPr>
        <w:t xml:space="preserve"> </w:t>
      </w:r>
      <w:r w:rsidR="00731939">
        <w:rPr>
          <w:rFonts w:ascii="Tahoma" w:eastAsia="Times New Roman" w:hAnsi="Tahoma" w:cs="Tahoma"/>
          <w:lang w:eastAsia="sl-SI"/>
        </w:rPr>
        <w:t>storitve</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teje se, da je izbrani ponudnik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6E44D3BF" w14:textId="77777777" w:rsidR="00235FBC" w:rsidRPr="00464F3D" w:rsidRDefault="00235FBC" w:rsidP="00C312BA">
      <w:pPr>
        <w:keepNext/>
        <w:keepLines/>
        <w:spacing w:after="0" w:line="240" w:lineRule="auto"/>
        <w:jc w:val="both"/>
        <w:rPr>
          <w:rFonts w:ascii="Tahoma" w:eastAsia="Times New Roman" w:hAnsi="Tahoma" w:cs="Tahoma"/>
          <w:lang w:eastAsia="sl-SI"/>
        </w:rPr>
      </w:pPr>
    </w:p>
    <w:p w14:paraId="617C4B62" w14:textId="40E28A8B" w:rsidR="00235FBC" w:rsidRPr="0045084C" w:rsidRDefault="00235FBC" w:rsidP="00C312BA">
      <w:pPr>
        <w:keepNext/>
        <w:keepLines/>
        <w:spacing w:after="0" w:line="240" w:lineRule="auto"/>
        <w:jc w:val="both"/>
        <w:rPr>
          <w:rFonts w:ascii="Tahoma" w:eastAsia="Times New Roman" w:hAnsi="Tahoma" w:cs="Tahoma"/>
          <w:kern w:val="16"/>
          <w:lang w:eastAsia="sl-SI"/>
        </w:rPr>
      </w:pPr>
      <w:r w:rsidRPr="00CA186A">
        <w:rPr>
          <w:rFonts w:ascii="Tahoma" w:eastAsia="Times New Roman" w:hAnsi="Tahoma" w:cs="Tahoma"/>
          <w:lang w:eastAsia="sl-SI"/>
        </w:rPr>
        <w:t xml:space="preserve">Izbrani ponudnik bo moral </w:t>
      </w:r>
      <w:r w:rsidRPr="00464F3D">
        <w:rPr>
          <w:rFonts w:ascii="Tahoma" w:eastAsia="Times New Roman" w:hAnsi="Tahoma" w:cs="Tahoma"/>
          <w:kern w:val="16"/>
          <w:lang w:eastAsia="sl-SI"/>
        </w:rPr>
        <w:t>poročilo/strokovno oceno o izveden</w:t>
      </w:r>
      <w:r w:rsidR="00731939">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731939">
        <w:rPr>
          <w:rFonts w:ascii="Tahoma" w:eastAsia="Times New Roman" w:hAnsi="Tahoma" w:cs="Tahoma"/>
          <w:kern w:val="16"/>
          <w:lang w:eastAsia="sl-SI"/>
        </w:rPr>
        <w:t>ih storitvah</w:t>
      </w:r>
      <w:r w:rsidRPr="00464F3D">
        <w:rPr>
          <w:rFonts w:ascii="Tahoma" w:eastAsia="Times New Roman" w:hAnsi="Tahoma" w:cs="Tahoma"/>
          <w:kern w:val="16"/>
          <w:lang w:eastAsia="sl-SI"/>
        </w:rPr>
        <w:t xml:space="preserve"> predati naročniku v </w:t>
      </w:r>
      <w:r w:rsidR="0030654D">
        <w:rPr>
          <w:rFonts w:ascii="Tahoma" w:eastAsia="Times New Roman" w:hAnsi="Tahoma" w:cs="Tahoma"/>
          <w:kern w:val="16"/>
          <w:lang w:eastAsia="sl-SI"/>
        </w:rPr>
        <w:t>sedmi</w:t>
      </w:r>
      <w:r w:rsidRPr="00464F3D">
        <w:rPr>
          <w:rFonts w:ascii="Tahoma" w:eastAsia="Times New Roman" w:hAnsi="Tahoma" w:cs="Tahoma"/>
          <w:kern w:val="16"/>
          <w:lang w:eastAsia="sl-SI"/>
        </w:rPr>
        <w:t>h (</w:t>
      </w:r>
      <w:r w:rsidR="0030654D">
        <w:rPr>
          <w:rFonts w:ascii="Tahoma" w:eastAsia="Times New Roman" w:hAnsi="Tahoma" w:cs="Tahoma"/>
          <w:kern w:val="16"/>
          <w:lang w:eastAsia="sl-SI"/>
        </w:rPr>
        <w:t>7</w:t>
      </w:r>
      <w:r w:rsidRPr="00464F3D">
        <w:rPr>
          <w:rFonts w:ascii="Tahoma" w:eastAsia="Times New Roman" w:hAnsi="Tahoma" w:cs="Tahoma"/>
          <w:kern w:val="16"/>
          <w:lang w:eastAsia="sl-SI"/>
        </w:rPr>
        <w:t>) koledarskih dneh po izveden</w:t>
      </w:r>
      <w:r w:rsidR="00731939">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731939">
        <w:rPr>
          <w:rFonts w:ascii="Tahoma" w:eastAsia="Times New Roman" w:hAnsi="Tahoma" w:cs="Tahoma"/>
          <w:kern w:val="16"/>
          <w:lang w:eastAsia="sl-SI"/>
        </w:rPr>
        <w:t>ih</w:t>
      </w:r>
      <w:r>
        <w:rPr>
          <w:rFonts w:ascii="Tahoma" w:eastAsia="Times New Roman" w:hAnsi="Tahoma" w:cs="Tahoma"/>
          <w:kern w:val="16"/>
          <w:lang w:eastAsia="sl-SI"/>
        </w:rPr>
        <w:t xml:space="preserve"> </w:t>
      </w:r>
      <w:r w:rsidR="00731939">
        <w:rPr>
          <w:rFonts w:ascii="Tahoma" w:eastAsia="Times New Roman" w:hAnsi="Tahoma" w:cs="Tahoma"/>
          <w:kern w:val="16"/>
          <w:lang w:eastAsia="sl-SI"/>
        </w:rPr>
        <w:t>storitvah</w:t>
      </w:r>
      <w:r>
        <w:rPr>
          <w:rFonts w:ascii="Tahoma" w:eastAsia="Times New Roman" w:hAnsi="Tahoma" w:cs="Tahoma"/>
          <w:kern w:val="16"/>
          <w:lang w:eastAsia="sl-SI"/>
        </w:rPr>
        <w:t>,</w:t>
      </w:r>
      <w:r w:rsidRPr="00464F3D">
        <w:rPr>
          <w:rFonts w:ascii="Tahoma" w:eastAsia="Times New Roman" w:hAnsi="Tahoma" w:cs="Tahoma"/>
          <w:kern w:val="16"/>
          <w:lang w:eastAsia="sl-SI"/>
        </w:rPr>
        <w:t xml:space="preserve"> in sicer </w:t>
      </w:r>
      <w:r w:rsidR="00475EDE" w:rsidRPr="00475EDE">
        <w:rPr>
          <w:rFonts w:ascii="Tahoma" w:eastAsia="Times New Roman" w:hAnsi="Tahoma" w:cs="Tahoma"/>
          <w:kern w:val="16"/>
          <w:lang w:eastAsia="sl-SI"/>
        </w:rPr>
        <w:t xml:space="preserve">v treh (3) </w:t>
      </w:r>
      <w:r w:rsidR="00DB54DA" w:rsidRPr="00137C8A">
        <w:rPr>
          <w:rFonts w:ascii="Tahoma" w:hAnsi="Tahoma" w:cs="Tahoma"/>
          <w:noProof/>
          <w:szCs w:val="20"/>
          <w:lang w:eastAsia="zh-CN"/>
        </w:rPr>
        <w:t xml:space="preserve">enakovrednih izvodih v natisnjeni obliki </w:t>
      </w:r>
      <w:r w:rsidR="00DB54DA">
        <w:rPr>
          <w:rFonts w:ascii="Tahoma" w:hAnsi="Tahoma" w:cs="Tahoma"/>
          <w:noProof/>
          <w:szCs w:val="20"/>
          <w:lang w:eastAsia="zh-CN"/>
        </w:rPr>
        <w:t xml:space="preserve">ter </w:t>
      </w:r>
      <w:r w:rsidR="00DB54DA" w:rsidRPr="00137C8A">
        <w:rPr>
          <w:rFonts w:ascii="Tahoma" w:hAnsi="Tahoma" w:cs="Tahoma"/>
          <w:noProof/>
          <w:szCs w:val="20"/>
          <w:lang w:eastAsia="zh-CN"/>
        </w:rPr>
        <w:t>posredovan preko elektronskega medija v PDF formatu z možnostjo iskanja</w:t>
      </w:r>
      <w:r w:rsidR="00475EDE" w:rsidRPr="00475EDE">
        <w:rPr>
          <w:rFonts w:ascii="Tahoma" w:eastAsia="Times New Roman" w:hAnsi="Tahoma" w:cs="Tahoma"/>
          <w:kern w:val="16"/>
          <w:lang w:eastAsia="sl-SI"/>
        </w:rPr>
        <w:t>. Posamezne storitve se štejejo za uspešno opravljene po predaji poročila/strokovne ocene in podpisu zapisnika o predaji poročila/strokovne ocene o izvedbi posameznih storitev s strani obeh strank okvirnega sporazuma oziroma njunih predstavnikov</w:t>
      </w:r>
      <w:r w:rsidRPr="005C35E3">
        <w:rPr>
          <w:rFonts w:ascii="Tahoma" w:eastAsia="Times New Roman" w:hAnsi="Tahoma" w:cs="Tahoma"/>
          <w:kern w:val="16"/>
          <w:lang w:eastAsia="sl-SI"/>
        </w:rPr>
        <w:t>.</w:t>
      </w:r>
    </w:p>
    <w:p w14:paraId="7864D852" w14:textId="77777777" w:rsidR="00235FBC" w:rsidRDefault="00235FBC" w:rsidP="00C312BA">
      <w:pPr>
        <w:keepNext/>
        <w:keepLines/>
        <w:suppressAutoHyphens/>
        <w:spacing w:after="0" w:line="240" w:lineRule="auto"/>
        <w:jc w:val="both"/>
        <w:rPr>
          <w:rFonts w:ascii="Tahoma" w:eastAsia="Times New Roman" w:hAnsi="Tahoma" w:cs="Tahoma"/>
          <w:lang w:eastAsia="ar-SA"/>
        </w:rPr>
      </w:pPr>
    </w:p>
    <w:p w14:paraId="4FCFCE11" w14:textId="77777777" w:rsidR="008615C4" w:rsidRPr="00CA186A" w:rsidRDefault="008615C4"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specifikacija</w:t>
      </w:r>
    </w:p>
    <w:p w14:paraId="7221526A" w14:textId="77777777" w:rsidR="008615C4" w:rsidRPr="00CA186A" w:rsidRDefault="008615C4" w:rsidP="00C312BA">
      <w:pPr>
        <w:keepNext/>
        <w:keepLines/>
        <w:spacing w:after="0" w:line="240" w:lineRule="auto"/>
        <w:jc w:val="both"/>
        <w:rPr>
          <w:rFonts w:ascii="Tahoma" w:eastAsia="Times New Roman" w:hAnsi="Tahoma" w:cs="Tahoma"/>
          <w:lang w:eastAsia="sl-SI"/>
        </w:rPr>
      </w:pPr>
    </w:p>
    <w:p w14:paraId="0363B076" w14:textId="77777777" w:rsidR="008615C4" w:rsidRPr="00CA186A" w:rsidRDefault="008615C4"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2754D66" w14:textId="77777777" w:rsidR="008615C4" w:rsidRPr="00CA186A" w:rsidRDefault="008615C4" w:rsidP="00C312BA">
      <w:pPr>
        <w:keepNext/>
        <w:keepLines/>
        <w:spacing w:after="0" w:line="240" w:lineRule="auto"/>
        <w:jc w:val="both"/>
        <w:rPr>
          <w:rFonts w:ascii="Tahoma" w:eastAsia="Times New Roman" w:hAnsi="Tahoma" w:cs="Tahoma"/>
          <w:lang w:eastAsia="sl-SI"/>
        </w:rPr>
      </w:pPr>
    </w:p>
    <w:p w14:paraId="77C66A2F" w14:textId="3B8A7AF3" w:rsidR="008615C4" w:rsidRPr="00CA186A" w:rsidRDefault="008615C4" w:rsidP="00C312BA">
      <w:pPr>
        <w:keepNext/>
        <w:keepLines/>
        <w:spacing w:after="0" w:line="240" w:lineRule="auto"/>
        <w:jc w:val="both"/>
        <w:rPr>
          <w:rFonts w:ascii="Tahoma" w:hAnsi="Tahoma" w:cs="Tahoma"/>
        </w:rPr>
      </w:pPr>
      <w:r w:rsidRPr="00CA186A">
        <w:rPr>
          <w:rFonts w:ascii="Tahoma" w:hAnsi="Tahoma" w:cs="Tahoma"/>
        </w:rPr>
        <w:t>Opis planiranih meritev, preiskav in storitev na elektro energetskih napravah v letu 202</w:t>
      </w:r>
      <w:r w:rsidR="001263FC">
        <w:rPr>
          <w:rFonts w:ascii="Tahoma" w:hAnsi="Tahoma" w:cs="Tahoma"/>
        </w:rPr>
        <w:t>6</w:t>
      </w:r>
      <w:r w:rsidRPr="00CA186A">
        <w:rPr>
          <w:rFonts w:ascii="Tahoma" w:hAnsi="Tahoma" w:cs="Tahoma"/>
        </w:rPr>
        <w:t>:</w:t>
      </w:r>
    </w:p>
    <w:p w14:paraId="088E08A6" w14:textId="62235E67" w:rsidR="008615C4" w:rsidRDefault="008615C4" w:rsidP="00C312BA">
      <w:pPr>
        <w:keepNext/>
        <w:keepLines/>
        <w:spacing w:after="0" w:line="240" w:lineRule="auto"/>
        <w:jc w:val="both"/>
        <w:rPr>
          <w:rFonts w:ascii="Tahoma" w:hAnsi="Tahoma" w:cs="Tahoma"/>
        </w:rPr>
      </w:pPr>
      <w:r w:rsidRPr="00CA186A">
        <w:rPr>
          <w:rFonts w:ascii="Tahoma" w:hAnsi="Tahoma" w:cs="Tahoma"/>
        </w:rPr>
        <w:t xml:space="preserve">Specifikacija </w:t>
      </w:r>
      <w:r w:rsidR="00C36CF1" w:rsidRPr="00CA186A">
        <w:rPr>
          <w:rFonts w:ascii="Tahoma" w:hAnsi="Tahoma" w:cs="Tahoma"/>
        </w:rPr>
        <w:t xml:space="preserve">storitev </w:t>
      </w:r>
      <w:r w:rsidRPr="00CA186A">
        <w:rPr>
          <w:rFonts w:ascii="Tahoma" w:hAnsi="Tahoma" w:cs="Tahoma"/>
        </w:rPr>
        <w:t>po posameznih napravah na lokacijah Verovškova ulica 62 in Verovškova</w:t>
      </w:r>
      <w:r w:rsidRPr="00EA5D2D">
        <w:rPr>
          <w:rFonts w:ascii="Tahoma" w:hAnsi="Tahoma" w:cs="Tahoma"/>
        </w:rPr>
        <w:t xml:space="preserve"> ulica 70, Ljubljana:</w:t>
      </w:r>
    </w:p>
    <w:p w14:paraId="01E97182" w14:textId="77777777" w:rsidR="00AA2E14" w:rsidRDefault="00AA2E14" w:rsidP="00C312BA">
      <w:pPr>
        <w:keepNext/>
        <w:keepLines/>
        <w:spacing w:after="0" w:line="240" w:lineRule="auto"/>
        <w:jc w:val="both"/>
        <w:rPr>
          <w:rFonts w:ascii="Tahoma" w:hAnsi="Tahoma" w:cs="Tahoma"/>
        </w:rPr>
      </w:pPr>
    </w:p>
    <w:tbl>
      <w:tblPr>
        <w:tblStyle w:val="Tabelamrea"/>
        <w:tblW w:w="9344" w:type="dxa"/>
        <w:tblLook w:val="04A0" w:firstRow="1" w:lastRow="0" w:firstColumn="1" w:lastColumn="0" w:noHBand="0" w:noVBand="1"/>
      </w:tblPr>
      <w:tblGrid>
        <w:gridCol w:w="710"/>
        <w:gridCol w:w="8634"/>
      </w:tblGrid>
      <w:tr w:rsidR="004621E2" w:rsidRPr="004621E2" w14:paraId="3C47D830" w14:textId="77777777" w:rsidTr="00E24D75">
        <w:trPr>
          <w:trHeight w:val="491"/>
        </w:trPr>
        <w:tc>
          <w:tcPr>
            <w:tcW w:w="710" w:type="dxa"/>
            <w:shd w:val="clear" w:color="auto" w:fill="D9D9D9" w:themeFill="background1" w:themeFillShade="D9"/>
            <w:noWrap/>
            <w:hideMark/>
          </w:tcPr>
          <w:p w14:paraId="0CB6C39D" w14:textId="4092E69B" w:rsidR="004621E2" w:rsidRPr="004621E2" w:rsidRDefault="004621E2" w:rsidP="00C312BA">
            <w:pPr>
              <w:keepNext/>
              <w:keepLines/>
              <w:spacing w:after="0" w:line="240" w:lineRule="auto"/>
              <w:jc w:val="center"/>
              <w:rPr>
                <w:rFonts w:ascii="Tahoma" w:hAnsi="Tahoma" w:cs="Tahoma"/>
                <w:b/>
                <w:bCs/>
              </w:rPr>
            </w:pPr>
            <w:r w:rsidRPr="004621E2">
              <w:rPr>
                <w:rFonts w:ascii="Tahoma" w:hAnsi="Tahoma" w:cs="Tahoma"/>
                <w:b/>
                <w:bCs/>
              </w:rPr>
              <w:lastRenderedPageBreak/>
              <w:t>Zap. št.</w:t>
            </w:r>
          </w:p>
        </w:tc>
        <w:tc>
          <w:tcPr>
            <w:tcW w:w="8634" w:type="dxa"/>
            <w:shd w:val="clear" w:color="auto" w:fill="D9D9D9" w:themeFill="background1" w:themeFillShade="D9"/>
            <w:noWrap/>
            <w:hideMark/>
          </w:tcPr>
          <w:p w14:paraId="5A7B03A6" w14:textId="77777777" w:rsidR="004621E2" w:rsidRPr="004621E2" w:rsidRDefault="004621E2" w:rsidP="00C312BA">
            <w:pPr>
              <w:keepNext/>
              <w:keepLines/>
              <w:spacing w:after="0" w:line="240" w:lineRule="auto"/>
              <w:jc w:val="center"/>
              <w:rPr>
                <w:rFonts w:ascii="Tahoma" w:hAnsi="Tahoma" w:cs="Tahoma"/>
                <w:b/>
                <w:bCs/>
              </w:rPr>
            </w:pPr>
            <w:r w:rsidRPr="004621E2">
              <w:rPr>
                <w:rFonts w:ascii="Tahoma" w:hAnsi="Tahoma" w:cs="Tahoma"/>
                <w:b/>
                <w:bCs/>
              </w:rPr>
              <w:t>Opis del</w:t>
            </w:r>
          </w:p>
        </w:tc>
      </w:tr>
      <w:tr w:rsidR="003A2317" w:rsidRPr="003A2317" w14:paraId="32FD49B1" w14:textId="77777777" w:rsidTr="003A2317">
        <w:trPr>
          <w:trHeight w:val="510"/>
        </w:trPr>
        <w:tc>
          <w:tcPr>
            <w:tcW w:w="710" w:type="dxa"/>
            <w:noWrap/>
            <w:hideMark/>
          </w:tcPr>
          <w:p w14:paraId="367CEE7C"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1.</w:t>
            </w:r>
          </w:p>
        </w:tc>
        <w:tc>
          <w:tcPr>
            <w:tcW w:w="8634" w:type="dxa"/>
            <w:noWrap/>
            <w:hideMark/>
          </w:tcPr>
          <w:p w14:paraId="71D5D29A"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Meritev izolacijske upornosti 6 kV elektromotorjev  ter izdelava poročila o posamezni opravljeni meritvi.</w:t>
            </w:r>
          </w:p>
        </w:tc>
      </w:tr>
      <w:tr w:rsidR="003A2317" w:rsidRPr="003A2317" w14:paraId="002B0EC6" w14:textId="77777777" w:rsidTr="003A2317">
        <w:trPr>
          <w:trHeight w:val="255"/>
        </w:trPr>
        <w:tc>
          <w:tcPr>
            <w:tcW w:w="710" w:type="dxa"/>
            <w:noWrap/>
            <w:hideMark/>
          </w:tcPr>
          <w:p w14:paraId="3A00ECEF"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1.1.</w:t>
            </w:r>
          </w:p>
        </w:tc>
        <w:tc>
          <w:tcPr>
            <w:tcW w:w="8634" w:type="dxa"/>
            <w:noWrap/>
            <w:hideMark/>
          </w:tcPr>
          <w:p w14:paraId="508E5A4D"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11, 6 kV; 550 kW</w:t>
            </w:r>
          </w:p>
        </w:tc>
      </w:tr>
      <w:tr w:rsidR="003A2317" w:rsidRPr="003A2317" w14:paraId="0479C3F9" w14:textId="77777777" w:rsidTr="003A2317">
        <w:trPr>
          <w:trHeight w:val="255"/>
        </w:trPr>
        <w:tc>
          <w:tcPr>
            <w:tcW w:w="710" w:type="dxa"/>
            <w:noWrap/>
            <w:hideMark/>
          </w:tcPr>
          <w:p w14:paraId="0EE26A65"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1.2.</w:t>
            </w:r>
          </w:p>
        </w:tc>
        <w:tc>
          <w:tcPr>
            <w:tcW w:w="8634" w:type="dxa"/>
            <w:noWrap/>
            <w:hideMark/>
          </w:tcPr>
          <w:p w14:paraId="1F185B78"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12, 6 kV; 500 kW</w:t>
            </w:r>
          </w:p>
        </w:tc>
      </w:tr>
      <w:tr w:rsidR="003A2317" w:rsidRPr="003A2317" w14:paraId="092D4865" w14:textId="77777777" w:rsidTr="003A2317">
        <w:trPr>
          <w:trHeight w:val="255"/>
        </w:trPr>
        <w:tc>
          <w:tcPr>
            <w:tcW w:w="710" w:type="dxa"/>
            <w:noWrap/>
            <w:hideMark/>
          </w:tcPr>
          <w:p w14:paraId="4E5FE80B"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1.3.</w:t>
            </w:r>
          </w:p>
        </w:tc>
        <w:tc>
          <w:tcPr>
            <w:tcW w:w="8634" w:type="dxa"/>
            <w:noWrap/>
            <w:hideMark/>
          </w:tcPr>
          <w:p w14:paraId="5055DDDD"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13, 6 kV; 500 kW</w:t>
            </w:r>
          </w:p>
        </w:tc>
      </w:tr>
      <w:tr w:rsidR="003A2317" w:rsidRPr="003A2317" w14:paraId="4C3AE4E5" w14:textId="77777777" w:rsidTr="003A2317">
        <w:trPr>
          <w:trHeight w:val="255"/>
        </w:trPr>
        <w:tc>
          <w:tcPr>
            <w:tcW w:w="710" w:type="dxa"/>
            <w:noWrap/>
            <w:hideMark/>
          </w:tcPr>
          <w:p w14:paraId="293F0DC1"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1.4.</w:t>
            </w:r>
          </w:p>
        </w:tc>
        <w:tc>
          <w:tcPr>
            <w:tcW w:w="8634" w:type="dxa"/>
            <w:noWrap/>
            <w:hideMark/>
          </w:tcPr>
          <w:p w14:paraId="72FF6E64"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15, 6 kV; 500 kW</w:t>
            </w:r>
          </w:p>
        </w:tc>
      </w:tr>
      <w:tr w:rsidR="003A2317" w:rsidRPr="003A2317" w14:paraId="3CEB9D3E" w14:textId="77777777" w:rsidTr="003A2317">
        <w:trPr>
          <w:trHeight w:val="255"/>
        </w:trPr>
        <w:tc>
          <w:tcPr>
            <w:tcW w:w="710" w:type="dxa"/>
            <w:noWrap/>
            <w:hideMark/>
          </w:tcPr>
          <w:p w14:paraId="0A6BF4B2"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1.5.</w:t>
            </w:r>
          </w:p>
        </w:tc>
        <w:tc>
          <w:tcPr>
            <w:tcW w:w="8634" w:type="dxa"/>
            <w:noWrap/>
            <w:hideMark/>
          </w:tcPr>
          <w:p w14:paraId="6A96F96C"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21, 6 kV; 630 kW</w:t>
            </w:r>
          </w:p>
        </w:tc>
      </w:tr>
      <w:tr w:rsidR="003A2317" w:rsidRPr="003A2317" w14:paraId="2AF0DE53" w14:textId="77777777" w:rsidTr="003A2317">
        <w:trPr>
          <w:trHeight w:val="255"/>
        </w:trPr>
        <w:tc>
          <w:tcPr>
            <w:tcW w:w="710" w:type="dxa"/>
            <w:noWrap/>
            <w:hideMark/>
          </w:tcPr>
          <w:p w14:paraId="35FC3AC7"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1.6.</w:t>
            </w:r>
          </w:p>
        </w:tc>
        <w:tc>
          <w:tcPr>
            <w:tcW w:w="8634" w:type="dxa"/>
            <w:noWrap/>
            <w:hideMark/>
          </w:tcPr>
          <w:p w14:paraId="2867A34F"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22, 6 kV; 630 kW</w:t>
            </w:r>
          </w:p>
        </w:tc>
      </w:tr>
      <w:tr w:rsidR="003A2317" w:rsidRPr="003A2317" w14:paraId="1AD90882" w14:textId="77777777" w:rsidTr="003A2317">
        <w:trPr>
          <w:trHeight w:val="255"/>
        </w:trPr>
        <w:tc>
          <w:tcPr>
            <w:tcW w:w="710" w:type="dxa"/>
            <w:noWrap/>
            <w:hideMark/>
          </w:tcPr>
          <w:p w14:paraId="758DDAB5"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1.7.</w:t>
            </w:r>
          </w:p>
        </w:tc>
        <w:tc>
          <w:tcPr>
            <w:tcW w:w="8634" w:type="dxa"/>
            <w:noWrap/>
            <w:hideMark/>
          </w:tcPr>
          <w:p w14:paraId="5E0C59AC"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23, 6 kV, 630 kW</w:t>
            </w:r>
          </w:p>
        </w:tc>
      </w:tr>
      <w:tr w:rsidR="003A2317" w:rsidRPr="003A2317" w14:paraId="3FCC1221" w14:textId="77777777" w:rsidTr="003A2317">
        <w:trPr>
          <w:trHeight w:val="255"/>
        </w:trPr>
        <w:tc>
          <w:tcPr>
            <w:tcW w:w="710" w:type="dxa"/>
            <w:noWrap/>
            <w:hideMark/>
          </w:tcPr>
          <w:p w14:paraId="132821B8"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1.8.</w:t>
            </w:r>
          </w:p>
        </w:tc>
        <w:tc>
          <w:tcPr>
            <w:tcW w:w="8634" w:type="dxa"/>
            <w:noWrap/>
            <w:hideMark/>
          </w:tcPr>
          <w:p w14:paraId="05A2560E"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OČ 25, 6 kV; 650 kW</w:t>
            </w:r>
          </w:p>
        </w:tc>
      </w:tr>
      <w:tr w:rsidR="003A2317" w:rsidRPr="003A2317" w14:paraId="3F3594E4" w14:textId="77777777" w:rsidTr="003A2317">
        <w:trPr>
          <w:trHeight w:val="255"/>
        </w:trPr>
        <w:tc>
          <w:tcPr>
            <w:tcW w:w="710" w:type="dxa"/>
            <w:noWrap/>
            <w:hideMark/>
          </w:tcPr>
          <w:p w14:paraId="12E05AED"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1.9.</w:t>
            </w:r>
          </w:p>
        </w:tc>
        <w:tc>
          <w:tcPr>
            <w:tcW w:w="8634" w:type="dxa"/>
            <w:noWrap/>
            <w:hideMark/>
          </w:tcPr>
          <w:p w14:paraId="440CEEE5"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ventilator 1 K5, 6 kV; 250 kW</w:t>
            </w:r>
          </w:p>
        </w:tc>
      </w:tr>
      <w:tr w:rsidR="003A2317" w:rsidRPr="003A2317" w14:paraId="7B54DFE8" w14:textId="77777777" w:rsidTr="003A2317">
        <w:trPr>
          <w:trHeight w:val="255"/>
        </w:trPr>
        <w:tc>
          <w:tcPr>
            <w:tcW w:w="710" w:type="dxa"/>
            <w:noWrap/>
            <w:hideMark/>
          </w:tcPr>
          <w:p w14:paraId="059DD688"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1.10.</w:t>
            </w:r>
          </w:p>
        </w:tc>
        <w:tc>
          <w:tcPr>
            <w:tcW w:w="8634" w:type="dxa"/>
            <w:noWrap/>
            <w:hideMark/>
          </w:tcPr>
          <w:p w14:paraId="133BE1DF"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ventilator 2 K5, 6 kV, 250 kW</w:t>
            </w:r>
          </w:p>
        </w:tc>
      </w:tr>
    </w:tbl>
    <w:p w14:paraId="56FBDF65" w14:textId="77777777" w:rsidR="0012581D" w:rsidRDefault="0012581D">
      <w:r>
        <w:br w:type="page"/>
      </w:r>
    </w:p>
    <w:tbl>
      <w:tblPr>
        <w:tblStyle w:val="Tabelamrea"/>
        <w:tblW w:w="9344" w:type="dxa"/>
        <w:tblLook w:val="04A0" w:firstRow="1" w:lastRow="0" w:firstColumn="1" w:lastColumn="0" w:noHBand="0" w:noVBand="1"/>
      </w:tblPr>
      <w:tblGrid>
        <w:gridCol w:w="710"/>
        <w:gridCol w:w="8634"/>
      </w:tblGrid>
      <w:tr w:rsidR="003A2317" w:rsidRPr="003A2317" w14:paraId="10EF88E2" w14:textId="77777777" w:rsidTr="003A2317">
        <w:trPr>
          <w:trHeight w:val="859"/>
        </w:trPr>
        <w:tc>
          <w:tcPr>
            <w:tcW w:w="710" w:type="dxa"/>
            <w:noWrap/>
            <w:hideMark/>
          </w:tcPr>
          <w:p w14:paraId="021EB475" w14:textId="2E7198B3"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2.</w:t>
            </w:r>
          </w:p>
        </w:tc>
        <w:tc>
          <w:tcPr>
            <w:tcW w:w="8634" w:type="dxa"/>
            <w:noWrap/>
            <w:hideMark/>
          </w:tcPr>
          <w:p w14:paraId="6EFD92A4"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 xml:space="preserve">Meritev izolacijske upornosti in indeksa polarizacije statorskega navitja generatorja diesel agregata NEW AGE STAMFORD, moči 360 kW, 400 V, 649,5 A, </w:t>
            </w:r>
            <w:proofErr w:type="spellStart"/>
            <w:r w:rsidRPr="003A2317">
              <w:rPr>
                <w:rFonts w:ascii="Tahoma" w:hAnsi="Tahoma" w:cs="Tahoma"/>
                <w:b/>
                <w:bCs/>
                <w:sz w:val="20"/>
                <w:szCs w:val="20"/>
                <w:lang w:eastAsia="sl-SI"/>
              </w:rPr>
              <w:t>cosj</w:t>
            </w:r>
            <w:proofErr w:type="spellEnd"/>
            <w:r w:rsidRPr="003A2317">
              <w:rPr>
                <w:rFonts w:ascii="Tahoma" w:hAnsi="Tahoma" w:cs="Tahoma"/>
                <w:b/>
                <w:bCs/>
                <w:sz w:val="20"/>
                <w:szCs w:val="20"/>
                <w:lang w:eastAsia="sl-SI"/>
              </w:rPr>
              <w:t>: 0,8, proizvajalca THYTRONIC v toplarni Šiška Ljubljana ter izdelava poročila o posamezni opravljeni kontroli in preizkusu.</w:t>
            </w:r>
          </w:p>
        </w:tc>
      </w:tr>
      <w:tr w:rsidR="003A2317" w:rsidRPr="003A2317" w14:paraId="5E838E42" w14:textId="77777777" w:rsidTr="003A2317">
        <w:trPr>
          <w:trHeight w:val="292"/>
        </w:trPr>
        <w:tc>
          <w:tcPr>
            <w:tcW w:w="710" w:type="dxa"/>
            <w:noWrap/>
            <w:hideMark/>
          </w:tcPr>
          <w:p w14:paraId="5062EE7D"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3.</w:t>
            </w:r>
          </w:p>
        </w:tc>
        <w:tc>
          <w:tcPr>
            <w:tcW w:w="8634" w:type="dxa"/>
            <w:noWrap/>
            <w:hideMark/>
          </w:tcPr>
          <w:p w14:paraId="7E640793"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Meritev izolacijske upornosti statorskega navitja 0,4 kV elektromotorjev ter izdelava poročila o posamezni opravljeni meritvi.</w:t>
            </w:r>
          </w:p>
        </w:tc>
      </w:tr>
      <w:tr w:rsidR="003A2317" w:rsidRPr="003A2317" w14:paraId="42056EC2" w14:textId="77777777" w:rsidTr="003A2317">
        <w:trPr>
          <w:trHeight w:val="255"/>
        </w:trPr>
        <w:tc>
          <w:tcPr>
            <w:tcW w:w="710" w:type="dxa"/>
            <w:noWrap/>
            <w:hideMark/>
          </w:tcPr>
          <w:p w14:paraId="77F55D8E"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3.1.</w:t>
            </w:r>
          </w:p>
        </w:tc>
        <w:tc>
          <w:tcPr>
            <w:tcW w:w="8634" w:type="dxa"/>
            <w:noWrap/>
            <w:hideMark/>
          </w:tcPr>
          <w:p w14:paraId="1B12F9CA"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ventilatorja VK1; 200 kW</w:t>
            </w:r>
          </w:p>
        </w:tc>
      </w:tr>
      <w:tr w:rsidR="003A2317" w:rsidRPr="003A2317" w14:paraId="62040354" w14:textId="77777777" w:rsidTr="003A2317">
        <w:trPr>
          <w:trHeight w:val="255"/>
        </w:trPr>
        <w:tc>
          <w:tcPr>
            <w:tcW w:w="710" w:type="dxa"/>
            <w:noWrap/>
            <w:hideMark/>
          </w:tcPr>
          <w:p w14:paraId="6576E10A"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3.2.</w:t>
            </w:r>
          </w:p>
        </w:tc>
        <w:tc>
          <w:tcPr>
            <w:tcW w:w="8634" w:type="dxa"/>
            <w:noWrap/>
            <w:hideMark/>
          </w:tcPr>
          <w:p w14:paraId="1CA4314C"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tople cirkulacije za VK1; 132 kW</w:t>
            </w:r>
          </w:p>
        </w:tc>
      </w:tr>
      <w:tr w:rsidR="003A2317" w:rsidRPr="003A2317" w14:paraId="2FE28496" w14:textId="77777777" w:rsidTr="003A2317">
        <w:trPr>
          <w:trHeight w:val="255"/>
        </w:trPr>
        <w:tc>
          <w:tcPr>
            <w:tcW w:w="710" w:type="dxa"/>
            <w:noWrap/>
            <w:hideMark/>
          </w:tcPr>
          <w:p w14:paraId="4F009BBC"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3.3.</w:t>
            </w:r>
          </w:p>
        </w:tc>
        <w:tc>
          <w:tcPr>
            <w:tcW w:w="8634" w:type="dxa"/>
            <w:noWrap/>
            <w:hideMark/>
          </w:tcPr>
          <w:p w14:paraId="65635C8D"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ventilatorja VK2; 200 kW</w:t>
            </w:r>
          </w:p>
        </w:tc>
      </w:tr>
      <w:tr w:rsidR="003A2317" w:rsidRPr="003A2317" w14:paraId="6BC12ECD" w14:textId="77777777" w:rsidTr="003A2317">
        <w:trPr>
          <w:trHeight w:val="255"/>
        </w:trPr>
        <w:tc>
          <w:tcPr>
            <w:tcW w:w="710" w:type="dxa"/>
            <w:noWrap/>
            <w:hideMark/>
          </w:tcPr>
          <w:p w14:paraId="20052F88"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3.4.</w:t>
            </w:r>
          </w:p>
        </w:tc>
        <w:tc>
          <w:tcPr>
            <w:tcW w:w="8634" w:type="dxa"/>
            <w:noWrap/>
            <w:hideMark/>
          </w:tcPr>
          <w:p w14:paraId="01FD415D"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tople cirkulacije za VK2; 132 kW</w:t>
            </w:r>
          </w:p>
        </w:tc>
      </w:tr>
      <w:tr w:rsidR="003A2317" w:rsidRPr="003A2317" w14:paraId="095E4E0A" w14:textId="77777777" w:rsidTr="003A2317">
        <w:trPr>
          <w:trHeight w:val="255"/>
        </w:trPr>
        <w:tc>
          <w:tcPr>
            <w:tcW w:w="710" w:type="dxa"/>
            <w:noWrap/>
            <w:hideMark/>
          </w:tcPr>
          <w:p w14:paraId="6D2D5A25"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3.5.</w:t>
            </w:r>
          </w:p>
        </w:tc>
        <w:tc>
          <w:tcPr>
            <w:tcW w:w="8634" w:type="dxa"/>
            <w:noWrap/>
            <w:hideMark/>
          </w:tcPr>
          <w:p w14:paraId="7FE82EF4"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obtočna črpalka I; 132 kW</w:t>
            </w:r>
          </w:p>
        </w:tc>
      </w:tr>
      <w:tr w:rsidR="003A2317" w:rsidRPr="003A2317" w14:paraId="5B49DB2D" w14:textId="77777777" w:rsidTr="003A2317">
        <w:trPr>
          <w:trHeight w:val="255"/>
        </w:trPr>
        <w:tc>
          <w:tcPr>
            <w:tcW w:w="710" w:type="dxa"/>
            <w:noWrap/>
            <w:hideMark/>
          </w:tcPr>
          <w:p w14:paraId="01E491CE"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3.6.</w:t>
            </w:r>
          </w:p>
        </w:tc>
        <w:tc>
          <w:tcPr>
            <w:tcW w:w="8634" w:type="dxa"/>
            <w:noWrap/>
            <w:hideMark/>
          </w:tcPr>
          <w:p w14:paraId="38BA39D8"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obtočna črpalka II; 132 kW</w:t>
            </w:r>
          </w:p>
        </w:tc>
      </w:tr>
      <w:tr w:rsidR="003A2317" w:rsidRPr="003A2317" w14:paraId="4C6EC182" w14:textId="77777777" w:rsidTr="003A2317">
        <w:trPr>
          <w:trHeight w:val="255"/>
        </w:trPr>
        <w:tc>
          <w:tcPr>
            <w:tcW w:w="710" w:type="dxa"/>
            <w:noWrap/>
            <w:hideMark/>
          </w:tcPr>
          <w:p w14:paraId="3B6A37AC"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3.7.</w:t>
            </w:r>
          </w:p>
        </w:tc>
        <w:tc>
          <w:tcPr>
            <w:tcW w:w="8634" w:type="dxa"/>
            <w:noWrap/>
            <w:hideMark/>
          </w:tcPr>
          <w:p w14:paraId="74E691A8"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tople cirkulacije 1 za VK5; 132 kW</w:t>
            </w:r>
          </w:p>
        </w:tc>
      </w:tr>
      <w:tr w:rsidR="003A2317" w:rsidRPr="003A2317" w14:paraId="4C3165C0" w14:textId="77777777" w:rsidTr="003A2317">
        <w:trPr>
          <w:trHeight w:val="255"/>
        </w:trPr>
        <w:tc>
          <w:tcPr>
            <w:tcW w:w="710" w:type="dxa"/>
            <w:noWrap/>
            <w:hideMark/>
          </w:tcPr>
          <w:p w14:paraId="50026C38"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3.8.</w:t>
            </w:r>
          </w:p>
        </w:tc>
        <w:tc>
          <w:tcPr>
            <w:tcW w:w="8634" w:type="dxa"/>
            <w:noWrap/>
            <w:hideMark/>
          </w:tcPr>
          <w:p w14:paraId="07FE91F0" w14:textId="77777777" w:rsidR="003A2317" w:rsidRPr="003A2317" w:rsidRDefault="003A2317" w:rsidP="00C312BA">
            <w:pPr>
              <w:keepNext/>
              <w:keepLines/>
              <w:spacing w:after="0" w:line="240" w:lineRule="auto"/>
              <w:jc w:val="both"/>
              <w:rPr>
                <w:rFonts w:ascii="Tahoma" w:hAnsi="Tahoma" w:cs="Tahoma"/>
                <w:sz w:val="20"/>
                <w:szCs w:val="20"/>
                <w:lang w:eastAsia="sl-SI"/>
              </w:rPr>
            </w:pPr>
            <w:r w:rsidRPr="003A2317">
              <w:rPr>
                <w:rFonts w:ascii="Tahoma" w:hAnsi="Tahoma" w:cs="Tahoma"/>
                <w:sz w:val="20"/>
                <w:szCs w:val="20"/>
                <w:lang w:eastAsia="sl-SI"/>
              </w:rPr>
              <w:t>tople cirkulacije 2 za VK5; 132 kW</w:t>
            </w:r>
          </w:p>
        </w:tc>
      </w:tr>
      <w:tr w:rsidR="003A2317" w:rsidRPr="003A2317" w14:paraId="04C9A80B" w14:textId="77777777" w:rsidTr="003A2317">
        <w:trPr>
          <w:trHeight w:val="655"/>
        </w:trPr>
        <w:tc>
          <w:tcPr>
            <w:tcW w:w="710" w:type="dxa"/>
            <w:noWrap/>
            <w:hideMark/>
          </w:tcPr>
          <w:p w14:paraId="1E194E1E"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5.</w:t>
            </w:r>
          </w:p>
        </w:tc>
        <w:tc>
          <w:tcPr>
            <w:tcW w:w="8634" w:type="dxa"/>
            <w:noWrap/>
            <w:hideMark/>
          </w:tcPr>
          <w:p w14:paraId="4BD6A6CB"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 xml:space="preserve">Meritev izolacijske upornosti in indeksa polarizacije statorskega navitja generatorja diesel agregata SINCRO, moči 110 kVA, 400 V, 152 A, </w:t>
            </w:r>
            <w:proofErr w:type="spellStart"/>
            <w:r w:rsidRPr="003A2317">
              <w:rPr>
                <w:rFonts w:ascii="Tahoma" w:hAnsi="Tahoma" w:cs="Tahoma"/>
                <w:b/>
                <w:bCs/>
                <w:sz w:val="20"/>
                <w:szCs w:val="20"/>
                <w:lang w:eastAsia="sl-SI"/>
              </w:rPr>
              <w:t>cosj</w:t>
            </w:r>
            <w:proofErr w:type="spellEnd"/>
            <w:r w:rsidRPr="003A2317">
              <w:rPr>
                <w:rFonts w:ascii="Tahoma" w:hAnsi="Tahoma" w:cs="Tahoma"/>
                <w:b/>
                <w:bCs/>
                <w:sz w:val="20"/>
                <w:szCs w:val="20"/>
                <w:lang w:eastAsia="sl-SI"/>
              </w:rPr>
              <w:t>: 0,8, v toplarni Šiška Ljubljana ter izdelava poročila o posamezni opravljeni kontroli in preizkusu.</w:t>
            </w:r>
          </w:p>
        </w:tc>
      </w:tr>
      <w:tr w:rsidR="003A2317" w:rsidRPr="003A2317" w14:paraId="1A6DD4E3" w14:textId="77777777" w:rsidTr="003A2317">
        <w:trPr>
          <w:trHeight w:val="70"/>
        </w:trPr>
        <w:tc>
          <w:tcPr>
            <w:tcW w:w="710" w:type="dxa"/>
            <w:noWrap/>
            <w:hideMark/>
          </w:tcPr>
          <w:p w14:paraId="47406FDC"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6.</w:t>
            </w:r>
          </w:p>
        </w:tc>
        <w:tc>
          <w:tcPr>
            <w:tcW w:w="8634" w:type="dxa"/>
            <w:noWrap/>
            <w:hideMark/>
          </w:tcPr>
          <w:p w14:paraId="0E1017CD"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 xml:space="preserve">Meritev izolacijske upornosti in indeksa polarizacije statorskega navitja generatorja diesel agregata SINCRO, moči 150 kVA, 400 V, 217 A, </w:t>
            </w:r>
            <w:proofErr w:type="spellStart"/>
            <w:r w:rsidRPr="003A2317">
              <w:rPr>
                <w:rFonts w:ascii="Tahoma" w:hAnsi="Tahoma" w:cs="Tahoma"/>
                <w:b/>
                <w:bCs/>
                <w:sz w:val="20"/>
                <w:szCs w:val="20"/>
                <w:lang w:eastAsia="sl-SI"/>
              </w:rPr>
              <w:t>cosj</w:t>
            </w:r>
            <w:proofErr w:type="spellEnd"/>
            <w:r w:rsidRPr="003A2317">
              <w:rPr>
                <w:rFonts w:ascii="Tahoma" w:hAnsi="Tahoma" w:cs="Tahoma"/>
                <w:b/>
                <w:bCs/>
                <w:sz w:val="20"/>
                <w:szCs w:val="20"/>
                <w:lang w:eastAsia="sl-SI"/>
              </w:rPr>
              <w:t>: 0,8, v toplarni Šiška Ljubljana ter izdelava poročila o posamezni opravljeni kontroli in preizkusu.</w:t>
            </w:r>
          </w:p>
        </w:tc>
      </w:tr>
      <w:tr w:rsidR="003A2317" w:rsidRPr="003A2317" w14:paraId="617B3C10" w14:textId="77777777" w:rsidTr="003A2317">
        <w:trPr>
          <w:trHeight w:val="321"/>
        </w:trPr>
        <w:tc>
          <w:tcPr>
            <w:tcW w:w="710" w:type="dxa"/>
            <w:noWrap/>
            <w:hideMark/>
          </w:tcPr>
          <w:p w14:paraId="028CD1E6"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8.</w:t>
            </w:r>
          </w:p>
        </w:tc>
        <w:tc>
          <w:tcPr>
            <w:tcW w:w="8634" w:type="dxa"/>
            <w:noWrap/>
            <w:hideMark/>
          </w:tcPr>
          <w:p w14:paraId="6F5D1854"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 xml:space="preserve">Meritev izolacijske upornosti in indeksa polarizacije statorskega navitja generatorja diesel agregata STUBELJ, moči 100 kVA, 400 V, 145 A, </w:t>
            </w:r>
            <w:proofErr w:type="spellStart"/>
            <w:r w:rsidRPr="003A2317">
              <w:rPr>
                <w:rFonts w:ascii="Tahoma" w:hAnsi="Tahoma" w:cs="Tahoma"/>
                <w:b/>
                <w:bCs/>
                <w:sz w:val="20"/>
                <w:szCs w:val="20"/>
                <w:lang w:eastAsia="sl-SI"/>
              </w:rPr>
              <w:t>cosj</w:t>
            </w:r>
            <w:proofErr w:type="spellEnd"/>
            <w:r w:rsidRPr="003A2317">
              <w:rPr>
                <w:rFonts w:ascii="Tahoma" w:hAnsi="Tahoma" w:cs="Tahoma"/>
                <w:b/>
                <w:bCs/>
                <w:sz w:val="20"/>
                <w:szCs w:val="20"/>
                <w:lang w:eastAsia="sl-SI"/>
              </w:rPr>
              <w:t>: 0,8, na lokaciji Verovškova 70 Ljubljana ter izdelava poročila o posamezni opravljeni kontroli in preizkusu.</w:t>
            </w:r>
          </w:p>
        </w:tc>
      </w:tr>
      <w:tr w:rsidR="003A2317" w:rsidRPr="003A2317" w14:paraId="0C3AE908" w14:textId="77777777" w:rsidTr="003A2317">
        <w:trPr>
          <w:trHeight w:val="193"/>
        </w:trPr>
        <w:tc>
          <w:tcPr>
            <w:tcW w:w="710" w:type="dxa"/>
            <w:noWrap/>
            <w:hideMark/>
          </w:tcPr>
          <w:p w14:paraId="4FBC11CC"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9.</w:t>
            </w:r>
          </w:p>
        </w:tc>
        <w:tc>
          <w:tcPr>
            <w:tcW w:w="8634" w:type="dxa"/>
            <w:noWrap/>
            <w:hideMark/>
          </w:tcPr>
          <w:p w14:paraId="7D038CBB"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 xml:space="preserve">Meritev izolacijske upornosti in indeksa polarizacije, kota dielektričnih izgub, tokov </w:t>
            </w:r>
            <w:proofErr w:type="spellStart"/>
            <w:r w:rsidRPr="003A2317">
              <w:rPr>
                <w:rFonts w:ascii="Tahoma" w:hAnsi="Tahoma" w:cs="Tahoma"/>
                <w:b/>
                <w:bCs/>
                <w:sz w:val="20"/>
                <w:szCs w:val="20"/>
                <w:lang w:eastAsia="sl-SI"/>
              </w:rPr>
              <w:t>magnetiziraziranja</w:t>
            </w:r>
            <w:proofErr w:type="spellEnd"/>
            <w:r w:rsidRPr="003A2317">
              <w:rPr>
                <w:rFonts w:ascii="Tahoma" w:hAnsi="Tahoma" w:cs="Tahoma"/>
                <w:b/>
                <w:bCs/>
                <w:sz w:val="20"/>
                <w:szCs w:val="20"/>
                <w:lang w:eastAsia="sl-SI"/>
              </w:rPr>
              <w:t xml:space="preserve"> z nizko izmenično napetostjo, stresane induktivnosti energetskih transformatorjev v toplarni Šiška Ljubljana ter izdelava poročila o posamezni opravljeni meritvi.</w:t>
            </w:r>
          </w:p>
        </w:tc>
      </w:tr>
      <w:tr w:rsidR="003A2317" w:rsidRPr="003A2317" w14:paraId="388B3AD4" w14:textId="77777777" w:rsidTr="003A2317">
        <w:trPr>
          <w:trHeight w:val="255"/>
        </w:trPr>
        <w:tc>
          <w:tcPr>
            <w:tcW w:w="710" w:type="dxa"/>
            <w:noWrap/>
            <w:hideMark/>
          </w:tcPr>
          <w:p w14:paraId="4B0A9E90"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 </w:t>
            </w:r>
          </w:p>
        </w:tc>
        <w:tc>
          <w:tcPr>
            <w:tcW w:w="8634" w:type="dxa"/>
            <w:noWrap/>
            <w:hideMark/>
          </w:tcPr>
          <w:p w14:paraId="7171DF2A"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Suhi transformatorji</w:t>
            </w:r>
          </w:p>
        </w:tc>
      </w:tr>
      <w:tr w:rsidR="003A2317" w:rsidRPr="003A2317" w14:paraId="07A048AD" w14:textId="77777777" w:rsidTr="003A2317">
        <w:trPr>
          <w:trHeight w:val="255"/>
        </w:trPr>
        <w:tc>
          <w:tcPr>
            <w:tcW w:w="710" w:type="dxa"/>
            <w:noWrap/>
            <w:hideMark/>
          </w:tcPr>
          <w:p w14:paraId="505CB87F"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9.1.</w:t>
            </w:r>
          </w:p>
        </w:tc>
        <w:tc>
          <w:tcPr>
            <w:tcW w:w="8634" w:type="dxa"/>
            <w:hideMark/>
          </w:tcPr>
          <w:p w14:paraId="101EC60B" w14:textId="77777777" w:rsidR="003A2317" w:rsidRPr="003A2317" w:rsidRDefault="003A2317" w:rsidP="00C312BA">
            <w:pPr>
              <w:keepNext/>
              <w:keepLines/>
              <w:spacing w:after="0" w:line="240" w:lineRule="auto"/>
              <w:rPr>
                <w:rFonts w:ascii="Tahoma" w:hAnsi="Tahoma" w:cs="Tahoma"/>
                <w:sz w:val="20"/>
                <w:szCs w:val="20"/>
                <w:lang w:eastAsia="sl-SI"/>
              </w:rPr>
            </w:pPr>
            <w:r w:rsidRPr="003A2317">
              <w:rPr>
                <w:rFonts w:ascii="Tahoma" w:hAnsi="Tahoma" w:cs="Tahoma"/>
                <w:sz w:val="20"/>
                <w:szCs w:val="20"/>
                <w:lang w:eastAsia="sl-SI"/>
              </w:rPr>
              <w:t>TR 1 (BBT01), 20/0,4 kV, 2000 kVA</w:t>
            </w:r>
          </w:p>
        </w:tc>
      </w:tr>
      <w:tr w:rsidR="003A2317" w:rsidRPr="003A2317" w14:paraId="7DA52C34" w14:textId="77777777" w:rsidTr="003A2317">
        <w:trPr>
          <w:trHeight w:val="255"/>
        </w:trPr>
        <w:tc>
          <w:tcPr>
            <w:tcW w:w="710" w:type="dxa"/>
            <w:noWrap/>
            <w:hideMark/>
          </w:tcPr>
          <w:p w14:paraId="2B10BC90"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9.2.</w:t>
            </w:r>
          </w:p>
        </w:tc>
        <w:tc>
          <w:tcPr>
            <w:tcW w:w="8634" w:type="dxa"/>
            <w:hideMark/>
          </w:tcPr>
          <w:p w14:paraId="3C1E9E21" w14:textId="77777777" w:rsidR="003A2317" w:rsidRPr="003A2317" w:rsidRDefault="003A2317" w:rsidP="00C312BA">
            <w:pPr>
              <w:keepNext/>
              <w:keepLines/>
              <w:spacing w:after="0" w:line="240" w:lineRule="auto"/>
              <w:rPr>
                <w:rFonts w:ascii="Tahoma" w:hAnsi="Tahoma" w:cs="Tahoma"/>
                <w:sz w:val="20"/>
                <w:szCs w:val="20"/>
                <w:lang w:eastAsia="sl-SI"/>
              </w:rPr>
            </w:pPr>
            <w:r w:rsidRPr="003A2317">
              <w:rPr>
                <w:rFonts w:ascii="Tahoma" w:hAnsi="Tahoma" w:cs="Tahoma"/>
                <w:sz w:val="20"/>
                <w:szCs w:val="20"/>
                <w:lang w:eastAsia="sl-SI"/>
              </w:rPr>
              <w:t>TR 2 (BBT02), 20/0,4 kV, 2000 kVA</w:t>
            </w:r>
          </w:p>
        </w:tc>
      </w:tr>
      <w:tr w:rsidR="003A2317" w:rsidRPr="003A2317" w14:paraId="63B83567" w14:textId="77777777" w:rsidTr="003A2317">
        <w:trPr>
          <w:trHeight w:val="255"/>
        </w:trPr>
        <w:tc>
          <w:tcPr>
            <w:tcW w:w="710" w:type="dxa"/>
            <w:noWrap/>
            <w:hideMark/>
          </w:tcPr>
          <w:p w14:paraId="449DCD63"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9.3.</w:t>
            </w:r>
          </w:p>
        </w:tc>
        <w:tc>
          <w:tcPr>
            <w:tcW w:w="8634" w:type="dxa"/>
            <w:hideMark/>
          </w:tcPr>
          <w:p w14:paraId="74DD2A99" w14:textId="77777777" w:rsidR="003A2317" w:rsidRPr="003A2317" w:rsidRDefault="003A2317" w:rsidP="00C312BA">
            <w:pPr>
              <w:keepNext/>
              <w:keepLines/>
              <w:spacing w:after="0" w:line="240" w:lineRule="auto"/>
              <w:rPr>
                <w:rFonts w:ascii="Tahoma" w:hAnsi="Tahoma" w:cs="Tahoma"/>
                <w:sz w:val="20"/>
                <w:szCs w:val="20"/>
                <w:lang w:eastAsia="sl-SI"/>
              </w:rPr>
            </w:pPr>
            <w:r w:rsidRPr="003A2317">
              <w:rPr>
                <w:rFonts w:ascii="Tahoma" w:hAnsi="Tahoma" w:cs="Tahoma"/>
                <w:sz w:val="20"/>
                <w:szCs w:val="20"/>
                <w:lang w:eastAsia="sl-SI"/>
              </w:rPr>
              <w:t>TR 3 (BBT03), 20/0,4 kV, 2000 kVA</w:t>
            </w:r>
          </w:p>
        </w:tc>
      </w:tr>
      <w:tr w:rsidR="003A2317" w:rsidRPr="003A2317" w14:paraId="50AE8584" w14:textId="77777777" w:rsidTr="003A2317">
        <w:trPr>
          <w:trHeight w:val="255"/>
        </w:trPr>
        <w:tc>
          <w:tcPr>
            <w:tcW w:w="710" w:type="dxa"/>
            <w:noWrap/>
            <w:hideMark/>
          </w:tcPr>
          <w:p w14:paraId="2CE59A25"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9.4.</w:t>
            </w:r>
          </w:p>
        </w:tc>
        <w:tc>
          <w:tcPr>
            <w:tcW w:w="8634" w:type="dxa"/>
            <w:hideMark/>
          </w:tcPr>
          <w:p w14:paraId="7F573C3A" w14:textId="77777777" w:rsidR="003A2317" w:rsidRPr="003A2317" w:rsidRDefault="003A2317" w:rsidP="00C312BA">
            <w:pPr>
              <w:keepNext/>
              <w:keepLines/>
              <w:spacing w:after="0" w:line="240" w:lineRule="auto"/>
              <w:rPr>
                <w:rFonts w:ascii="Tahoma" w:hAnsi="Tahoma" w:cs="Tahoma"/>
                <w:sz w:val="20"/>
                <w:szCs w:val="20"/>
                <w:lang w:eastAsia="sl-SI"/>
              </w:rPr>
            </w:pPr>
            <w:r w:rsidRPr="003A2317">
              <w:rPr>
                <w:rFonts w:ascii="Tahoma" w:hAnsi="Tahoma" w:cs="Tahoma"/>
                <w:sz w:val="20"/>
                <w:szCs w:val="20"/>
                <w:lang w:eastAsia="sl-SI"/>
              </w:rPr>
              <w:t>TR LR (1BBT01), 20/6 kV, 4000 kVA</w:t>
            </w:r>
          </w:p>
        </w:tc>
      </w:tr>
      <w:tr w:rsidR="003A2317" w:rsidRPr="003A2317" w14:paraId="1D373E2A" w14:textId="77777777" w:rsidTr="003A2317">
        <w:trPr>
          <w:trHeight w:val="255"/>
        </w:trPr>
        <w:tc>
          <w:tcPr>
            <w:tcW w:w="710" w:type="dxa"/>
            <w:noWrap/>
            <w:hideMark/>
          </w:tcPr>
          <w:p w14:paraId="5244E9F3"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 </w:t>
            </w:r>
          </w:p>
        </w:tc>
        <w:tc>
          <w:tcPr>
            <w:tcW w:w="8634" w:type="dxa"/>
            <w:hideMark/>
          </w:tcPr>
          <w:p w14:paraId="38CFF6AE" w14:textId="77777777" w:rsidR="003A2317" w:rsidRPr="003A2317" w:rsidRDefault="003A2317" w:rsidP="00C312BA">
            <w:pPr>
              <w:keepNext/>
              <w:keepLines/>
              <w:spacing w:after="0" w:line="240" w:lineRule="auto"/>
              <w:rPr>
                <w:rFonts w:ascii="Tahoma" w:hAnsi="Tahoma" w:cs="Tahoma"/>
                <w:b/>
                <w:bCs/>
                <w:sz w:val="20"/>
                <w:szCs w:val="20"/>
                <w:lang w:eastAsia="sl-SI"/>
              </w:rPr>
            </w:pPr>
            <w:r w:rsidRPr="003A2317">
              <w:rPr>
                <w:rFonts w:ascii="Tahoma" w:hAnsi="Tahoma" w:cs="Tahoma"/>
                <w:b/>
                <w:bCs/>
                <w:sz w:val="20"/>
                <w:szCs w:val="20"/>
                <w:lang w:eastAsia="sl-SI"/>
              </w:rPr>
              <w:t>Oljni transformatorji</w:t>
            </w:r>
          </w:p>
        </w:tc>
      </w:tr>
      <w:tr w:rsidR="003A2317" w:rsidRPr="003A2317" w14:paraId="5B54F80D" w14:textId="77777777" w:rsidTr="003A2317">
        <w:trPr>
          <w:trHeight w:val="255"/>
        </w:trPr>
        <w:tc>
          <w:tcPr>
            <w:tcW w:w="710" w:type="dxa"/>
            <w:noWrap/>
            <w:hideMark/>
          </w:tcPr>
          <w:p w14:paraId="6B5899A3"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9.5.</w:t>
            </w:r>
          </w:p>
        </w:tc>
        <w:tc>
          <w:tcPr>
            <w:tcW w:w="8634" w:type="dxa"/>
            <w:hideMark/>
          </w:tcPr>
          <w:p w14:paraId="410AEDE3" w14:textId="77777777" w:rsidR="003A2317" w:rsidRPr="003A2317" w:rsidRDefault="003A2317" w:rsidP="00C312BA">
            <w:pPr>
              <w:keepNext/>
              <w:keepLines/>
              <w:spacing w:after="0" w:line="240" w:lineRule="auto"/>
              <w:rPr>
                <w:rFonts w:ascii="Tahoma" w:hAnsi="Tahoma" w:cs="Tahoma"/>
                <w:sz w:val="20"/>
                <w:szCs w:val="20"/>
                <w:lang w:eastAsia="sl-SI"/>
              </w:rPr>
            </w:pPr>
            <w:r w:rsidRPr="003A2317">
              <w:rPr>
                <w:rFonts w:ascii="Tahoma" w:hAnsi="Tahoma" w:cs="Tahoma"/>
                <w:sz w:val="20"/>
                <w:szCs w:val="20"/>
                <w:lang w:eastAsia="sl-SI"/>
              </w:rPr>
              <w:t>TR I (BBT04), 20/6 kV, 4000 kVA</w:t>
            </w:r>
          </w:p>
        </w:tc>
      </w:tr>
      <w:tr w:rsidR="003A2317" w:rsidRPr="003A2317" w14:paraId="1E502227" w14:textId="77777777" w:rsidTr="003A2317">
        <w:trPr>
          <w:trHeight w:val="255"/>
        </w:trPr>
        <w:tc>
          <w:tcPr>
            <w:tcW w:w="710" w:type="dxa"/>
            <w:noWrap/>
            <w:hideMark/>
          </w:tcPr>
          <w:p w14:paraId="65BCFBB6"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9.6.</w:t>
            </w:r>
          </w:p>
        </w:tc>
        <w:tc>
          <w:tcPr>
            <w:tcW w:w="8634" w:type="dxa"/>
            <w:hideMark/>
          </w:tcPr>
          <w:p w14:paraId="1E117206" w14:textId="77777777" w:rsidR="003A2317" w:rsidRPr="003A2317" w:rsidRDefault="003A2317" w:rsidP="00C312BA">
            <w:pPr>
              <w:keepNext/>
              <w:keepLines/>
              <w:spacing w:after="0" w:line="240" w:lineRule="auto"/>
              <w:rPr>
                <w:rFonts w:ascii="Tahoma" w:hAnsi="Tahoma" w:cs="Tahoma"/>
                <w:sz w:val="20"/>
                <w:szCs w:val="20"/>
                <w:lang w:eastAsia="sl-SI"/>
              </w:rPr>
            </w:pPr>
            <w:r w:rsidRPr="003A2317">
              <w:rPr>
                <w:rFonts w:ascii="Tahoma" w:hAnsi="Tahoma" w:cs="Tahoma"/>
                <w:sz w:val="20"/>
                <w:szCs w:val="20"/>
                <w:lang w:eastAsia="sl-SI"/>
              </w:rPr>
              <w:t>TR II (BBT05), 20/6 kV, 4000 kVA</w:t>
            </w:r>
          </w:p>
        </w:tc>
      </w:tr>
      <w:tr w:rsidR="003A2317" w:rsidRPr="003A2317" w14:paraId="1264106A" w14:textId="77777777" w:rsidTr="003A2317">
        <w:trPr>
          <w:trHeight w:val="255"/>
        </w:trPr>
        <w:tc>
          <w:tcPr>
            <w:tcW w:w="710" w:type="dxa"/>
            <w:noWrap/>
            <w:hideMark/>
          </w:tcPr>
          <w:p w14:paraId="033B0112" w14:textId="77777777" w:rsidR="003A2317" w:rsidRPr="003A2317" w:rsidRDefault="003A2317" w:rsidP="00C312BA">
            <w:pPr>
              <w:keepNext/>
              <w:keepLines/>
              <w:spacing w:after="0" w:line="240" w:lineRule="auto"/>
              <w:jc w:val="center"/>
              <w:rPr>
                <w:rFonts w:ascii="Tahoma" w:hAnsi="Tahoma" w:cs="Tahoma"/>
                <w:sz w:val="20"/>
                <w:szCs w:val="20"/>
                <w:lang w:eastAsia="sl-SI"/>
              </w:rPr>
            </w:pPr>
            <w:r w:rsidRPr="003A2317">
              <w:rPr>
                <w:rFonts w:ascii="Tahoma" w:hAnsi="Tahoma" w:cs="Tahoma"/>
                <w:sz w:val="20"/>
                <w:szCs w:val="20"/>
                <w:lang w:eastAsia="sl-SI"/>
              </w:rPr>
              <w:t>9.7.</w:t>
            </w:r>
          </w:p>
        </w:tc>
        <w:tc>
          <w:tcPr>
            <w:tcW w:w="8634" w:type="dxa"/>
            <w:hideMark/>
          </w:tcPr>
          <w:p w14:paraId="09A4CD49" w14:textId="77777777" w:rsidR="003A2317" w:rsidRPr="003A2317" w:rsidRDefault="003A2317" w:rsidP="00C312BA">
            <w:pPr>
              <w:keepNext/>
              <w:keepLines/>
              <w:spacing w:after="0" w:line="240" w:lineRule="auto"/>
              <w:rPr>
                <w:rFonts w:ascii="Tahoma" w:hAnsi="Tahoma" w:cs="Tahoma"/>
                <w:sz w:val="20"/>
                <w:szCs w:val="20"/>
                <w:lang w:eastAsia="sl-SI"/>
              </w:rPr>
            </w:pPr>
            <w:r w:rsidRPr="003A2317">
              <w:rPr>
                <w:rFonts w:ascii="Tahoma" w:hAnsi="Tahoma" w:cs="Tahoma"/>
                <w:sz w:val="20"/>
                <w:szCs w:val="20"/>
                <w:lang w:eastAsia="sl-SI"/>
              </w:rPr>
              <w:t>BLOK TR (01BAT01), 10/20 kV, 10500 kVA</w:t>
            </w:r>
          </w:p>
        </w:tc>
      </w:tr>
      <w:tr w:rsidR="003A2317" w:rsidRPr="003A2317" w14:paraId="4989EDB2" w14:textId="77777777" w:rsidTr="003A2317">
        <w:trPr>
          <w:trHeight w:val="667"/>
        </w:trPr>
        <w:tc>
          <w:tcPr>
            <w:tcW w:w="710" w:type="dxa"/>
            <w:noWrap/>
            <w:hideMark/>
          </w:tcPr>
          <w:p w14:paraId="23D66108" w14:textId="77777777" w:rsidR="003A2317" w:rsidRPr="003A2317" w:rsidRDefault="003A2317" w:rsidP="00C312BA">
            <w:pPr>
              <w:keepNext/>
              <w:keepLines/>
              <w:spacing w:after="0" w:line="240" w:lineRule="auto"/>
              <w:jc w:val="center"/>
              <w:rPr>
                <w:rFonts w:ascii="Tahoma" w:hAnsi="Tahoma" w:cs="Tahoma"/>
                <w:b/>
                <w:bCs/>
                <w:sz w:val="20"/>
                <w:szCs w:val="20"/>
                <w:lang w:eastAsia="sl-SI"/>
              </w:rPr>
            </w:pPr>
            <w:r w:rsidRPr="003A2317">
              <w:rPr>
                <w:rFonts w:ascii="Tahoma" w:hAnsi="Tahoma" w:cs="Tahoma"/>
                <w:b/>
                <w:bCs/>
                <w:sz w:val="20"/>
                <w:szCs w:val="20"/>
                <w:lang w:eastAsia="sl-SI"/>
              </w:rPr>
              <w:t>10.</w:t>
            </w:r>
          </w:p>
        </w:tc>
        <w:tc>
          <w:tcPr>
            <w:tcW w:w="8634" w:type="dxa"/>
            <w:noWrap/>
            <w:hideMark/>
          </w:tcPr>
          <w:p w14:paraId="725532C7" w14:textId="77777777" w:rsidR="003A2317" w:rsidRPr="003A2317" w:rsidRDefault="003A2317" w:rsidP="00C312BA">
            <w:pPr>
              <w:keepNext/>
              <w:keepLines/>
              <w:spacing w:after="0" w:line="240" w:lineRule="auto"/>
              <w:jc w:val="both"/>
              <w:rPr>
                <w:rFonts w:ascii="Tahoma" w:hAnsi="Tahoma" w:cs="Tahoma"/>
                <w:b/>
                <w:bCs/>
                <w:sz w:val="20"/>
                <w:szCs w:val="20"/>
                <w:lang w:eastAsia="sl-SI"/>
              </w:rPr>
            </w:pPr>
            <w:r w:rsidRPr="003A2317">
              <w:rPr>
                <w:rFonts w:ascii="Tahoma" w:hAnsi="Tahoma" w:cs="Tahoma"/>
                <w:b/>
                <w:bCs/>
                <w:sz w:val="20"/>
                <w:szCs w:val="20"/>
                <w:lang w:eastAsia="sl-SI"/>
              </w:rPr>
              <w:t xml:space="preserve">Meritev izolacijske upornosti (MΩ) in faktorja polarizacije, faktorja dielektričnih izgub in kapacitivnosti, kapacitivnega toka, nivoja delnih razelektrenj pri generatorju SPTE NIDEC, LSA 56 BMDL 145/4P, 10500 V, 516,9 A, 7520 kVA, cos fi = 0.8, 1500 vrt/min, leto 2022, </w:t>
            </w:r>
            <w:proofErr w:type="spellStart"/>
            <w:r w:rsidRPr="003A2317">
              <w:rPr>
                <w:rFonts w:ascii="Tahoma" w:hAnsi="Tahoma" w:cs="Tahoma"/>
                <w:b/>
                <w:bCs/>
                <w:sz w:val="20"/>
                <w:szCs w:val="20"/>
                <w:lang w:eastAsia="sl-SI"/>
              </w:rPr>
              <w:t>tov.št</w:t>
            </w:r>
            <w:proofErr w:type="spellEnd"/>
            <w:r w:rsidRPr="003A2317">
              <w:rPr>
                <w:rFonts w:ascii="Tahoma" w:hAnsi="Tahoma" w:cs="Tahoma"/>
                <w:b/>
                <w:bCs/>
                <w:sz w:val="20"/>
                <w:szCs w:val="20"/>
                <w:lang w:eastAsia="sl-SI"/>
              </w:rPr>
              <w:t>.: 612978/1</w:t>
            </w:r>
          </w:p>
        </w:tc>
      </w:tr>
    </w:tbl>
    <w:p w14:paraId="7C1CB28D" w14:textId="77777777" w:rsidR="004621E2" w:rsidRDefault="004621E2" w:rsidP="00C312BA">
      <w:pPr>
        <w:keepNext/>
        <w:keepLines/>
        <w:spacing w:after="0" w:line="240" w:lineRule="auto"/>
        <w:jc w:val="both"/>
        <w:rPr>
          <w:rFonts w:ascii="Tahoma" w:eastAsia="Times New Roman" w:hAnsi="Tahoma" w:cs="Tahoma"/>
          <w:b/>
          <w:bCs/>
          <w:lang w:eastAsia="sl-SI"/>
        </w:rPr>
      </w:pPr>
    </w:p>
    <w:p w14:paraId="3F20F329" w14:textId="77777777" w:rsidR="0012581D" w:rsidRDefault="0012581D">
      <w:pPr>
        <w:spacing w:after="0" w:line="240" w:lineRule="auto"/>
        <w:rPr>
          <w:rFonts w:ascii="Tahoma" w:hAnsi="Tahoma" w:cs="Tahoma"/>
        </w:rPr>
      </w:pPr>
      <w:r>
        <w:rPr>
          <w:rFonts w:ascii="Tahoma" w:hAnsi="Tahoma" w:cs="Tahoma"/>
        </w:rPr>
        <w:br w:type="page"/>
      </w:r>
    </w:p>
    <w:p w14:paraId="69A68DEB" w14:textId="17B613C4" w:rsidR="008615C4" w:rsidRDefault="008615C4" w:rsidP="00C312BA">
      <w:pPr>
        <w:keepNext/>
        <w:keepLines/>
        <w:spacing w:after="0" w:line="240" w:lineRule="auto"/>
        <w:jc w:val="both"/>
        <w:rPr>
          <w:rFonts w:ascii="Tahoma" w:hAnsi="Tahoma" w:cs="Tahoma"/>
        </w:rPr>
      </w:pPr>
      <w:r w:rsidRPr="00EA5D2D">
        <w:rPr>
          <w:rFonts w:ascii="Tahoma" w:hAnsi="Tahoma" w:cs="Tahoma"/>
        </w:rPr>
        <w:t xml:space="preserve">Specifikacija </w:t>
      </w:r>
      <w:r w:rsidR="00C36CF1">
        <w:rPr>
          <w:rFonts w:ascii="Tahoma" w:hAnsi="Tahoma" w:cs="Tahoma"/>
        </w:rPr>
        <w:t xml:space="preserve">storitev </w:t>
      </w:r>
      <w:r w:rsidRPr="00EA5D2D">
        <w:rPr>
          <w:rFonts w:ascii="Tahoma" w:hAnsi="Tahoma" w:cs="Tahoma"/>
        </w:rPr>
        <w:t>po posameznih napravah na lokaciji Toplarniška ulica 19, Ljubljana:</w:t>
      </w:r>
    </w:p>
    <w:tbl>
      <w:tblPr>
        <w:tblStyle w:val="Tabelamrea2"/>
        <w:tblW w:w="9634" w:type="dxa"/>
        <w:tblLook w:val="04A0" w:firstRow="1" w:lastRow="0" w:firstColumn="1" w:lastColumn="0" w:noHBand="0" w:noVBand="1"/>
      </w:tblPr>
      <w:tblGrid>
        <w:gridCol w:w="704"/>
        <w:gridCol w:w="8930"/>
      </w:tblGrid>
      <w:tr w:rsidR="00D57A9A" w:rsidRPr="00C312BA" w14:paraId="453C319D" w14:textId="77777777" w:rsidTr="00C312BA">
        <w:trPr>
          <w:trHeight w:val="387"/>
        </w:trPr>
        <w:tc>
          <w:tcPr>
            <w:tcW w:w="704" w:type="dxa"/>
            <w:shd w:val="clear" w:color="auto" w:fill="D9D9D9" w:themeFill="background1" w:themeFillShade="D9"/>
            <w:noWrap/>
            <w:hideMark/>
          </w:tcPr>
          <w:p w14:paraId="28F0C903" w14:textId="77777777" w:rsidR="00D57A9A" w:rsidRPr="00C312BA" w:rsidRDefault="00D57A9A" w:rsidP="00C312BA">
            <w:pPr>
              <w:keepNext/>
              <w:keepLines/>
              <w:spacing w:after="0" w:line="240" w:lineRule="auto"/>
              <w:rPr>
                <w:rFonts w:ascii="Tahoma" w:hAnsi="Tahoma" w:cs="Tahoma"/>
                <w:b/>
                <w:bCs/>
                <w:sz w:val="20"/>
                <w:szCs w:val="20"/>
              </w:rPr>
            </w:pPr>
            <w:r w:rsidRPr="00C312BA">
              <w:rPr>
                <w:rFonts w:ascii="Tahoma" w:hAnsi="Tahoma" w:cs="Tahoma"/>
                <w:b/>
                <w:bCs/>
                <w:sz w:val="20"/>
                <w:szCs w:val="20"/>
              </w:rPr>
              <w:t xml:space="preserve">Zap. št. </w:t>
            </w:r>
          </w:p>
        </w:tc>
        <w:tc>
          <w:tcPr>
            <w:tcW w:w="8930" w:type="dxa"/>
            <w:shd w:val="clear" w:color="auto" w:fill="D9D9D9" w:themeFill="background1" w:themeFillShade="D9"/>
            <w:noWrap/>
            <w:hideMark/>
          </w:tcPr>
          <w:p w14:paraId="385C3A7A" w14:textId="77777777" w:rsidR="00D57A9A" w:rsidRPr="00C312BA" w:rsidRDefault="00D57A9A" w:rsidP="00C312BA">
            <w:pPr>
              <w:keepNext/>
              <w:keepLines/>
              <w:spacing w:after="0" w:line="240" w:lineRule="auto"/>
              <w:rPr>
                <w:rFonts w:ascii="Tahoma" w:hAnsi="Tahoma" w:cs="Tahoma"/>
                <w:b/>
                <w:bCs/>
                <w:sz w:val="20"/>
                <w:szCs w:val="20"/>
              </w:rPr>
            </w:pPr>
            <w:r w:rsidRPr="00C312BA">
              <w:rPr>
                <w:rFonts w:ascii="Tahoma" w:hAnsi="Tahoma" w:cs="Tahoma"/>
                <w:b/>
                <w:bCs/>
                <w:sz w:val="20"/>
                <w:szCs w:val="20"/>
              </w:rPr>
              <w:t>Opis del</w:t>
            </w:r>
          </w:p>
        </w:tc>
      </w:tr>
      <w:tr w:rsidR="00C312BA" w:rsidRPr="00C312BA" w14:paraId="6FFC0697" w14:textId="77777777" w:rsidTr="00C312BA">
        <w:trPr>
          <w:trHeight w:val="530"/>
        </w:trPr>
        <w:tc>
          <w:tcPr>
            <w:tcW w:w="704" w:type="dxa"/>
            <w:noWrap/>
            <w:hideMark/>
          </w:tcPr>
          <w:p w14:paraId="62472192" w14:textId="77777777" w:rsidR="00C312BA" w:rsidRPr="00C312BA" w:rsidRDefault="00C312BA" w:rsidP="00C312BA">
            <w:pPr>
              <w:keepNext/>
              <w:keepLines/>
              <w:spacing w:after="0" w:line="240" w:lineRule="auto"/>
              <w:jc w:val="center"/>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1.</w:t>
            </w:r>
          </w:p>
        </w:tc>
        <w:tc>
          <w:tcPr>
            <w:tcW w:w="8930" w:type="dxa"/>
            <w:hideMark/>
          </w:tcPr>
          <w:p w14:paraId="5DDFDBB1" w14:textId="77777777" w:rsidR="00C312BA" w:rsidRPr="00C312BA" w:rsidRDefault="00C312BA" w:rsidP="00C312BA">
            <w:pPr>
              <w:keepNext/>
              <w:keepLines/>
              <w:spacing w:after="0" w:line="240" w:lineRule="auto"/>
              <w:jc w:val="both"/>
              <w:rPr>
                <w:rFonts w:ascii="Tahoma" w:eastAsia="Times New Roman" w:hAnsi="Tahoma" w:cs="Tahoma"/>
                <w:b/>
                <w:bCs/>
                <w:sz w:val="18"/>
                <w:szCs w:val="18"/>
                <w:lang w:eastAsia="sl-SI"/>
              </w:rPr>
            </w:pPr>
            <w:r w:rsidRPr="00C312BA">
              <w:rPr>
                <w:rFonts w:ascii="Tahoma" w:eastAsia="Times New Roman" w:hAnsi="Tahoma" w:cs="Tahoma"/>
                <w:b/>
                <w:bCs/>
                <w:sz w:val="18"/>
                <w:szCs w:val="18"/>
                <w:lang w:eastAsia="sl-SI"/>
              </w:rPr>
              <w:t>El. meritve (izolacijske upornosti in indeksa polarizacije, kota dielektričnih izgub in kapacitivnosti, tokov magnetenja, stresane induktivnosti) energetskih transformatorjev na lokaciji TE-TOL ter izdelava poročila o posamezni opravljeni meritvi.</w:t>
            </w:r>
          </w:p>
        </w:tc>
      </w:tr>
      <w:tr w:rsidR="00C312BA" w:rsidRPr="00C312BA" w14:paraId="2BE9F6A4" w14:textId="77777777" w:rsidTr="00C312BA">
        <w:trPr>
          <w:trHeight w:val="255"/>
        </w:trPr>
        <w:tc>
          <w:tcPr>
            <w:tcW w:w="704" w:type="dxa"/>
            <w:noWrap/>
            <w:hideMark/>
          </w:tcPr>
          <w:p w14:paraId="3295C146"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w:t>
            </w:r>
          </w:p>
        </w:tc>
        <w:tc>
          <w:tcPr>
            <w:tcW w:w="8930" w:type="dxa"/>
            <w:noWrap/>
            <w:hideMark/>
          </w:tcPr>
          <w:p w14:paraId="36245BFE"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BFT06</w:t>
            </w:r>
          </w:p>
        </w:tc>
      </w:tr>
      <w:tr w:rsidR="00C312BA" w:rsidRPr="00C312BA" w14:paraId="3E6E6A7A" w14:textId="77777777" w:rsidTr="00C312BA">
        <w:trPr>
          <w:trHeight w:val="255"/>
        </w:trPr>
        <w:tc>
          <w:tcPr>
            <w:tcW w:w="704" w:type="dxa"/>
            <w:noWrap/>
            <w:hideMark/>
          </w:tcPr>
          <w:p w14:paraId="49A7C379"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1.2.</w:t>
            </w:r>
          </w:p>
        </w:tc>
        <w:tc>
          <w:tcPr>
            <w:tcW w:w="8930" w:type="dxa"/>
            <w:noWrap/>
            <w:hideMark/>
          </w:tcPr>
          <w:p w14:paraId="4402E740"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BFT09</w:t>
            </w:r>
          </w:p>
        </w:tc>
      </w:tr>
      <w:tr w:rsidR="00C312BA" w:rsidRPr="00C312BA" w14:paraId="3A7826FB" w14:textId="77777777" w:rsidTr="00C312BA">
        <w:trPr>
          <w:trHeight w:val="255"/>
        </w:trPr>
        <w:tc>
          <w:tcPr>
            <w:tcW w:w="704" w:type="dxa"/>
            <w:noWrap/>
            <w:hideMark/>
          </w:tcPr>
          <w:p w14:paraId="2CF79733"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1.3.</w:t>
            </w:r>
          </w:p>
        </w:tc>
        <w:tc>
          <w:tcPr>
            <w:tcW w:w="8930" w:type="dxa"/>
            <w:noWrap/>
            <w:hideMark/>
          </w:tcPr>
          <w:p w14:paraId="317040F1"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BFT10</w:t>
            </w:r>
          </w:p>
        </w:tc>
      </w:tr>
      <w:tr w:rsidR="00C312BA" w:rsidRPr="00C312BA" w14:paraId="6AEFD425" w14:textId="77777777" w:rsidTr="00C312BA">
        <w:trPr>
          <w:trHeight w:val="255"/>
        </w:trPr>
        <w:tc>
          <w:tcPr>
            <w:tcW w:w="704" w:type="dxa"/>
            <w:noWrap/>
            <w:hideMark/>
          </w:tcPr>
          <w:p w14:paraId="2E7C4553"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1.4.</w:t>
            </w:r>
          </w:p>
        </w:tc>
        <w:tc>
          <w:tcPr>
            <w:tcW w:w="8930" w:type="dxa"/>
            <w:noWrap/>
            <w:hideMark/>
          </w:tcPr>
          <w:p w14:paraId="707C4855"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BFT12</w:t>
            </w:r>
          </w:p>
        </w:tc>
      </w:tr>
      <w:tr w:rsidR="00C312BA" w:rsidRPr="00C312BA" w14:paraId="290E98F3" w14:textId="77777777" w:rsidTr="00C312BA">
        <w:trPr>
          <w:trHeight w:val="255"/>
        </w:trPr>
        <w:tc>
          <w:tcPr>
            <w:tcW w:w="704" w:type="dxa"/>
            <w:noWrap/>
            <w:hideMark/>
          </w:tcPr>
          <w:p w14:paraId="0DAA859B"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1.5.</w:t>
            </w:r>
          </w:p>
        </w:tc>
        <w:tc>
          <w:tcPr>
            <w:tcW w:w="8930" w:type="dxa"/>
            <w:noWrap/>
            <w:hideMark/>
          </w:tcPr>
          <w:p w14:paraId="61D45004"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BFT14</w:t>
            </w:r>
          </w:p>
        </w:tc>
      </w:tr>
      <w:tr w:rsidR="00C312BA" w:rsidRPr="00C312BA" w14:paraId="6DFFEEA9" w14:textId="77777777" w:rsidTr="00C312BA">
        <w:trPr>
          <w:trHeight w:val="255"/>
        </w:trPr>
        <w:tc>
          <w:tcPr>
            <w:tcW w:w="704" w:type="dxa"/>
            <w:noWrap/>
            <w:hideMark/>
          </w:tcPr>
          <w:p w14:paraId="300E608B"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1.6.</w:t>
            </w:r>
          </w:p>
        </w:tc>
        <w:tc>
          <w:tcPr>
            <w:tcW w:w="8930" w:type="dxa"/>
            <w:noWrap/>
            <w:hideMark/>
          </w:tcPr>
          <w:p w14:paraId="329A8C2A"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BFT16</w:t>
            </w:r>
          </w:p>
        </w:tc>
      </w:tr>
      <w:tr w:rsidR="00C312BA" w:rsidRPr="00C312BA" w14:paraId="654EB735" w14:textId="77777777" w:rsidTr="00C312BA">
        <w:trPr>
          <w:trHeight w:val="255"/>
        </w:trPr>
        <w:tc>
          <w:tcPr>
            <w:tcW w:w="704" w:type="dxa"/>
            <w:noWrap/>
            <w:hideMark/>
          </w:tcPr>
          <w:p w14:paraId="0E73CD92"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1.7.</w:t>
            </w:r>
          </w:p>
        </w:tc>
        <w:tc>
          <w:tcPr>
            <w:tcW w:w="8930" w:type="dxa"/>
            <w:noWrap/>
            <w:hideMark/>
          </w:tcPr>
          <w:p w14:paraId="0BA21D67"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BFT17</w:t>
            </w:r>
          </w:p>
        </w:tc>
      </w:tr>
      <w:tr w:rsidR="00C312BA" w:rsidRPr="00C312BA" w14:paraId="22C3CDB1" w14:textId="77777777" w:rsidTr="00C312BA">
        <w:trPr>
          <w:trHeight w:val="255"/>
        </w:trPr>
        <w:tc>
          <w:tcPr>
            <w:tcW w:w="704" w:type="dxa"/>
            <w:noWrap/>
            <w:hideMark/>
          </w:tcPr>
          <w:p w14:paraId="17D74E56"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1.8.</w:t>
            </w:r>
          </w:p>
        </w:tc>
        <w:tc>
          <w:tcPr>
            <w:tcW w:w="8930" w:type="dxa"/>
            <w:noWrap/>
            <w:hideMark/>
          </w:tcPr>
          <w:p w14:paraId="39E50A2A"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BFT18</w:t>
            </w:r>
          </w:p>
        </w:tc>
      </w:tr>
      <w:tr w:rsidR="00C312BA" w:rsidRPr="00C312BA" w14:paraId="5F6238EE" w14:textId="77777777" w:rsidTr="00C312BA">
        <w:trPr>
          <w:trHeight w:val="255"/>
        </w:trPr>
        <w:tc>
          <w:tcPr>
            <w:tcW w:w="704" w:type="dxa"/>
            <w:noWrap/>
            <w:hideMark/>
          </w:tcPr>
          <w:p w14:paraId="4CB6D05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1.9.</w:t>
            </w:r>
          </w:p>
        </w:tc>
        <w:tc>
          <w:tcPr>
            <w:tcW w:w="8930" w:type="dxa"/>
            <w:noWrap/>
            <w:hideMark/>
          </w:tcPr>
          <w:p w14:paraId="1C64BAE2"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3BAT13</w:t>
            </w:r>
          </w:p>
        </w:tc>
      </w:tr>
      <w:tr w:rsidR="00C312BA" w:rsidRPr="00C312BA" w14:paraId="4DD4D747" w14:textId="77777777" w:rsidTr="00C312BA">
        <w:trPr>
          <w:trHeight w:val="255"/>
        </w:trPr>
        <w:tc>
          <w:tcPr>
            <w:tcW w:w="704" w:type="dxa"/>
            <w:noWrap/>
            <w:hideMark/>
          </w:tcPr>
          <w:p w14:paraId="562EF194"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1.10.</w:t>
            </w:r>
          </w:p>
        </w:tc>
        <w:tc>
          <w:tcPr>
            <w:tcW w:w="8930" w:type="dxa"/>
            <w:noWrap/>
            <w:hideMark/>
          </w:tcPr>
          <w:p w14:paraId="61F6A2EA"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04BAT10</w:t>
            </w:r>
          </w:p>
        </w:tc>
      </w:tr>
      <w:tr w:rsidR="00C312BA" w:rsidRPr="00C312BA" w14:paraId="2B4EADCC" w14:textId="77777777" w:rsidTr="00C312BA">
        <w:trPr>
          <w:trHeight w:val="255"/>
        </w:trPr>
        <w:tc>
          <w:tcPr>
            <w:tcW w:w="704" w:type="dxa"/>
            <w:noWrap/>
            <w:hideMark/>
          </w:tcPr>
          <w:p w14:paraId="7953AAB0"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1.11.</w:t>
            </w:r>
          </w:p>
        </w:tc>
        <w:tc>
          <w:tcPr>
            <w:tcW w:w="8930" w:type="dxa"/>
            <w:noWrap/>
            <w:hideMark/>
          </w:tcPr>
          <w:p w14:paraId="19C8115C"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04BBT10</w:t>
            </w:r>
          </w:p>
        </w:tc>
      </w:tr>
      <w:tr w:rsidR="00C312BA" w:rsidRPr="00C312BA" w14:paraId="1F8487A3" w14:textId="77777777" w:rsidTr="00C312BA">
        <w:trPr>
          <w:trHeight w:val="255"/>
        </w:trPr>
        <w:tc>
          <w:tcPr>
            <w:tcW w:w="704" w:type="dxa"/>
            <w:noWrap/>
            <w:hideMark/>
          </w:tcPr>
          <w:p w14:paraId="046E2781"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1.12.</w:t>
            </w:r>
          </w:p>
        </w:tc>
        <w:tc>
          <w:tcPr>
            <w:tcW w:w="8930" w:type="dxa"/>
            <w:noWrap/>
            <w:hideMark/>
          </w:tcPr>
          <w:p w14:paraId="10EE42C7"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04BFT10</w:t>
            </w:r>
          </w:p>
        </w:tc>
      </w:tr>
      <w:tr w:rsidR="00C312BA" w:rsidRPr="00C312BA" w14:paraId="5D4187BD" w14:textId="77777777" w:rsidTr="00C312BA">
        <w:trPr>
          <w:trHeight w:val="255"/>
        </w:trPr>
        <w:tc>
          <w:tcPr>
            <w:tcW w:w="704" w:type="dxa"/>
            <w:noWrap/>
            <w:hideMark/>
          </w:tcPr>
          <w:p w14:paraId="3A544CA9"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1.13.</w:t>
            </w:r>
          </w:p>
        </w:tc>
        <w:tc>
          <w:tcPr>
            <w:tcW w:w="8930" w:type="dxa"/>
            <w:noWrap/>
            <w:hideMark/>
          </w:tcPr>
          <w:p w14:paraId="4F0DBE12"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45BHT10</w:t>
            </w:r>
          </w:p>
        </w:tc>
      </w:tr>
      <w:tr w:rsidR="00C312BA" w:rsidRPr="00C312BA" w14:paraId="406F62B4" w14:textId="77777777" w:rsidTr="00C312BA">
        <w:trPr>
          <w:trHeight w:val="255"/>
        </w:trPr>
        <w:tc>
          <w:tcPr>
            <w:tcW w:w="704" w:type="dxa"/>
            <w:noWrap/>
            <w:hideMark/>
          </w:tcPr>
          <w:p w14:paraId="36013746"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1.14.</w:t>
            </w:r>
          </w:p>
        </w:tc>
        <w:tc>
          <w:tcPr>
            <w:tcW w:w="8930" w:type="dxa"/>
            <w:noWrap/>
            <w:hideMark/>
          </w:tcPr>
          <w:p w14:paraId="67B25B8F"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05BAT10</w:t>
            </w:r>
          </w:p>
        </w:tc>
      </w:tr>
      <w:tr w:rsidR="00C312BA" w:rsidRPr="00C312BA" w14:paraId="210B8DCA" w14:textId="77777777" w:rsidTr="00C312BA">
        <w:trPr>
          <w:trHeight w:val="255"/>
        </w:trPr>
        <w:tc>
          <w:tcPr>
            <w:tcW w:w="704" w:type="dxa"/>
            <w:noWrap/>
            <w:hideMark/>
          </w:tcPr>
          <w:p w14:paraId="0C2A607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1.15.</w:t>
            </w:r>
          </w:p>
        </w:tc>
        <w:tc>
          <w:tcPr>
            <w:tcW w:w="8930" w:type="dxa"/>
            <w:noWrap/>
            <w:hideMark/>
          </w:tcPr>
          <w:p w14:paraId="50C49817"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05BBT10</w:t>
            </w:r>
          </w:p>
        </w:tc>
      </w:tr>
      <w:tr w:rsidR="00C312BA" w:rsidRPr="00C312BA" w14:paraId="6E0BFA87" w14:textId="77777777" w:rsidTr="00C312BA">
        <w:trPr>
          <w:trHeight w:val="255"/>
        </w:trPr>
        <w:tc>
          <w:tcPr>
            <w:tcW w:w="704" w:type="dxa"/>
            <w:noWrap/>
            <w:hideMark/>
          </w:tcPr>
          <w:p w14:paraId="534B3348"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1.16.</w:t>
            </w:r>
          </w:p>
        </w:tc>
        <w:tc>
          <w:tcPr>
            <w:tcW w:w="8930" w:type="dxa"/>
            <w:noWrap/>
            <w:hideMark/>
          </w:tcPr>
          <w:p w14:paraId="06FB3424"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05BFT10</w:t>
            </w:r>
          </w:p>
        </w:tc>
      </w:tr>
      <w:tr w:rsidR="00C312BA" w:rsidRPr="00C312BA" w14:paraId="51B884C5" w14:textId="77777777" w:rsidTr="00C312BA">
        <w:trPr>
          <w:trHeight w:val="255"/>
        </w:trPr>
        <w:tc>
          <w:tcPr>
            <w:tcW w:w="704" w:type="dxa"/>
            <w:noWrap/>
            <w:hideMark/>
          </w:tcPr>
          <w:p w14:paraId="5C9708C0"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1.17.</w:t>
            </w:r>
          </w:p>
        </w:tc>
        <w:tc>
          <w:tcPr>
            <w:tcW w:w="8930" w:type="dxa"/>
            <w:noWrap/>
            <w:hideMark/>
          </w:tcPr>
          <w:p w14:paraId="29378365"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45BHT20</w:t>
            </w:r>
          </w:p>
        </w:tc>
      </w:tr>
      <w:tr w:rsidR="00C312BA" w:rsidRPr="00C312BA" w14:paraId="1168A551" w14:textId="77777777" w:rsidTr="00C312BA">
        <w:trPr>
          <w:trHeight w:val="255"/>
        </w:trPr>
        <w:tc>
          <w:tcPr>
            <w:tcW w:w="704" w:type="dxa"/>
            <w:noWrap/>
            <w:hideMark/>
          </w:tcPr>
          <w:p w14:paraId="2ECA538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1.18.</w:t>
            </w:r>
          </w:p>
        </w:tc>
        <w:tc>
          <w:tcPr>
            <w:tcW w:w="8930" w:type="dxa"/>
            <w:noWrap/>
            <w:hideMark/>
          </w:tcPr>
          <w:p w14:paraId="22F44E32"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BHT30</w:t>
            </w:r>
          </w:p>
        </w:tc>
      </w:tr>
      <w:tr w:rsidR="00C312BA" w:rsidRPr="00C312BA" w14:paraId="6D68122C" w14:textId="77777777" w:rsidTr="00C312BA">
        <w:trPr>
          <w:trHeight w:val="255"/>
        </w:trPr>
        <w:tc>
          <w:tcPr>
            <w:tcW w:w="704" w:type="dxa"/>
            <w:noWrap/>
            <w:hideMark/>
          </w:tcPr>
          <w:p w14:paraId="769ABD09"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 </w:t>
            </w:r>
          </w:p>
        </w:tc>
        <w:tc>
          <w:tcPr>
            <w:tcW w:w="8930" w:type="dxa"/>
            <w:noWrap/>
            <w:hideMark/>
          </w:tcPr>
          <w:p w14:paraId="2952ED58" w14:textId="77777777" w:rsidR="00C312BA" w:rsidRPr="00C312BA" w:rsidRDefault="00C312BA" w:rsidP="00C312BA">
            <w:pPr>
              <w:keepNext/>
              <w:keepLines/>
              <w:spacing w:after="0" w:line="240" w:lineRule="auto"/>
              <w:jc w:val="both"/>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Suhi transformatorji.</w:t>
            </w:r>
          </w:p>
        </w:tc>
      </w:tr>
      <w:tr w:rsidR="00C312BA" w:rsidRPr="00C312BA" w14:paraId="5CD714A1" w14:textId="77777777" w:rsidTr="00C312BA">
        <w:trPr>
          <w:trHeight w:val="255"/>
        </w:trPr>
        <w:tc>
          <w:tcPr>
            <w:tcW w:w="704" w:type="dxa"/>
            <w:noWrap/>
            <w:hideMark/>
          </w:tcPr>
          <w:p w14:paraId="4C8E0D95"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1.19.</w:t>
            </w:r>
          </w:p>
        </w:tc>
        <w:tc>
          <w:tcPr>
            <w:tcW w:w="8930" w:type="dxa"/>
            <w:noWrap/>
            <w:hideMark/>
          </w:tcPr>
          <w:p w14:paraId="00ABE0AE"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Vzbujalni transformator generatorja 3 (3MKT01)</w:t>
            </w:r>
          </w:p>
        </w:tc>
      </w:tr>
      <w:tr w:rsidR="00C312BA" w:rsidRPr="00C312BA" w14:paraId="468AC862" w14:textId="77777777" w:rsidTr="00C312BA">
        <w:trPr>
          <w:trHeight w:val="255"/>
        </w:trPr>
        <w:tc>
          <w:tcPr>
            <w:tcW w:w="704" w:type="dxa"/>
            <w:noWrap/>
            <w:hideMark/>
          </w:tcPr>
          <w:p w14:paraId="423F3EC7"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1.20.</w:t>
            </w:r>
          </w:p>
        </w:tc>
        <w:tc>
          <w:tcPr>
            <w:tcW w:w="8930" w:type="dxa"/>
            <w:noWrap/>
            <w:hideMark/>
          </w:tcPr>
          <w:p w14:paraId="0F5838E1"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Rezervni vzbujalni transformator generatorja 3 (3MKT02)</w:t>
            </w:r>
          </w:p>
        </w:tc>
      </w:tr>
      <w:tr w:rsidR="00C312BA" w:rsidRPr="00C312BA" w14:paraId="7D4CA1A9" w14:textId="77777777" w:rsidTr="00C312BA">
        <w:trPr>
          <w:trHeight w:val="255"/>
        </w:trPr>
        <w:tc>
          <w:tcPr>
            <w:tcW w:w="704" w:type="dxa"/>
            <w:noWrap/>
            <w:hideMark/>
          </w:tcPr>
          <w:p w14:paraId="55363DBA"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1.21.</w:t>
            </w:r>
          </w:p>
        </w:tc>
        <w:tc>
          <w:tcPr>
            <w:tcW w:w="8930" w:type="dxa"/>
            <w:noWrap/>
            <w:hideMark/>
          </w:tcPr>
          <w:p w14:paraId="1CEAF884"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Start transformator 04BFT30</w:t>
            </w:r>
          </w:p>
        </w:tc>
      </w:tr>
      <w:tr w:rsidR="00C312BA" w:rsidRPr="00C312BA" w14:paraId="3A27935A" w14:textId="77777777" w:rsidTr="00C312BA">
        <w:trPr>
          <w:trHeight w:val="255"/>
        </w:trPr>
        <w:tc>
          <w:tcPr>
            <w:tcW w:w="704" w:type="dxa"/>
            <w:noWrap/>
            <w:hideMark/>
          </w:tcPr>
          <w:p w14:paraId="7FE2DC0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1.22.</w:t>
            </w:r>
          </w:p>
        </w:tc>
        <w:tc>
          <w:tcPr>
            <w:tcW w:w="8930" w:type="dxa"/>
            <w:noWrap/>
            <w:hideMark/>
          </w:tcPr>
          <w:p w14:paraId="3D211B78"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Start transformator 05BFT30</w:t>
            </w:r>
          </w:p>
        </w:tc>
      </w:tr>
      <w:tr w:rsidR="00C312BA" w:rsidRPr="00C312BA" w14:paraId="3CEFBB8A" w14:textId="77777777" w:rsidTr="00C312BA">
        <w:trPr>
          <w:trHeight w:val="503"/>
        </w:trPr>
        <w:tc>
          <w:tcPr>
            <w:tcW w:w="704" w:type="dxa"/>
            <w:noWrap/>
            <w:hideMark/>
          </w:tcPr>
          <w:p w14:paraId="1B4CA57C" w14:textId="77777777" w:rsidR="00C312BA" w:rsidRPr="00C312BA" w:rsidRDefault="00C312BA" w:rsidP="00C312BA">
            <w:pPr>
              <w:keepNext/>
              <w:keepLines/>
              <w:spacing w:after="0" w:line="240" w:lineRule="auto"/>
              <w:jc w:val="center"/>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2.</w:t>
            </w:r>
          </w:p>
        </w:tc>
        <w:tc>
          <w:tcPr>
            <w:tcW w:w="8930" w:type="dxa"/>
            <w:noWrap/>
            <w:hideMark/>
          </w:tcPr>
          <w:p w14:paraId="66754BF4" w14:textId="77777777" w:rsidR="00C312BA" w:rsidRPr="00C312BA" w:rsidRDefault="00C312BA" w:rsidP="00C312BA">
            <w:pPr>
              <w:keepNext/>
              <w:keepLines/>
              <w:spacing w:after="0" w:line="240" w:lineRule="auto"/>
              <w:jc w:val="both"/>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 xml:space="preserve">Meritev izolacijske upornosti in faktorja polarizacije,  faktorja </w:t>
            </w:r>
            <w:proofErr w:type="spellStart"/>
            <w:r w:rsidRPr="00C312BA">
              <w:rPr>
                <w:rFonts w:ascii="Tahoma" w:eastAsia="Times New Roman" w:hAnsi="Tahoma" w:cs="Tahoma"/>
                <w:b/>
                <w:bCs/>
                <w:sz w:val="20"/>
                <w:szCs w:val="20"/>
                <w:lang w:eastAsia="sl-SI"/>
              </w:rPr>
              <w:t>dialektričnih</w:t>
            </w:r>
            <w:proofErr w:type="spellEnd"/>
            <w:r w:rsidRPr="00C312BA">
              <w:rPr>
                <w:rFonts w:ascii="Tahoma" w:eastAsia="Times New Roman" w:hAnsi="Tahoma" w:cs="Tahoma"/>
                <w:b/>
                <w:bCs/>
                <w:sz w:val="20"/>
                <w:szCs w:val="20"/>
                <w:lang w:eastAsia="sl-SI"/>
              </w:rPr>
              <w:t xml:space="preserve"> izgub in kapacitivnosti, kapacitivnega toka, nivoja delnih razelektrenj in impedance navitij pri NN  ter izdelava poročila o posamezni opravljeni meritvi.</w:t>
            </w:r>
          </w:p>
        </w:tc>
      </w:tr>
      <w:tr w:rsidR="00C312BA" w:rsidRPr="00C312BA" w14:paraId="527C23DE" w14:textId="77777777" w:rsidTr="00C312BA">
        <w:trPr>
          <w:trHeight w:val="255"/>
        </w:trPr>
        <w:tc>
          <w:tcPr>
            <w:tcW w:w="704" w:type="dxa"/>
            <w:noWrap/>
            <w:hideMark/>
          </w:tcPr>
          <w:p w14:paraId="53FA6630"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2.1.</w:t>
            </w:r>
          </w:p>
        </w:tc>
        <w:tc>
          <w:tcPr>
            <w:tcW w:w="8930" w:type="dxa"/>
            <w:noWrap/>
            <w:hideMark/>
          </w:tcPr>
          <w:p w14:paraId="482F1D19"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Generator 2MK02</w:t>
            </w:r>
          </w:p>
        </w:tc>
      </w:tr>
      <w:tr w:rsidR="00C312BA" w:rsidRPr="00C312BA" w14:paraId="485E6A8E" w14:textId="77777777" w:rsidTr="00C312BA">
        <w:trPr>
          <w:trHeight w:val="255"/>
        </w:trPr>
        <w:tc>
          <w:tcPr>
            <w:tcW w:w="704" w:type="dxa"/>
            <w:noWrap/>
            <w:hideMark/>
          </w:tcPr>
          <w:p w14:paraId="7F78E90A"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2.2.</w:t>
            </w:r>
          </w:p>
        </w:tc>
        <w:tc>
          <w:tcPr>
            <w:tcW w:w="8930" w:type="dxa"/>
            <w:noWrap/>
            <w:hideMark/>
          </w:tcPr>
          <w:p w14:paraId="5C912C54"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Generator 3MK03</w:t>
            </w:r>
          </w:p>
        </w:tc>
      </w:tr>
      <w:tr w:rsidR="00C312BA" w:rsidRPr="00C312BA" w14:paraId="4885EC83" w14:textId="77777777" w:rsidTr="00C312BA">
        <w:trPr>
          <w:trHeight w:val="255"/>
        </w:trPr>
        <w:tc>
          <w:tcPr>
            <w:tcW w:w="704" w:type="dxa"/>
            <w:noWrap/>
            <w:hideMark/>
          </w:tcPr>
          <w:p w14:paraId="692AB3D5"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2.3.</w:t>
            </w:r>
          </w:p>
        </w:tc>
        <w:tc>
          <w:tcPr>
            <w:tcW w:w="8930" w:type="dxa"/>
            <w:noWrap/>
            <w:hideMark/>
          </w:tcPr>
          <w:p w14:paraId="2641E1F3"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Generator 04MKA10</w:t>
            </w:r>
          </w:p>
        </w:tc>
      </w:tr>
      <w:tr w:rsidR="00C312BA" w:rsidRPr="00C312BA" w14:paraId="3A6A896D" w14:textId="77777777" w:rsidTr="00C312BA">
        <w:trPr>
          <w:trHeight w:val="255"/>
        </w:trPr>
        <w:tc>
          <w:tcPr>
            <w:tcW w:w="704" w:type="dxa"/>
            <w:noWrap/>
            <w:hideMark/>
          </w:tcPr>
          <w:p w14:paraId="54CF3122"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2.4.</w:t>
            </w:r>
          </w:p>
        </w:tc>
        <w:tc>
          <w:tcPr>
            <w:tcW w:w="8930" w:type="dxa"/>
            <w:noWrap/>
            <w:hideMark/>
          </w:tcPr>
          <w:p w14:paraId="2B9CD37F"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Generator 05MKA10</w:t>
            </w:r>
          </w:p>
        </w:tc>
      </w:tr>
      <w:tr w:rsidR="00C312BA" w:rsidRPr="00C312BA" w14:paraId="671D19B3" w14:textId="77777777" w:rsidTr="00C312BA">
        <w:trPr>
          <w:trHeight w:val="255"/>
        </w:trPr>
        <w:tc>
          <w:tcPr>
            <w:tcW w:w="704" w:type="dxa"/>
            <w:noWrap/>
            <w:hideMark/>
          </w:tcPr>
          <w:p w14:paraId="2426EFB8" w14:textId="77777777" w:rsidR="00C312BA" w:rsidRPr="00C312BA" w:rsidRDefault="00C312BA" w:rsidP="00C312BA">
            <w:pPr>
              <w:keepNext/>
              <w:keepLines/>
              <w:spacing w:after="0" w:line="240" w:lineRule="auto"/>
              <w:jc w:val="center"/>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3.</w:t>
            </w:r>
          </w:p>
        </w:tc>
        <w:tc>
          <w:tcPr>
            <w:tcW w:w="8930" w:type="dxa"/>
            <w:noWrap/>
            <w:hideMark/>
          </w:tcPr>
          <w:p w14:paraId="04C72683" w14:textId="77777777" w:rsidR="00C312BA" w:rsidRPr="00C312BA" w:rsidRDefault="00C312BA" w:rsidP="00C312BA">
            <w:pPr>
              <w:keepNext/>
              <w:keepLines/>
              <w:spacing w:after="0" w:line="240" w:lineRule="auto"/>
              <w:jc w:val="both"/>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Izvedba meritev osnih napetosti.</w:t>
            </w:r>
          </w:p>
        </w:tc>
      </w:tr>
      <w:tr w:rsidR="00C312BA" w:rsidRPr="00C312BA" w14:paraId="33E40996" w14:textId="77777777" w:rsidTr="00C312BA">
        <w:trPr>
          <w:trHeight w:val="255"/>
        </w:trPr>
        <w:tc>
          <w:tcPr>
            <w:tcW w:w="704" w:type="dxa"/>
            <w:noWrap/>
            <w:hideMark/>
          </w:tcPr>
          <w:p w14:paraId="626FC503"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3.1.</w:t>
            </w:r>
          </w:p>
        </w:tc>
        <w:tc>
          <w:tcPr>
            <w:tcW w:w="8930" w:type="dxa"/>
            <w:noWrap/>
            <w:hideMark/>
          </w:tcPr>
          <w:p w14:paraId="74E5EDE3"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TA2 (49,4MVA)</w:t>
            </w:r>
          </w:p>
        </w:tc>
      </w:tr>
      <w:tr w:rsidR="00C312BA" w:rsidRPr="00C312BA" w14:paraId="0322DB7E" w14:textId="77777777" w:rsidTr="00C312BA">
        <w:trPr>
          <w:trHeight w:val="255"/>
        </w:trPr>
        <w:tc>
          <w:tcPr>
            <w:tcW w:w="704" w:type="dxa"/>
            <w:noWrap/>
            <w:hideMark/>
          </w:tcPr>
          <w:p w14:paraId="4E509D87"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3.2.</w:t>
            </w:r>
          </w:p>
        </w:tc>
        <w:tc>
          <w:tcPr>
            <w:tcW w:w="8930" w:type="dxa"/>
            <w:noWrap/>
            <w:hideMark/>
          </w:tcPr>
          <w:p w14:paraId="05B81C50"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TA3 (62,5MVA)</w:t>
            </w:r>
          </w:p>
        </w:tc>
      </w:tr>
      <w:tr w:rsidR="00C312BA" w:rsidRPr="00C312BA" w14:paraId="31B90E76" w14:textId="77777777" w:rsidTr="00C312BA">
        <w:trPr>
          <w:trHeight w:val="255"/>
        </w:trPr>
        <w:tc>
          <w:tcPr>
            <w:tcW w:w="704" w:type="dxa"/>
            <w:noWrap/>
            <w:hideMark/>
          </w:tcPr>
          <w:p w14:paraId="6B4B2D9D"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3.3.</w:t>
            </w:r>
          </w:p>
        </w:tc>
        <w:tc>
          <w:tcPr>
            <w:tcW w:w="8930" w:type="dxa"/>
            <w:noWrap/>
            <w:hideMark/>
          </w:tcPr>
          <w:p w14:paraId="3E21CCC2"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GT4 (71,9MVA)</w:t>
            </w:r>
          </w:p>
        </w:tc>
      </w:tr>
      <w:tr w:rsidR="00C312BA" w:rsidRPr="00C312BA" w14:paraId="127E5DD0" w14:textId="77777777" w:rsidTr="00C312BA">
        <w:trPr>
          <w:trHeight w:val="255"/>
        </w:trPr>
        <w:tc>
          <w:tcPr>
            <w:tcW w:w="704" w:type="dxa"/>
            <w:noWrap/>
            <w:hideMark/>
          </w:tcPr>
          <w:p w14:paraId="236C927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3.4.</w:t>
            </w:r>
          </w:p>
        </w:tc>
        <w:tc>
          <w:tcPr>
            <w:tcW w:w="8930" w:type="dxa"/>
            <w:noWrap/>
            <w:hideMark/>
          </w:tcPr>
          <w:p w14:paraId="173CCC82"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GT5 (71,9MVA)</w:t>
            </w:r>
          </w:p>
        </w:tc>
      </w:tr>
      <w:tr w:rsidR="00C312BA" w:rsidRPr="00C312BA" w14:paraId="286134D3" w14:textId="77777777" w:rsidTr="00C312BA">
        <w:trPr>
          <w:trHeight w:val="510"/>
        </w:trPr>
        <w:tc>
          <w:tcPr>
            <w:tcW w:w="704" w:type="dxa"/>
            <w:noWrap/>
            <w:hideMark/>
          </w:tcPr>
          <w:p w14:paraId="14E1AC16" w14:textId="77777777" w:rsidR="00C312BA" w:rsidRPr="00C312BA" w:rsidRDefault="00C312BA" w:rsidP="00C312BA">
            <w:pPr>
              <w:keepNext/>
              <w:keepLines/>
              <w:spacing w:after="0" w:line="240" w:lineRule="auto"/>
              <w:jc w:val="center"/>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4.</w:t>
            </w:r>
          </w:p>
        </w:tc>
        <w:tc>
          <w:tcPr>
            <w:tcW w:w="8930" w:type="dxa"/>
            <w:hideMark/>
          </w:tcPr>
          <w:p w14:paraId="30939253" w14:textId="77777777" w:rsidR="00C312BA" w:rsidRPr="00C312BA" w:rsidRDefault="00C312BA" w:rsidP="00C312BA">
            <w:pPr>
              <w:keepNext/>
              <w:keepLines/>
              <w:spacing w:after="0" w:line="240" w:lineRule="auto"/>
              <w:jc w:val="both"/>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Sodelovanje in nadzor pri primarnih funkcionalnih preizkusih ter izvajanje meritev električnih veličin.</w:t>
            </w:r>
          </w:p>
        </w:tc>
      </w:tr>
      <w:tr w:rsidR="00C312BA" w:rsidRPr="00C312BA" w14:paraId="7009FB35" w14:textId="77777777" w:rsidTr="00C312BA">
        <w:trPr>
          <w:trHeight w:val="255"/>
        </w:trPr>
        <w:tc>
          <w:tcPr>
            <w:tcW w:w="704" w:type="dxa"/>
            <w:noWrap/>
            <w:hideMark/>
          </w:tcPr>
          <w:p w14:paraId="34343EB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4.1.</w:t>
            </w:r>
          </w:p>
        </w:tc>
        <w:tc>
          <w:tcPr>
            <w:tcW w:w="8930" w:type="dxa"/>
            <w:noWrap/>
            <w:hideMark/>
          </w:tcPr>
          <w:p w14:paraId="5357F2C9"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TA2 (49,4MVA)</w:t>
            </w:r>
          </w:p>
        </w:tc>
      </w:tr>
      <w:tr w:rsidR="00C312BA" w:rsidRPr="00C312BA" w14:paraId="3AD33BAB" w14:textId="77777777" w:rsidTr="00C312BA">
        <w:trPr>
          <w:trHeight w:val="255"/>
        </w:trPr>
        <w:tc>
          <w:tcPr>
            <w:tcW w:w="704" w:type="dxa"/>
            <w:noWrap/>
            <w:hideMark/>
          </w:tcPr>
          <w:p w14:paraId="49F71990"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4.2.</w:t>
            </w:r>
          </w:p>
        </w:tc>
        <w:tc>
          <w:tcPr>
            <w:tcW w:w="8930" w:type="dxa"/>
            <w:noWrap/>
            <w:hideMark/>
          </w:tcPr>
          <w:p w14:paraId="279C8627"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TA3 (62,5MVA)</w:t>
            </w:r>
          </w:p>
        </w:tc>
      </w:tr>
      <w:tr w:rsidR="00C312BA" w:rsidRPr="00C312BA" w14:paraId="1961B94D" w14:textId="77777777" w:rsidTr="00C312BA">
        <w:trPr>
          <w:trHeight w:val="255"/>
        </w:trPr>
        <w:tc>
          <w:tcPr>
            <w:tcW w:w="704" w:type="dxa"/>
            <w:noWrap/>
            <w:hideMark/>
          </w:tcPr>
          <w:p w14:paraId="54A4DD1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4.3.</w:t>
            </w:r>
          </w:p>
        </w:tc>
        <w:tc>
          <w:tcPr>
            <w:tcW w:w="8930" w:type="dxa"/>
            <w:noWrap/>
            <w:hideMark/>
          </w:tcPr>
          <w:p w14:paraId="53C3CB79"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GT4 (71,9MVA)</w:t>
            </w:r>
          </w:p>
        </w:tc>
      </w:tr>
      <w:tr w:rsidR="00C312BA" w:rsidRPr="00C312BA" w14:paraId="7332FD87" w14:textId="77777777" w:rsidTr="00C312BA">
        <w:trPr>
          <w:trHeight w:val="255"/>
        </w:trPr>
        <w:tc>
          <w:tcPr>
            <w:tcW w:w="704" w:type="dxa"/>
            <w:noWrap/>
            <w:hideMark/>
          </w:tcPr>
          <w:p w14:paraId="550E785E"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4.4.</w:t>
            </w:r>
          </w:p>
        </w:tc>
        <w:tc>
          <w:tcPr>
            <w:tcW w:w="8930" w:type="dxa"/>
            <w:noWrap/>
            <w:hideMark/>
          </w:tcPr>
          <w:p w14:paraId="272C8D3C"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GT5 (71,9MVA)</w:t>
            </w:r>
          </w:p>
        </w:tc>
      </w:tr>
    </w:tbl>
    <w:p w14:paraId="57833568" w14:textId="77777777" w:rsidR="00C312BA" w:rsidRDefault="00C312BA" w:rsidP="00C312BA">
      <w:pPr>
        <w:keepNext/>
        <w:keepLines/>
      </w:pPr>
      <w:r>
        <w:br w:type="page"/>
      </w:r>
    </w:p>
    <w:tbl>
      <w:tblPr>
        <w:tblStyle w:val="Tabelamrea2"/>
        <w:tblW w:w="9634" w:type="dxa"/>
        <w:tblLook w:val="04A0" w:firstRow="1" w:lastRow="0" w:firstColumn="1" w:lastColumn="0" w:noHBand="0" w:noVBand="1"/>
      </w:tblPr>
      <w:tblGrid>
        <w:gridCol w:w="704"/>
        <w:gridCol w:w="8930"/>
      </w:tblGrid>
      <w:tr w:rsidR="00C312BA" w:rsidRPr="00C312BA" w14:paraId="48C87402" w14:textId="77777777" w:rsidTr="004D19CB">
        <w:trPr>
          <w:trHeight w:val="387"/>
        </w:trPr>
        <w:tc>
          <w:tcPr>
            <w:tcW w:w="704" w:type="dxa"/>
            <w:shd w:val="clear" w:color="auto" w:fill="D9D9D9" w:themeFill="background1" w:themeFillShade="D9"/>
            <w:noWrap/>
            <w:hideMark/>
          </w:tcPr>
          <w:p w14:paraId="5FA4AA40" w14:textId="77777777" w:rsidR="00C312BA" w:rsidRPr="00C312BA" w:rsidRDefault="00C312BA" w:rsidP="00C312BA">
            <w:pPr>
              <w:keepNext/>
              <w:keepLines/>
              <w:spacing w:after="0" w:line="240" w:lineRule="auto"/>
              <w:rPr>
                <w:rFonts w:ascii="Tahoma" w:hAnsi="Tahoma" w:cs="Tahoma"/>
                <w:b/>
                <w:bCs/>
                <w:sz w:val="20"/>
                <w:szCs w:val="20"/>
              </w:rPr>
            </w:pPr>
            <w:r w:rsidRPr="00C312BA">
              <w:rPr>
                <w:rFonts w:ascii="Tahoma" w:hAnsi="Tahoma" w:cs="Tahoma"/>
                <w:b/>
                <w:bCs/>
                <w:sz w:val="20"/>
                <w:szCs w:val="20"/>
              </w:rPr>
              <w:lastRenderedPageBreak/>
              <w:t xml:space="preserve">Zap. št. </w:t>
            </w:r>
          </w:p>
        </w:tc>
        <w:tc>
          <w:tcPr>
            <w:tcW w:w="8930" w:type="dxa"/>
            <w:shd w:val="clear" w:color="auto" w:fill="D9D9D9" w:themeFill="background1" w:themeFillShade="D9"/>
            <w:noWrap/>
            <w:hideMark/>
          </w:tcPr>
          <w:p w14:paraId="4B24406D" w14:textId="77777777" w:rsidR="00C312BA" w:rsidRPr="00C312BA" w:rsidRDefault="00C312BA" w:rsidP="00C312BA">
            <w:pPr>
              <w:keepNext/>
              <w:keepLines/>
              <w:spacing w:after="0" w:line="240" w:lineRule="auto"/>
              <w:rPr>
                <w:rFonts w:ascii="Tahoma" w:hAnsi="Tahoma" w:cs="Tahoma"/>
                <w:b/>
                <w:bCs/>
                <w:sz w:val="20"/>
                <w:szCs w:val="20"/>
              </w:rPr>
            </w:pPr>
            <w:r w:rsidRPr="00C312BA">
              <w:rPr>
                <w:rFonts w:ascii="Tahoma" w:hAnsi="Tahoma" w:cs="Tahoma"/>
                <w:b/>
                <w:bCs/>
                <w:sz w:val="20"/>
                <w:szCs w:val="20"/>
              </w:rPr>
              <w:t>Opis del</w:t>
            </w:r>
          </w:p>
        </w:tc>
      </w:tr>
      <w:tr w:rsidR="00C312BA" w:rsidRPr="00C312BA" w14:paraId="0C83E2F4" w14:textId="77777777" w:rsidTr="00C312BA">
        <w:trPr>
          <w:trHeight w:val="255"/>
        </w:trPr>
        <w:tc>
          <w:tcPr>
            <w:tcW w:w="704" w:type="dxa"/>
            <w:noWrap/>
            <w:hideMark/>
          </w:tcPr>
          <w:p w14:paraId="06350FDE" w14:textId="53B1652C" w:rsidR="00C312BA" w:rsidRPr="00C312BA" w:rsidRDefault="00C312BA" w:rsidP="00C312BA">
            <w:pPr>
              <w:keepNext/>
              <w:keepLines/>
              <w:spacing w:after="0" w:line="240" w:lineRule="auto"/>
              <w:jc w:val="center"/>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5.</w:t>
            </w:r>
          </w:p>
        </w:tc>
        <w:tc>
          <w:tcPr>
            <w:tcW w:w="8930" w:type="dxa"/>
            <w:hideMark/>
          </w:tcPr>
          <w:p w14:paraId="3CAE79D0" w14:textId="77777777" w:rsidR="00C312BA" w:rsidRPr="00C312BA" w:rsidRDefault="00C312BA" w:rsidP="00C312BA">
            <w:pPr>
              <w:keepNext/>
              <w:keepLines/>
              <w:spacing w:after="0" w:line="240" w:lineRule="auto"/>
              <w:jc w:val="both"/>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El. meritve VN kablov EF3.</w:t>
            </w:r>
          </w:p>
        </w:tc>
      </w:tr>
      <w:tr w:rsidR="00C312BA" w:rsidRPr="00C312BA" w14:paraId="5EF88825" w14:textId="77777777" w:rsidTr="00C312BA">
        <w:trPr>
          <w:trHeight w:val="255"/>
        </w:trPr>
        <w:tc>
          <w:tcPr>
            <w:tcW w:w="704" w:type="dxa"/>
            <w:noWrap/>
            <w:hideMark/>
          </w:tcPr>
          <w:p w14:paraId="3AA65B92"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5.1.</w:t>
            </w:r>
          </w:p>
        </w:tc>
        <w:tc>
          <w:tcPr>
            <w:tcW w:w="8930" w:type="dxa"/>
            <w:noWrap/>
            <w:hideMark/>
          </w:tcPr>
          <w:p w14:paraId="1B13BAF8"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1A</w:t>
            </w:r>
          </w:p>
        </w:tc>
      </w:tr>
      <w:tr w:rsidR="00C312BA" w:rsidRPr="00C312BA" w14:paraId="4F4E3C09" w14:textId="77777777" w:rsidTr="00C312BA">
        <w:trPr>
          <w:trHeight w:val="255"/>
        </w:trPr>
        <w:tc>
          <w:tcPr>
            <w:tcW w:w="704" w:type="dxa"/>
            <w:noWrap/>
            <w:hideMark/>
          </w:tcPr>
          <w:p w14:paraId="7F8BDB4A"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5.2.</w:t>
            </w:r>
          </w:p>
        </w:tc>
        <w:tc>
          <w:tcPr>
            <w:tcW w:w="8930" w:type="dxa"/>
            <w:noWrap/>
            <w:hideMark/>
          </w:tcPr>
          <w:p w14:paraId="33689CA5"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2A</w:t>
            </w:r>
          </w:p>
        </w:tc>
      </w:tr>
      <w:tr w:rsidR="00C312BA" w:rsidRPr="00C312BA" w14:paraId="5179105E" w14:textId="77777777" w:rsidTr="00C312BA">
        <w:trPr>
          <w:trHeight w:val="255"/>
        </w:trPr>
        <w:tc>
          <w:tcPr>
            <w:tcW w:w="704" w:type="dxa"/>
            <w:noWrap/>
            <w:hideMark/>
          </w:tcPr>
          <w:p w14:paraId="0761F3CC"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5.3.</w:t>
            </w:r>
          </w:p>
        </w:tc>
        <w:tc>
          <w:tcPr>
            <w:tcW w:w="8930" w:type="dxa"/>
            <w:noWrap/>
            <w:hideMark/>
          </w:tcPr>
          <w:p w14:paraId="53D29A5F"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3A</w:t>
            </w:r>
          </w:p>
        </w:tc>
      </w:tr>
      <w:tr w:rsidR="00C312BA" w:rsidRPr="00C312BA" w14:paraId="77243B0D" w14:textId="77777777" w:rsidTr="00C312BA">
        <w:trPr>
          <w:trHeight w:val="255"/>
        </w:trPr>
        <w:tc>
          <w:tcPr>
            <w:tcW w:w="704" w:type="dxa"/>
            <w:noWrap/>
            <w:hideMark/>
          </w:tcPr>
          <w:p w14:paraId="2C75C888"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5.4.</w:t>
            </w:r>
          </w:p>
        </w:tc>
        <w:tc>
          <w:tcPr>
            <w:tcW w:w="8930" w:type="dxa"/>
            <w:noWrap/>
            <w:hideMark/>
          </w:tcPr>
          <w:p w14:paraId="3D9ACFD7"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4A</w:t>
            </w:r>
          </w:p>
        </w:tc>
      </w:tr>
      <w:tr w:rsidR="00C312BA" w:rsidRPr="00C312BA" w14:paraId="77E2094D" w14:textId="77777777" w:rsidTr="00C312BA">
        <w:trPr>
          <w:trHeight w:val="255"/>
        </w:trPr>
        <w:tc>
          <w:tcPr>
            <w:tcW w:w="704" w:type="dxa"/>
            <w:noWrap/>
            <w:hideMark/>
          </w:tcPr>
          <w:p w14:paraId="43FA5AA8"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5.5.</w:t>
            </w:r>
          </w:p>
        </w:tc>
        <w:tc>
          <w:tcPr>
            <w:tcW w:w="8930" w:type="dxa"/>
            <w:noWrap/>
            <w:hideMark/>
          </w:tcPr>
          <w:p w14:paraId="7674BF76"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1B</w:t>
            </w:r>
          </w:p>
        </w:tc>
      </w:tr>
      <w:tr w:rsidR="00C312BA" w:rsidRPr="00C312BA" w14:paraId="633AB1E1" w14:textId="77777777" w:rsidTr="00C312BA">
        <w:trPr>
          <w:trHeight w:val="255"/>
        </w:trPr>
        <w:tc>
          <w:tcPr>
            <w:tcW w:w="704" w:type="dxa"/>
            <w:noWrap/>
            <w:hideMark/>
          </w:tcPr>
          <w:p w14:paraId="358BBD7E"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5.6.</w:t>
            </w:r>
          </w:p>
        </w:tc>
        <w:tc>
          <w:tcPr>
            <w:tcW w:w="8930" w:type="dxa"/>
            <w:noWrap/>
            <w:hideMark/>
          </w:tcPr>
          <w:p w14:paraId="4CF1619D"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2B</w:t>
            </w:r>
          </w:p>
        </w:tc>
      </w:tr>
      <w:tr w:rsidR="00C312BA" w:rsidRPr="00C312BA" w14:paraId="21E0F71E" w14:textId="77777777" w:rsidTr="00C312BA">
        <w:trPr>
          <w:trHeight w:val="255"/>
        </w:trPr>
        <w:tc>
          <w:tcPr>
            <w:tcW w:w="704" w:type="dxa"/>
            <w:noWrap/>
            <w:hideMark/>
          </w:tcPr>
          <w:p w14:paraId="5DC6E984"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5.7.</w:t>
            </w:r>
          </w:p>
        </w:tc>
        <w:tc>
          <w:tcPr>
            <w:tcW w:w="8930" w:type="dxa"/>
            <w:noWrap/>
            <w:hideMark/>
          </w:tcPr>
          <w:p w14:paraId="32F9528F"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3B</w:t>
            </w:r>
          </w:p>
        </w:tc>
      </w:tr>
      <w:tr w:rsidR="00C312BA" w:rsidRPr="00C312BA" w14:paraId="60D6DC5C" w14:textId="77777777" w:rsidTr="00C312BA">
        <w:trPr>
          <w:trHeight w:val="255"/>
        </w:trPr>
        <w:tc>
          <w:tcPr>
            <w:tcW w:w="704" w:type="dxa"/>
            <w:noWrap/>
            <w:hideMark/>
          </w:tcPr>
          <w:p w14:paraId="4E74F218"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5.8.</w:t>
            </w:r>
          </w:p>
        </w:tc>
        <w:tc>
          <w:tcPr>
            <w:tcW w:w="8930" w:type="dxa"/>
            <w:noWrap/>
            <w:hideMark/>
          </w:tcPr>
          <w:p w14:paraId="77786565"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Kabelski odvod na celico 4B</w:t>
            </w:r>
          </w:p>
        </w:tc>
      </w:tr>
      <w:tr w:rsidR="00C312BA" w:rsidRPr="00C312BA" w14:paraId="6658ADFC" w14:textId="77777777" w:rsidTr="00C312BA">
        <w:trPr>
          <w:trHeight w:val="363"/>
        </w:trPr>
        <w:tc>
          <w:tcPr>
            <w:tcW w:w="704" w:type="dxa"/>
            <w:noWrap/>
            <w:hideMark/>
          </w:tcPr>
          <w:p w14:paraId="2DD09B40" w14:textId="77777777" w:rsidR="00C312BA" w:rsidRPr="00C312BA" w:rsidRDefault="00C312BA" w:rsidP="00C312BA">
            <w:pPr>
              <w:keepNext/>
              <w:keepLines/>
              <w:spacing w:after="0" w:line="240" w:lineRule="auto"/>
              <w:jc w:val="center"/>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6.</w:t>
            </w:r>
          </w:p>
        </w:tc>
        <w:tc>
          <w:tcPr>
            <w:tcW w:w="8930" w:type="dxa"/>
            <w:hideMark/>
          </w:tcPr>
          <w:p w14:paraId="36E0BA52" w14:textId="77777777" w:rsidR="00C312BA" w:rsidRPr="00C312BA" w:rsidRDefault="00C312BA" w:rsidP="00C312BA">
            <w:pPr>
              <w:keepNext/>
              <w:keepLines/>
              <w:spacing w:after="0" w:line="240" w:lineRule="auto"/>
              <w:jc w:val="both"/>
              <w:rPr>
                <w:rFonts w:ascii="Tahoma" w:eastAsia="Times New Roman" w:hAnsi="Tahoma" w:cs="Tahoma"/>
                <w:b/>
                <w:bCs/>
                <w:sz w:val="20"/>
                <w:szCs w:val="20"/>
                <w:lang w:eastAsia="sl-SI"/>
              </w:rPr>
            </w:pPr>
            <w:r w:rsidRPr="00C312BA">
              <w:rPr>
                <w:rFonts w:ascii="Tahoma" w:eastAsia="Times New Roman" w:hAnsi="Tahoma" w:cs="Tahoma"/>
                <w:b/>
                <w:bCs/>
                <w:sz w:val="20"/>
                <w:szCs w:val="20"/>
                <w:lang w:eastAsia="sl-SI"/>
              </w:rPr>
              <w:t xml:space="preserve">Diagnostika 110 kV kabelskega sistema  (preizkušanje PD, </w:t>
            </w:r>
            <w:proofErr w:type="spellStart"/>
            <w:r w:rsidRPr="00C312BA">
              <w:rPr>
                <w:rFonts w:ascii="Tahoma" w:eastAsia="Times New Roman" w:hAnsi="Tahoma" w:cs="Tahoma"/>
                <w:b/>
                <w:bCs/>
                <w:sz w:val="20"/>
                <w:szCs w:val="20"/>
                <w:lang w:eastAsia="sl-SI"/>
              </w:rPr>
              <w:t>tanδ</w:t>
            </w:r>
            <w:proofErr w:type="spellEnd"/>
            <w:r w:rsidRPr="00C312BA">
              <w:rPr>
                <w:rFonts w:ascii="Tahoma" w:eastAsia="Times New Roman" w:hAnsi="Tahoma" w:cs="Tahoma"/>
                <w:b/>
                <w:bCs/>
                <w:sz w:val="20"/>
                <w:szCs w:val="20"/>
                <w:lang w:eastAsia="sl-SI"/>
              </w:rPr>
              <w:t xml:space="preserve">, </w:t>
            </w:r>
            <w:proofErr w:type="spellStart"/>
            <w:r w:rsidRPr="00C312BA">
              <w:rPr>
                <w:rFonts w:ascii="Tahoma" w:eastAsia="Times New Roman" w:hAnsi="Tahoma" w:cs="Tahoma"/>
                <w:b/>
                <w:bCs/>
                <w:sz w:val="20"/>
                <w:szCs w:val="20"/>
                <w:lang w:eastAsia="sl-SI"/>
              </w:rPr>
              <w:t>Rx</w:t>
            </w:r>
            <w:proofErr w:type="spellEnd"/>
            <w:r w:rsidRPr="00C312BA">
              <w:rPr>
                <w:rFonts w:ascii="Tahoma" w:eastAsia="Times New Roman" w:hAnsi="Tahoma" w:cs="Tahoma"/>
                <w:b/>
                <w:bCs/>
                <w:sz w:val="20"/>
                <w:szCs w:val="20"/>
                <w:lang w:eastAsia="sl-SI"/>
              </w:rPr>
              <w:t xml:space="preserve">, </w:t>
            </w:r>
            <w:proofErr w:type="spellStart"/>
            <w:r w:rsidRPr="00C312BA">
              <w:rPr>
                <w:rFonts w:ascii="Tahoma" w:eastAsia="Times New Roman" w:hAnsi="Tahoma" w:cs="Tahoma"/>
                <w:b/>
                <w:bCs/>
                <w:sz w:val="20"/>
                <w:szCs w:val="20"/>
                <w:lang w:eastAsia="sl-SI"/>
              </w:rPr>
              <w:t>Cx</w:t>
            </w:r>
            <w:proofErr w:type="spellEnd"/>
            <w:r w:rsidRPr="00C312BA">
              <w:rPr>
                <w:rFonts w:ascii="Tahoma" w:eastAsia="Times New Roman" w:hAnsi="Tahoma" w:cs="Tahoma"/>
                <w:b/>
                <w:bCs/>
                <w:sz w:val="20"/>
                <w:szCs w:val="20"/>
                <w:lang w:eastAsia="sl-SI"/>
              </w:rPr>
              <w:t>, IP, DAR, galvanska povezanost na strani končnikov</w:t>
            </w:r>
          </w:p>
        </w:tc>
      </w:tr>
      <w:tr w:rsidR="00C312BA" w:rsidRPr="00C312BA" w14:paraId="13199B24" w14:textId="77777777" w:rsidTr="00C312BA">
        <w:trPr>
          <w:trHeight w:val="255"/>
        </w:trPr>
        <w:tc>
          <w:tcPr>
            <w:tcW w:w="704" w:type="dxa"/>
            <w:noWrap/>
            <w:hideMark/>
          </w:tcPr>
          <w:p w14:paraId="73178059"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6.1.</w:t>
            </w:r>
          </w:p>
        </w:tc>
        <w:tc>
          <w:tcPr>
            <w:tcW w:w="8930" w:type="dxa"/>
            <w:noWrap/>
            <w:hideMark/>
          </w:tcPr>
          <w:p w14:paraId="67A3D46F"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2BAT02</w:t>
            </w:r>
          </w:p>
        </w:tc>
      </w:tr>
      <w:tr w:rsidR="00C312BA" w:rsidRPr="00C312BA" w14:paraId="5FBC556A" w14:textId="77777777" w:rsidTr="00C312BA">
        <w:trPr>
          <w:trHeight w:val="255"/>
        </w:trPr>
        <w:tc>
          <w:tcPr>
            <w:tcW w:w="704" w:type="dxa"/>
            <w:noWrap/>
            <w:hideMark/>
          </w:tcPr>
          <w:p w14:paraId="58616E5F"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6.2.</w:t>
            </w:r>
          </w:p>
        </w:tc>
        <w:tc>
          <w:tcPr>
            <w:tcW w:w="8930" w:type="dxa"/>
            <w:noWrap/>
            <w:hideMark/>
          </w:tcPr>
          <w:p w14:paraId="2CD4187E"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3BAT13</w:t>
            </w:r>
          </w:p>
        </w:tc>
      </w:tr>
      <w:tr w:rsidR="00C312BA" w:rsidRPr="00C312BA" w14:paraId="6472E3F3" w14:textId="77777777" w:rsidTr="00C312BA">
        <w:trPr>
          <w:trHeight w:val="255"/>
        </w:trPr>
        <w:tc>
          <w:tcPr>
            <w:tcW w:w="704" w:type="dxa"/>
            <w:noWrap/>
            <w:hideMark/>
          </w:tcPr>
          <w:p w14:paraId="5725B3D3" w14:textId="77777777" w:rsidR="00C312BA" w:rsidRPr="00C312BA" w:rsidRDefault="00C312BA" w:rsidP="00C312BA">
            <w:pPr>
              <w:keepNext/>
              <w:keepLines/>
              <w:spacing w:after="0" w:line="240" w:lineRule="auto"/>
              <w:jc w:val="center"/>
              <w:rPr>
                <w:rFonts w:ascii="Tahoma" w:eastAsia="Times New Roman" w:hAnsi="Tahoma" w:cs="Tahoma"/>
                <w:sz w:val="20"/>
                <w:szCs w:val="20"/>
                <w:lang w:eastAsia="sl-SI"/>
              </w:rPr>
            </w:pPr>
            <w:r w:rsidRPr="00C312BA">
              <w:rPr>
                <w:rFonts w:ascii="Tahoma" w:eastAsia="Times New Roman" w:hAnsi="Tahoma" w:cs="Tahoma"/>
                <w:sz w:val="20"/>
                <w:szCs w:val="20"/>
                <w:lang w:eastAsia="sl-SI"/>
              </w:rPr>
              <w:t>6.3.</w:t>
            </w:r>
          </w:p>
        </w:tc>
        <w:tc>
          <w:tcPr>
            <w:tcW w:w="8930" w:type="dxa"/>
            <w:noWrap/>
            <w:hideMark/>
          </w:tcPr>
          <w:p w14:paraId="5C708A34" w14:textId="77777777" w:rsidR="00C312BA" w:rsidRPr="00C312BA" w:rsidRDefault="00C312BA" w:rsidP="00C312BA">
            <w:pPr>
              <w:keepNext/>
              <w:keepLines/>
              <w:spacing w:after="0" w:line="240" w:lineRule="auto"/>
              <w:jc w:val="both"/>
              <w:rPr>
                <w:rFonts w:ascii="Tahoma" w:eastAsia="Times New Roman" w:hAnsi="Tahoma" w:cs="Tahoma"/>
                <w:sz w:val="20"/>
                <w:szCs w:val="20"/>
                <w:lang w:eastAsia="sl-SI"/>
              </w:rPr>
            </w:pPr>
            <w:r w:rsidRPr="00C312BA">
              <w:rPr>
                <w:rFonts w:ascii="Tahoma" w:eastAsia="Times New Roman" w:hAnsi="Tahoma" w:cs="Tahoma"/>
                <w:sz w:val="20"/>
                <w:szCs w:val="20"/>
                <w:lang w:eastAsia="sl-SI"/>
              </w:rPr>
              <w:t>Transformator BCT07</w:t>
            </w:r>
          </w:p>
        </w:tc>
      </w:tr>
    </w:tbl>
    <w:p w14:paraId="69A492F6" w14:textId="4EDAC9D5" w:rsidR="00A04947" w:rsidRDefault="00A04947" w:rsidP="00C312BA">
      <w:pPr>
        <w:keepNext/>
        <w:keepLines/>
        <w:spacing w:after="0" w:line="240" w:lineRule="auto"/>
        <w:jc w:val="both"/>
        <w:rPr>
          <w:rFonts w:ascii="Tahoma" w:eastAsia="Times New Roman" w:hAnsi="Tahoma" w:cs="Tahoma"/>
          <w:b/>
          <w:lang w:eastAsia="sl-SI"/>
        </w:rPr>
      </w:pPr>
    </w:p>
    <w:p w14:paraId="139BD0AD" w14:textId="22B73623" w:rsidR="00302D6E" w:rsidRPr="00DA6DED" w:rsidRDefault="00302D6E" w:rsidP="00C312BA">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BA13C9C" w14:textId="77777777" w:rsidR="00302D6E" w:rsidRPr="00CA186A" w:rsidRDefault="00302D6E" w:rsidP="00C312BA">
      <w:pPr>
        <w:keepNext/>
        <w:keepLines/>
        <w:spacing w:after="0" w:line="240" w:lineRule="auto"/>
        <w:jc w:val="both"/>
        <w:rPr>
          <w:rFonts w:ascii="Tahoma" w:eastAsia="Times New Roman" w:hAnsi="Tahoma" w:cs="Tahoma"/>
          <w:lang w:eastAsia="sl-SI"/>
        </w:rPr>
      </w:pPr>
    </w:p>
    <w:p w14:paraId="74B2B167" w14:textId="77777777" w:rsidR="00D85E65" w:rsidRPr="001214A7" w:rsidRDefault="00D85E65" w:rsidP="00C312BA">
      <w:pPr>
        <w:keepNext/>
        <w:keepLines/>
        <w:spacing w:after="0" w:line="240" w:lineRule="auto"/>
        <w:jc w:val="both"/>
        <w:rPr>
          <w:rFonts w:ascii="Tahoma" w:eastAsia="Times New Roman" w:hAnsi="Tahoma" w:cs="Tahoma"/>
          <w:bCs/>
          <w:lang w:eastAsia="sl-SI"/>
        </w:rPr>
      </w:pPr>
      <w:bookmarkStart w:id="26" w:name="_Hlk220574812"/>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064CAE3D"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46C50A57"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02A7D95"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492065AA"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7AE90EDC"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59EC0189"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E03C919"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0246A63E"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B644A0C"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0179B10A" w14:textId="77777777" w:rsidR="00D85E65" w:rsidRPr="001214A7" w:rsidRDefault="00D85E65" w:rsidP="00C312BA">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4898ECC"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1C37EA80" w14:textId="77777777" w:rsidR="00D85E65" w:rsidRPr="001214A7" w:rsidRDefault="00D85E65" w:rsidP="00C312BA">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82BECEE"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382D400A" w14:textId="77777777" w:rsidR="00D85E65" w:rsidRPr="001214A7" w:rsidRDefault="00D85E65" w:rsidP="00C312BA">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3AFE8C19"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52516FC0" w14:textId="77777777" w:rsidR="00D85E65" w:rsidRPr="001214A7" w:rsidRDefault="00D85E65" w:rsidP="00C312B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1938FC55" w14:textId="419148AD" w:rsidR="00D85E65" w:rsidRPr="001214A7" w:rsidRDefault="00D85E65" w:rsidP="00C312BA">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F51609" w:rsidRPr="00F51609">
        <w:rPr>
          <w:rFonts w:ascii="Tahoma" w:eastAsia="Times New Roman" w:hAnsi="Tahoma" w:cs="Tahoma"/>
          <w:bCs/>
          <w:lang w:eastAsia="sl-SI"/>
        </w:rPr>
        <w:t xml:space="preserve">Uradni list RS, št. 50/12 – uradno prečiščeno besedilo, 6/16 – </w:t>
      </w:r>
      <w:proofErr w:type="spellStart"/>
      <w:r w:rsidR="00F51609" w:rsidRPr="00F51609">
        <w:rPr>
          <w:rFonts w:ascii="Tahoma" w:eastAsia="Times New Roman" w:hAnsi="Tahoma" w:cs="Tahoma"/>
          <w:bCs/>
          <w:lang w:eastAsia="sl-SI"/>
        </w:rPr>
        <w:t>popr</w:t>
      </w:r>
      <w:proofErr w:type="spellEnd"/>
      <w:r w:rsidR="00F51609"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3A350BB7" w14:textId="77777777" w:rsidR="00D85E65" w:rsidRPr="001214A7" w:rsidRDefault="00D85E65" w:rsidP="00C312BA">
      <w:pPr>
        <w:keepNext/>
        <w:keepLines/>
        <w:spacing w:after="0" w:line="240" w:lineRule="auto"/>
        <w:jc w:val="both"/>
        <w:rPr>
          <w:rFonts w:ascii="Tahoma" w:eastAsia="Times New Roman" w:hAnsi="Tahoma" w:cs="Tahoma"/>
          <w:b/>
          <w:bCs/>
          <w:lang w:eastAsia="sl-SI"/>
        </w:rPr>
      </w:pPr>
    </w:p>
    <w:p w14:paraId="200F4639" w14:textId="77777777" w:rsidR="00D85E65" w:rsidRPr="001214A7" w:rsidRDefault="00D85E65" w:rsidP="00C312B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505AAEA"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57A7AF2"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06CB68A4" w14:textId="77777777" w:rsidR="00D85E65" w:rsidRPr="001214A7" w:rsidRDefault="00D85E65" w:rsidP="00C312B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4479FD12"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6EE7CCC" w14:textId="77777777" w:rsidR="00D85E65" w:rsidRPr="001214A7" w:rsidRDefault="00D85E65" w:rsidP="00C312BA">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6366F1B" w14:textId="77777777" w:rsidR="00D85E65" w:rsidRPr="001214A7" w:rsidRDefault="00D85E65" w:rsidP="00C312BA">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5F3EFBB" w14:textId="77777777" w:rsidR="007658C8" w:rsidRDefault="007658C8" w:rsidP="00C312BA">
      <w:pPr>
        <w:keepNext/>
        <w:keepLines/>
        <w:spacing w:after="0" w:line="240" w:lineRule="auto"/>
        <w:jc w:val="both"/>
        <w:rPr>
          <w:rFonts w:ascii="Tahoma" w:eastAsia="Times New Roman" w:hAnsi="Tahoma" w:cs="Tahoma"/>
          <w:b/>
          <w:bCs/>
          <w:lang w:eastAsia="sl-SI"/>
        </w:rPr>
      </w:pPr>
    </w:p>
    <w:p w14:paraId="01514637" w14:textId="6F7C7DD3" w:rsidR="00D85E65" w:rsidRDefault="00D85E65" w:rsidP="00C312B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25FF5292" w14:textId="77777777" w:rsidR="00D85E65" w:rsidRDefault="00D85E65" w:rsidP="00C312BA">
      <w:pPr>
        <w:keepNext/>
        <w:keepLines/>
        <w:spacing w:after="0" w:line="240" w:lineRule="auto"/>
        <w:jc w:val="both"/>
        <w:rPr>
          <w:rFonts w:ascii="Tahoma" w:eastAsia="Times New Roman" w:hAnsi="Tahoma" w:cs="Tahoma"/>
          <w:b/>
          <w:bCs/>
          <w:lang w:eastAsia="sl-SI"/>
        </w:rPr>
      </w:pPr>
    </w:p>
    <w:p w14:paraId="4F0F736C" w14:textId="77777777" w:rsidR="00D85E65" w:rsidRPr="00C75E50" w:rsidRDefault="00D85E65" w:rsidP="00C312BA">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ECBC70C" w14:textId="77777777" w:rsidR="00D85E65" w:rsidRPr="002E464D" w:rsidRDefault="00D85E65" w:rsidP="00C312BA">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0A9FDA33" w14:textId="77777777" w:rsidR="00D85E65" w:rsidRPr="002E464D" w:rsidRDefault="00D85E65" w:rsidP="00C312BA">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lastRenderedPageBreak/>
        <w:t xml:space="preserve">pravna oseba, subjekt ali organ, katerih več kot 50-odstotni delež je v neposredni ali posredni lasti subjekta iz prejšnje alineje, ali </w:t>
      </w:r>
    </w:p>
    <w:p w14:paraId="31828AE7" w14:textId="77777777" w:rsidR="00D85E65" w:rsidRPr="00C75E50" w:rsidRDefault="00D85E65" w:rsidP="00C312BA">
      <w:pPr>
        <w:keepNext/>
        <w:keepLines/>
        <w:numPr>
          <w:ilvl w:val="0"/>
          <w:numId w:val="4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7817987B" w14:textId="77777777" w:rsidR="00D85E65" w:rsidRDefault="00D85E65" w:rsidP="00C312BA">
      <w:pPr>
        <w:keepNext/>
        <w:keepLines/>
        <w:spacing w:after="0" w:line="240" w:lineRule="auto"/>
        <w:jc w:val="both"/>
      </w:pPr>
    </w:p>
    <w:p w14:paraId="3C419B59" w14:textId="77777777" w:rsidR="00D85E65" w:rsidRPr="00F36B17" w:rsidRDefault="00D85E65" w:rsidP="00C312BA">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3BF17821" w14:textId="77777777" w:rsidR="00D85E65" w:rsidRPr="00F36B17" w:rsidRDefault="00D85E65" w:rsidP="00C312BA">
      <w:pPr>
        <w:keepNext/>
        <w:keepLines/>
        <w:spacing w:after="0" w:line="240" w:lineRule="auto"/>
        <w:jc w:val="both"/>
        <w:rPr>
          <w:rFonts w:ascii="Tahoma" w:eastAsia="Times New Roman" w:hAnsi="Tahoma" w:cs="Tahoma"/>
          <w:bCs/>
          <w:i/>
          <w:sz w:val="20"/>
          <w:szCs w:val="20"/>
          <w:lang w:eastAsia="sl-SI"/>
        </w:rPr>
      </w:pPr>
    </w:p>
    <w:p w14:paraId="399A58D0" w14:textId="77777777" w:rsidR="00D85E65" w:rsidRPr="00F36B17" w:rsidRDefault="00D85E65" w:rsidP="00C312BA">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714E00B2" w14:textId="77777777" w:rsidR="00D85E65" w:rsidRPr="00F36B17" w:rsidRDefault="00D85E65" w:rsidP="00C312BA">
      <w:pPr>
        <w:keepNext/>
        <w:keepLines/>
        <w:spacing w:after="0" w:line="240" w:lineRule="auto"/>
        <w:jc w:val="both"/>
        <w:rPr>
          <w:rFonts w:ascii="Tahoma" w:eastAsia="Times New Roman" w:hAnsi="Tahoma" w:cs="Tahoma"/>
          <w:bCs/>
          <w:i/>
          <w:sz w:val="20"/>
          <w:szCs w:val="20"/>
          <w:lang w:eastAsia="sl-SI"/>
        </w:rPr>
      </w:pPr>
    </w:p>
    <w:p w14:paraId="587DA466" w14:textId="77777777" w:rsidR="00D85E65" w:rsidRPr="00F36B17" w:rsidRDefault="00D85E65" w:rsidP="00C312BA">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718C115" w14:textId="77777777" w:rsidR="00D85E65" w:rsidRPr="00F36B17" w:rsidRDefault="00D85E65" w:rsidP="00C312BA">
      <w:pPr>
        <w:keepNext/>
        <w:keepLines/>
        <w:spacing w:after="0" w:line="240" w:lineRule="auto"/>
        <w:jc w:val="both"/>
        <w:rPr>
          <w:rFonts w:ascii="Tahoma" w:eastAsia="Times New Roman" w:hAnsi="Tahoma" w:cs="Tahoma"/>
          <w:bCs/>
          <w:i/>
          <w:sz w:val="20"/>
          <w:szCs w:val="20"/>
          <w:lang w:eastAsia="sl-SI"/>
        </w:rPr>
      </w:pPr>
    </w:p>
    <w:p w14:paraId="3BB42F47" w14:textId="63FBBF77" w:rsidR="00D85E65" w:rsidRDefault="00D85E65" w:rsidP="00C312BA">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A8678CF" w14:textId="77777777" w:rsidR="00D85E65" w:rsidRDefault="00D85E65" w:rsidP="00C312BA">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63D551A6" w14:textId="77777777" w:rsidR="00D85E65" w:rsidRPr="00F36B17" w:rsidRDefault="00D85E65" w:rsidP="00C312BA">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9AA2CD8" w14:textId="77777777" w:rsidR="00D85E65" w:rsidRPr="00F36B17" w:rsidRDefault="00D85E65" w:rsidP="00C312BA">
      <w:pPr>
        <w:keepNext/>
        <w:keepLines/>
        <w:spacing w:after="0" w:line="240" w:lineRule="auto"/>
        <w:jc w:val="both"/>
        <w:rPr>
          <w:rFonts w:ascii="Tahoma" w:eastAsia="Times New Roman" w:hAnsi="Tahoma" w:cs="Tahoma"/>
          <w:i/>
          <w:sz w:val="20"/>
          <w:szCs w:val="20"/>
          <w:lang w:eastAsia="sl-SI"/>
        </w:rPr>
      </w:pPr>
    </w:p>
    <w:p w14:paraId="6086FE48" w14:textId="77777777" w:rsidR="00D85E65" w:rsidRPr="00F36B17" w:rsidRDefault="00D85E65" w:rsidP="00C312BA">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35D6099E" w14:textId="77777777" w:rsidR="00D85E65" w:rsidRPr="00F36B17" w:rsidRDefault="00D85E65" w:rsidP="00C312BA">
      <w:pPr>
        <w:keepNext/>
        <w:keepLines/>
        <w:spacing w:after="0" w:line="240" w:lineRule="auto"/>
        <w:jc w:val="both"/>
        <w:rPr>
          <w:rFonts w:ascii="Tahoma" w:eastAsia="Times New Roman" w:hAnsi="Tahoma" w:cs="Tahoma"/>
          <w:i/>
          <w:sz w:val="20"/>
          <w:szCs w:val="20"/>
          <w:lang w:eastAsia="sl-SI"/>
        </w:rPr>
      </w:pPr>
    </w:p>
    <w:p w14:paraId="6F3BB6BB" w14:textId="77777777" w:rsidR="00D85E65" w:rsidRPr="00E041E5" w:rsidRDefault="00D85E65" w:rsidP="00C312BA">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60DE16F2" w14:textId="77777777" w:rsidR="00D85E65" w:rsidRDefault="00D85E65" w:rsidP="00C312BA">
      <w:pPr>
        <w:keepNext/>
        <w:keepLines/>
        <w:spacing w:after="0" w:line="240" w:lineRule="auto"/>
        <w:jc w:val="both"/>
        <w:rPr>
          <w:rFonts w:ascii="Tahoma" w:eastAsia="Times New Roman" w:hAnsi="Tahoma" w:cs="Tahoma"/>
          <w:b/>
          <w:bCs/>
          <w:lang w:eastAsia="sl-SI"/>
        </w:rPr>
      </w:pPr>
    </w:p>
    <w:p w14:paraId="43233B39"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39A3D678" w14:textId="77777777" w:rsidR="00D85E65" w:rsidRPr="001214A7" w:rsidRDefault="00D85E65" w:rsidP="00C312B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5D678E7C" w14:textId="77777777" w:rsidR="00D85E65" w:rsidRPr="001214A7" w:rsidRDefault="00D85E65" w:rsidP="00C312B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8D22388" w14:textId="77777777" w:rsidR="00D85E65" w:rsidRPr="001214A7" w:rsidRDefault="00D85E65" w:rsidP="00C312BA">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60A9F53E" w14:textId="77777777" w:rsidR="00D85E65" w:rsidRPr="001214A7" w:rsidRDefault="00D85E65" w:rsidP="00C312BA">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73322762" w14:textId="77777777" w:rsidR="00D85E65" w:rsidRPr="001214A7" w:rsidRDefault="00D85E65" w:rsidP="00C312BA">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661DCEF7" w14:textId="77777777" w:rsidR="00D85E65" w:rsidRPr="001214A7" w:rsidRDefault="00D85E65" w:rsidP="00C312BA">
      <w:pPr>
        <w:keepNext/>
        <w:keepLines/>
        <w:spacing w:after="0" w:line="240" w:lineRule="auto"/>
        <w:jc w:val="both"/>
        <w:rPr>
          <w:rFonts w:ascii="Tahoma" w:eastAsia="Times New Roman" w:hAnsi="Tahoma" w:cs="Tahoma"/>
          <w:bCs/>
          <w:lang w:eastAsia="sl-SI"/>
        </w:rPr>
      </w:pPr>
    </w:p>
    <w:p w14:paraId="2099B705"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40EF3C3" w14:textId="77777777" w:rsidR="00D85E65" w:rsidRPr="001214A7" w:rsidRDefault="00D85E65" w:rsidP="00C312BA">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0CAA5B7B" w14:textId="77777777" w:rsidR="00D85E65" w:rsidRPr="001214A7" w:rsidRDefault="00D85E65" w:rsidP="00C312BA">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7E8436C7" w14:textId="77777777" w:rsidR="00D85E65" w:rsidRDefault="00D85E65" w:rsidP="00C312BA">
      <w:pPr>
        <w:keepNext/>
        <w:keepLines/>
        <w:spacing w:after="0" w:line="240" w:lineRule="auto"/>
        <w:jc w:val="both"/>
        <w:rPr>
          <w:rFonts w:ascii="Tahoma" w:eastAsia="Times New Roman" w:hAnsi="Tahoma" w:cs="Tahoma"/>
          <w:bCs/>
          <w:lang w:eastAsia="sl-SI"/>
        </w:rPr>
      </w:pPr>
    </w:p>
    <w:p w14:paraId="313659DE" w14:textId="77777777" w:rsidR="00D85E65" w:rsidRPr="001214A7" w:rsidRDefault="00D85E65" w:rsidP="00C312B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0D2270F1" w14:textId="77777777" w:rsidR="00D85E65" w:rsidRDefault="00D85E65" w:rsidP="00C312BA">
      <w:pPr>
        <w:keepNext/>
        <w:keepLines/>
        <w:spacing w:after="0" w:line="240" w:lineRule="auto"/>
        <w:jc w:val="both"/>
        <w:rPr>
          <w:rFonts w:ascii="Tahoma" w:eastAsia="Times New Roman" w:hAnsi="Tahoma" w:cs="Tahoma"/>
          <w:bCs/>
          <w:lang w:eastAsia="sl-SI"/>
        </w:rPr>
      </w:pPr>
    </w:p>
    <w:p w14:paraId="7D53987A" w14:textId="77777777" w:rsidR="00D85E65" w:rsidRPr="00E041E5" w:rsidRDefault="00D85E65" w:rsidP="00C312BA">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lastRenderedPageBreak/>
        <w:t>Naročnik lahko zahteva potrdila, izjave in druga dokazila iz 77. člena ZJN-3 kot dokaz neobstoja razlogov za izključitev iz 75. člena ZJN-3.</w:t>
      </w:r>
    </w:p>
    <w:p w14:paraId="0B0D72BD" w14:textId="77777777" w:rsidR="00D85E65" w:rsidRPr="00E041E5" w:rsidRDefault="00D85E65" w:rsidP="00C312BA">
      <w:pPr>
        <w:keepNext/>
        <w:keepLines/>
        <w:spacing w:after="0" w:line="240" w:lineRule="auto"/>
        <w:jc w:val="both"/>
        <w:rPr>
          <w:rFonts w:ascii="Tahoma" w:eastAsia="Times New Roman" w:hAnsi="Tahoma" w:cs="Tahoma"/>
          <w:bCs/>
          <w:lang w:eastAsia="sl-SI"/>
        </w:rPr>
      </w:pPr>
    </w:p>
    <w:p w14:paraId="1DF77E3A" w14:textId="77777777" w:rsidR="00D85E65" w:rsidRPr="00E041E5" w:rsidRDefault="00D85E65" w:rsidP="00C312BA">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bookmarkEnd w:id="26"/>
    <w:p w14:paraId="42A8FA2B" w14:textId="77777777" w:rsidR="00CA186A" w:rsidRPr="00CA186A" w:rsidRDefault="00CA186A" w:rsidP="00C312BA">
      <w:pPr>
        <w:keepNext/>
        <w:keepLines/>
        <w:spacing w:after="0" w:line="240" w:lineRule="auto"/>
        <w:jc w:val="both"/>
        <w:rPr>
          <w:rFonts w:ascii="Tahoma" w:hAnsi="Tahoma" w:cs="Tahoma"/>
        </w:rPr>
      </w:pPr>
    </w:p>
    <w:p w14:paraId="67921298" w14:textId="65AF1699" w:rsidR="00CA186A" w:rsidRPr="00CA186A" w:rsidRDefault="00CA186A" w:rsidP="00C312BA">
      <w:pPr>
        <w:keepNext/>
        <w:keepLines/>
        <w:numPr>
          <w:ilvl w:val="1"/>
          <w:numId w:val="2"/>
        </w:numPr>
        <w:spacing w:after="0" w:line="240" w:lineRule="auto"/>
        <w:jc w:val="both"/>
        <w:rPr>
          <w:rFonts w:ascii="Tahoma" w:hAnsi="Tahoma" w:cs="Tahoma"/>
          <w:b/>
        </w:rPr>
      </w:pPr>
      <w:r w:rsidRPr="00CA186A">
        <w:rPr>
          <w:rFonts w:ascii="Tahoma" w:hAnsi="Tahoma" w:cs="Tahoma"/>
          <w:b/>
        </w:rPr>
        <w:t>Pogoji za sodelovanje</w:t>
      </w:r>
    </w:p>
    <w:p w14:paraId="69E03C4A" w14:textId="77777777" w:rsidR="00CA186A" w:rsidRPr="00CA186A" w:rsidRDefault="00CA186A" w:rsidP="00C312BA">
      <w:pPr>
        <w:keepNext/>
        <w:keepLines/>
        <w:spacing w:after="0" w:line="240" w:lineRule="auto"/>
        <w:jc w:val="both"/>
        <w:rPr>
          <w:rFonts w:ascii="Tahoma" w:hAnsi="Tahoma" w:cs="Tahoma"/>
          <w:b/>
        </w:rPr>
      </w:pPr>
    </w:p>
    <w:p w14:paraId="5A75D260" w14:textId="77777777" w:rsidR="00CA186A" w:rsidRPr="00CA186A" w:rsidRDefault="00CA186A" w:rsidP="00C312BA">
      <w:pPr>
        <w:keepNext/>
        <w:keepLines/>
        <w:numPr>
          <w:ilvl w:val="2"/>
          <w:numId w:val="2"/>
        </w:numPr>
        <w:spacing w:after="0" w:line="240" w:lineRule="auto"/>
        <w:jc w:val="both"/>
        <w:rPr>
          <w:rFonts w:ascii="Tahoma" w:hAnsi="Tahoma" w:cs="Tahoma"/>
          <w:b/>
        </w:rPr>
      </w:pPr>
      <w:r w:rsidRPr="00CA186A">
        <w:rPr>
          <w:rFonts w:ascii="Tahoma" w:hAnsi="Tahoma" w:cs="Tahoma"/>
          <w:b/>
        </w:rPr>
        <w:t>Ustreznost za opravljanje poklicne dejavnosti</w:t>
      </w:r>
    </w:p>
    <w:p w14:paraId="75149180" w14:textId="77777777" w:rsidR="00CA186A" w:rsidRPr="00CA186A" w:rsidRDefault="00CA186A" w:rsidP="00C312BA">
      <w:pPr>
        <w:keepNext/>
        <w:keepLines/>
        <w:spacing w:after="0" w:line="240" w:lineRule="auto"/>
        <w:jc w:val="both"/>
        <w:rPr>
          <w:rFonts w:ascii="Tahoma" w:hAnsi="Tahoma" w:cs="Tahoma"/>
          <w:b/>
        </w:rPr>
      </w:pPr>
    </w:p>
    <w:p w14:paraId="657F97E4" w14:textId="77777777" w:rsidR="00D85E65" w:rsidRPr="00345723" w:rsidRDefault="00D85E65" w:rsidP="00C312BA">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6AF2EFED" w14:textId="77777777" w:rsidR="00D85E65" w:rsidRPr="00345723" w:rsidRDefault="00D85E65" w:rsidP="00C312BA">
      <w:pPr>
        <w:keepNext/>
        <w:keepLines/>
        <w:widowControl w:val="0"/>
        <w:spacing w:after="0" w:line="240" w:lineRule="auto"/>
        <w:jc w:val="both"/>
        <w:rPr>
          <w:rFonts w:ascii="Tahoma" w:hAnsi="Tahoma" w:cs="Tahoma"/>
        </w:rPr>
      </w:pPr>
    </w:p>
    <w:p w14:paraId="04EB38BC" w14:textId="77777777" w:rsidR="00D85E65" w:rsidRPr="00345723" w:rsidRDefault="00D85E65" w:rsidP="00C312BA">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EEC2B7C" w14:textId="77777777" w:rsidR="00D85E65" w:rsidRPr="00345723" w:rsidRDefault="00D85E65" w:rsidP="00C312BA">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54D0DCF" w14:textId="77777777" w:rsidR="00D85E65" w:rsidRPr="00345723" w:rsidRDefault="00D85E65" w:rsidP="00C312BA">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817AF45" w14:textId="77777777" w:rsidR="00D85E65" w:rsidRPr="00345723" w:rsidRDefault="00D85E65" w:rsidP="00C312BA">
      <w:pPr>
        <w:keepNext/>
        <w:keepLines/>
        <w:widowControl w:val="0"/>
        <w:spacing w:after="0" w:line="240" w:lineRule="auto"/>
        <w:jc w:val="both"/>
        <w:rPr>
          <w:rFonts w:ascii="Tahoma" w:hAnsi="Tahoma" w:cs="Tahoma"/>
        </w:rPr>
      </w:pPr>
    </w:p>
    <w:p w14:paraId="0FABA138" w14:textId="77777777" w:rsidR="00D85E65" w:rsidRPr="00345723" w:rsidRDefault="00D85E65" w:rsidP="00C312BA">
      <w:pPr>
        <w:keepNext/>
        <w:keepLines/>
        <w:widowControl w:val="0"/>
        <w:spacing w:after="0" w:line="240" w:lineRule="auto"/>
        <w:jc w:val="both"/>
        <w:rPr>
          <w:rFonts w:ascii="Tahoma" w:hAnsi="Tahoma" w:cs="Tahoma"/>
          <w:b/>
        </w:rPr>
      </w:pPr>
      <w:r w:rsidRPr="00345723">
        <w:rPr>
          <w:rFonts w:ascii="Tahoma" w:hAnsi="Tahoma" w:cs="Tahoma"/>
          <w:b/>
        </w:rPr>
        <w:t>DOKAZILA:</w:t>
      </w:r>
    </w:p>
    <w:p w14:paraId="465488D5" w14:textId="77777777" w:rsidR="00D85E65" w:rsidRPr="00345723" w:rsidRDefault="00D85E65" w:rsidP="00C312BA">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5D002256" w14:textId="77777777" w:rsidR="00CA186A" w:rsidRPr="00CA186A" w:rsidRDefault="00CA186A" w:rsidP="00C312BA">
      <w:pPr>
        <w:keepNext/>
        <w:keepLines/>
        <w:spacing w:after="0" w:line="240" w:lineRule="auto"/>
        <w:jc w:val="both"/>
        <w:rPr>
          <w:rFonts w:ascii="Tahoma" w:eastAsia="Times New Roman" w:hAnsi="Tahoma" w:cs="Tahoma"/>
          <w:lang w:eastAsia="sl-SI"/>
        </w:rPr>
      </w:pPr>
    </w:p>
    <w:p w14:paraId="69321D5F" w14:textId="77777777" w:rsidR="00CA186A" w:rsidRPr="00CA186A" w:rsidRDefault="00CA186A" w:rsidP="00C312B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Ekonomski in finančni položaj</w:t>
      </w:r>
    </w:p>
    <w:p w14:paraId="429DC770" w14:textId="77777777" w:rsidR="00CA186A" w:rsidRPr="00CA186A" w:rsidRDefault="00CA186A" w:rsidP="00C312BA">
      <w:pPr>
        <w:keepNext/>
        <w:keepLines/>
        <w:spacing w:after="0" w:line="240" w:lineRule="auto"/>
        <w:jc w:val="both"/>
        <w:rPr>
          <w:rFonts w:ascii="Tahoma" w:eastAsia="Times New Roman" w:hAnsi="Tahoma" w:cs="Tahoma"/>
          <w:lang w:eastAsia="sl-SI"/>
        </w:rPr>
      </w:pPr>
    </w:p>
    <w:p w14:paraId="4301B8AE" w14:textId="77777777" w:rsidR="00D85E65" w:rsidRPr="00345723" w:rsidRDefault="00D85E65" w:rsidP="00C312BA">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3416CEA4" w14:textId="77777777" w:rsidR="00D85E65" w:rsidRPr="00345723" w:rsidRDefault="00D85E65" w:rsidP="00C312BA">
      <w:pPr>
        <w:keepNext/>
        <w:keepLines/>
        <w:widowControl w:val="0"/>
        <w:spacing w:after="0" w:line="240" w:lineRule="auto"/>
        <w:jc w:val="both"/>
        <w:rPr>
          <w:rFonts w:ascii="Tahoma" w:hAnsi="Tahoma" w:cs="Tahoma"/>
        </w:rPr>
      </w:pPr>
    </w:p>
    <w:p w14:paraId="6A0244D7" w14:textId="77777777" w:rsidR="00D85E65" w:rsidRPr="00345723" w:rsidRDefault="00D85E65" w:rsidP="00C312BA">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7417CF15" w14:textId="77777777" w:rsidR="00D85E65" w:rsidRPr="00345723" w:rsidRDefault="00D85E65" w:rsidP="00C312BA">
      <w:pPr>
        <w:keepNext/>
        <w:keepLines/>
        <w:widowControl w:val="0"/>
        <w:spacing w:after="0" w:line="240" w:lineRule="auto"/>
        <w:jc w:val="both"/>
        <w:rPr>
          <w:rFonts w:ascii="Tahoma" w:hAnsi="Tahoma" w:cs="Tahoma"/>
        </w:rPr>
      </w:pPr>
    </w:p>
    <w:p w14:paraId="507056CF" w14:textId="77777777" w:rsidR="00D85E65" w:rsidRPr="00345723" w:rsidRDefault="00D85E65" w:rsidP="00C312BA">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0BF188C" w14:textId="77777777" w:rsidR="00D85E65" w:rsidRPr="00345723" w:rsidRDefault="00D85E65" w:rsidP="00C312BA">
      <w:pPr>
        <w:keepNext/>
        <w:keepLines/>
        <w:widowControl w:val="0"/>
        <w:spacing w:after="0" w:line="240" w:lineRule="auto"/>
        <w:jc w:val="both"/>
        <w:rPr>
          <w:rFonts w:ascii="Tahoma" w:hAnsi="Tahoma" w:cs="Tahoma"/>
        </w:rPr>
      </w:pPr>
    </w:p>
    <w:p w14:paraId="3E1D6211" w14:textId="77777777" w:rsidR="00D85E65" w:rsidRPr="00345723" w:rsidRDefault="00D85E65" w:rsidP="00C312BA">
      <w:pPr>
        <w:keepNext/>
        <w:keepLines/>
        <w:widowControl w:val="0"/>
        <w:spacing w:after="0" w:line="240" w:lineRule="auto"/>
        <w:jc w:val="both"/>
        <w:rPr>
          <w:rFonts w:ascii="Tahoma" w:hAnsi="Tahoma" w:cs="Tahoma"/>
          <w:b/>
        </w:rPr>
      </w:pPr>
      <w:r w:rsidRPr="00345723">
        <w:rPr>
          <w:rFonts w:ascii="Tahoma" w:hAnsi="Tahoma" w:cs="Tahoma"/>
          <w:b/>
        </w:rPr>
        <w:t>DOKAZILA:</w:t>
      </w:r>
    </w:p>
    <w:p w14:paraId="0847EA4A" w14:textId="77777777" w:rsidR="00D85E65" w:rsidRPr="00345723" w:rsidRDefault="00D85E65" w:rsidP="00C312BA">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22FA2452" w14:textId="77777777" w:rsidR="00930D4B" w:rsidRPr="00CA186A" w:rsidRDefault="00930D4B" w:rsidP="00C312BA">
      <w:pPr>
        <w:keepNext/>
        <w:keepLines/>
        <w:spacing w:after="0" w:line="240" w:lineRule="auto"/>
        <w:jc w:val="both"/>
        <w:rPr>
          <w:rFonts w:ascii="Tahoma" w:eastAsia="Times New Roman" w:hAnsi="Tahoma" w:cs="Tahoma"/>
          <w:lang w:eastAsia="sl-SI"/>
        </w:rPr>
      </w:pPr>
    </w:p>
    <w:p w14:paraId="71501229" w14:textId="77777777" w:rsidR="00302D6E" w:rsidRPr="00CA186A" w:rsidRDefault="00302D6E" w:rsidP="00C312B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sposobnost</w:t>
      </w:r>
    </w:p>
    <w:p w14:paraId="27D5ADD3" w14:textId="77777777" w:rsidR="00B612BA" w:rsidRPr="00CA186A" w:rsidRDefault="00B612BA" w:rsidP="00C312BA">
      <w:pPr>
        <w:keepNext/>
        <w:keepLines/>
        <w:spacing w:after="0" w:line="240" w:lineRule="auto"/>
        <w:jc w:val="both"/>
        <w:rPr>
          <w:rFonts w:ascii="Tahoma" w:eastAsia="Times New Roman" w:hAnsi="Tahoma" w:cs="Tahoma"/>
          <w:b/>
          <w:lang w:eastAsia="sl-SI"/>
        </w:rPr>
      </w:pPr>
    </w:p>
    <w:p w14:paraId="52E1C4C7" w14:textId="77777777" w:rsidR="00A27628" w:rsidRPr="00CA186A" w:rsidRDefault="00A27628"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Upoštevale se bodo samo reference, katerih pogodba oz. objekt je zaključen in je v funkcionalnem obratovanju</w:t>
      </w:r>
      <w:r w:rsidRPr="00CA186A">
        <w:rPr>
          <w:rFonts w:ascii="Tahoma" w:eastAsia="Times New Roman" w:hAnsi="Tahoma" w:cs="Tahoma"/>
          <w:lang w:eastAsia="sl-SI"/>
        </w:rPr>
        <w:t>.</w:t>
      </w:r>
    </w:p>
    <w:p w14:paraId="3A46DDF6" w14:textId="77777777" w:rsidR="00A27628" w:rsidRPr="00CA186A" w:rsidRDefault="00A27628" w:rsidP="00C312BA">
      <w:pPr>
        <w:keepNext/>
        <w:keepLines/>
        <w:spacing w:after="0" w:line="240" w:lineRule="auto"/>
        <w:jc w:val="both"/>
        <w:rPr>
          <w:rFonts w:ascii="Tahoma" w:eastAsia="Times New Roman" w:hAnsi="Tahoma" w:cs="Tahoma"/>
          <w:lang w:eastAsia="sl-SI"/>
        </w:rPr>
      </w:pPr>
    </w:p>
    <w:p w14:paraId="5057A2BD" w14:textId="651179A5" w:rsidR="00A27628" w:rsidRPr="0030654D" w:rsidRDefault="00A27628" w:rsidP="00C312BA">
      <w:pPr>
        <w:keepNext/>
        <w:keepLines/>
        <w:spacing w:after="0" w:line="240" w:lineRule="auto"/>
        <w:jc w:val="both"/>
        <w:rPr>
          <w:rFonts w:ascii="Tahoma" w:hAnsi="Tahoma" w:cs="Tahoma"/>
        </w:rPr>
      </w:pPr>
      <w:r w:rsidRPr="0030654D">
        <w:rPr>
          <w:rFonts w:ascii="Tahoma" w:eastAsia="Times New Roman" w:hAnsi="Tahoma" w:cs="Tahoma"/>
          <w:lang w:eastAsia="sl-SI"/>
        </w:rPr>
        <w:lastRenderedPageBreak/>
        <w:t xml:space="preserve">Naročnik zahteva, da ima ponudnik </w:t>
      </w:r>
      <w:r w:rsidRPr="0030654D">
        <w:rPr>
          <w:rFonts w:ascii="Tahoma" w:hAnsi="Tahoma" w:cs="Tahoma"/>
        </w:rPr>
        <w:t>v letih od 1. 1. 20</w:t>
      </w:r>
      <w:r w:rsidR="0007048E" w:rsidRPr="0030654D">
        <w:rPr>
          <w:rFonts w:ascii="Tahoma" w:hAnsi="Tahoma" w:cs="Tahoma"/>
        </w:rPr>
        <w:t>2</w:t>
      </w:r>
      <w:r w:rsidR="00802328" w:rsidRPr="0030654D">
        <w:rPr>
          <w:rFonts w:ascii="Tahoma" w:hAnsi="Tahoma" w:cs="Tahoma"/>
        </w:rPr>
        <w:t>1</w:t>
      </w:r>
      <w:r w:rsidRPr="0030654D">
        <w:rPr>
          <w:rFonts w:ascii="Tahoma" w:hAnsi="Tahoma" w:cs="Tahoma"/>
        </w:rPr>
        <w:t xml:space="preserve"> do datuma oddane ponudbe najmanj 2 (dve) referenci, s katerima dokazuje, da je uspešno izvedel meritve in preizkuse elektroenergetskih naprav na </w:t>
      </w:r>
      <w:bookmarkStart w:id="27" w:name="_Hlk220568647"/>
      <w:r w:rsidR="006768AF" w:rsidRPr="0030654D">
        <w:rPr>
          <w:rFonts w:ascii="Tahoma" w:hAnsi="Tahoma" w:cs="Tahoma"/>
        </w:rPr>
        <w:t>termo-</w:t>
      </w:r>
      <w:r w:rsidRPr="0030654D">
        <w:rPr>
          <w:rFonts w:ascii="Tahoma" w:hAnsi="Tahoma" w:cs="Tahoma"/>
        </w:rPr>
        <w:t xml:space="preserve">energetskih objektih </w:t>
      </w:r>
      <w:r w:rsidR="00C6582C" w:rsidRPr="0030654D">
        <w:rPr>
          <w:rFonts w:ascii="Tahoma" w:hAnsi="Tahoma" w:cs="Tahoma"/>
        </w:rPr>
        <w:t xml:space="preserve">oz. referenčna dela so lahko izvedena v zahtevnih objektih, kot so navedena v Uredbi o razvrščanju objektov (Uradni list RS, št. 96/22) in sicer klasifikacijske ravni CC-SI: št. 23 </w:t>
      </w:r>
      <w:bookmarkEnd w:id="27"/>
      <w:r w:rsidRPr="0030654D">
        <w:rPr>
          <w:rFonts w:ascii="Tahoma" w:hAnsi="Tahoma" w:cs="Tahoma"/>
        </w:rPr>
        <w:t>(priloga 5).</w:t>
      </w:r>
    </w:p>
    <w:p w14:paraId="6A7B5BE4" w14:textId="0C4D3858" w:rsidR="00D97DB4" w:rsidRPr="0030654D" w:rsidRDefault="00D97DB4" w:rsidP="00C312BA">
      <w:pPr>
        <w:keepNext/>
        <w:keepLines/>
        <w:spacing w:after="0" w:line="240" w:lineRule="auto"/>
        <w:jc w:val="both"/>
        <w:rPr>
          <w:rFonts w:ascii="Tahoma" w:hAnsi="Tahoma" w:cs="Tahoma"/>
        </w:rPr>
      </w:pPr>
    </w:p>
    <w:p w14:paraId="3D27E1FC" w14:textId="137F52F4" w:rsidR="006768AF" w:rsidRPr="0030654D" w:rsidRDefault="006768AF" w:rsidP="00C312BA">
      <w:pPr>
        <w:keepNext/>
        <w:keepLines/>
        <w:spacing w:after="0" w:line="240" w:lineRule="auto"/>
        <w:jc w:val="both"/>
        <w:rPr>
          <w:rFonts w:ascii="Tahoma" w:eastAsia="@Arial Unicode MS" w:hAnsi="Tahoma" w:cs="Tahoma"/>
          <w:lang w:eastAsia="sl-SI"/>
        </w:rPr>
      </w:pPr>
      <w:r w:rsidRPr="0030654D">
        <w:rPr>
          <w:rFonts w:ascii="Tahoma" w:eastAsia="@Arial Unicode MS" w:hAnsi="Tahoma" w:cs="Tahoma"/>
          <w:lang w:eastAsia="sl-SI"/>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r w:rsidR="002D6492" w:rsidRPr="0030654D">
        <w:rPr>
          <w:rFonts w:ascii="Tahoma" w:eastAsia="@Arial Unicode MS" w:hAnsi="Tahoma" w:cs="Tahoma"/>
          <w:lang w:eastAsia="sl-SI"/>
        </w:rPr>
        <w:t xml:space="preserve"> Za ostale objekte je k razpisni dokumentaciji priložena priloga »Klasifikacija objektov« iz katerih so razvidni zgoraj zahtevani referenčni pogoji.</w:t>
      </w:r>
    </w:p>
    <w:p w14:paraId="0977348E" w14:textId="77777777" w:rsidR="006768AF" w:rsidRPr="0030654D" w:rsidRDefault="006768AF" w:rsidP="00C312BA">
      <w:pPr>
        <w:keepNext/>
        <w:keepLines/>
        <w:spacing w:after="0" w:line="240" w:lineRule="auto"/>
        <w:jc w:val="both"/>
        <w:rPr>
          <w:rFonts w:ascii="Tahoma" w:hAnsi="Tahoma" w:cs="Tahoma"/>
        </w:rPr>
      </w:pPr>
    </w:p>
    <w:p w14:paraId="7F6E45C0" w14:textId="75A68CD5" w:rsidR="0007048E" w:rsidRPr="0007048E" w:rsidRDefault="00A27628" w:rsidP="00C312BA">
      <w:pPr>
        <w:keepNext/>
        <w:keepLines/>
        <w:spacing w:after="0" w:line="240" w:lineRule="auto"/>
        <w:jc w:val="both"/>
        <w:rPr>
          <w:rFonts w:ascii="Tahoma" w:hAnsi="Tahoma" w:cs="Tahoma"/>
        </w:rPr>
      </w:pPr>
      <w:r w:rsidRPr="0030654D">
        <w:rPr>
          <w:rFonts w:ascii="Tahoma" w:hAnsi="Tahoma" w:cs="Tahoma"/>
        </w:rPr>
        <w:t xml:space="preserve">Ponudnik izpolni zahtevo s predložitvijo potrdil referenčnega naročnika-investitorja (priloga 5) s katerimi potrjuje, da je kot dejanski izvajalec </w:t>
      </w:r>
      <w:r w:rsidR="00C36CF1" w:rsidRPr="0030654D">
        <w:rPr>
          <w:rFonts w:ascii="Tahoma" w:hAnsi="Tahoma" w:cs="Tahoma"/>
        </w:rPr>
        <w:t xml:space="preserve">storitve </w:t>
      </w:r>
      <w:r w:rsidRPr="0030654D">
        <w:rPr>
          <w:rFonts w:ascii="Tahoma" w:hAnsi="Tahoma" w:cs="Tahoma"/>
        </w:rPr>
        <w:t>opravil strokovno pravilno, kvalitetno in v</w:t>
      </w:r>
      <w:r w:rsidRPr="0007048E">
        <w:rPr>
          <w:rFonts w:ascii="Tahoma" w:hAnsi="Tahoma" w:cs="Tahoma"/>
        </w:rPr>
        <w:t xml:space="preserve"> pogodbenem roku. Naročnik je upravičen pred sprejemom odločitve o izbiri ponudnika opraviti poizvedbe o navedenih referencah, kar vsebuje tudi vpogled v originalno dokumentacijo za naveden</w:t>
      </w:r>
      <w:r w:rsidR="00C36CF1" w:rsidRPr="0007048E">
        <w:rPr>
          <w:rFonts w:ascii="Tahoma" w:hAnsi="Tahoma" w:cs="Tahoma"/>
        </w:rPr>
        <w:t>e</w:t>
      </w:r>
      <w:r w:rsidRPr="0007048E">
        <w:rPr>
          <w:rFonts w:ascii="Tahoma" w:hAnsi="Tahoma" w:cs="Tahoma"/>
        </w:rPr>
        <w:t xml:space="preserve"> referenčn</w:t>
      </w:r>
      <w:r w:rsidR="00C36CF1" w:rsidRPr="0007048E">
        <w:rPr>
          <w:rFonts w:ascii="Tahoma" w:hAnsi="Tahoma" w:cs="Tahoma"/>
        </w:rPr>
        <w:t>e</w:t>
      </w:r>
      <w:r w:rsidRPr="0007048E">
        <w:rPr>
          <w:rFonts w:ascii="Tahoma" w:hAnsi="Tahoma" w:cs="Tahoma"/>
        </w:rPr>
        <w:t xml:space="preserve"> </w:t>
      </w:r>
      <w:r w:rsidR="00C36CF1" w:rsidRPr="0007048E">
        <w:rPr>
          <w:rFonts w:ascii="Tahoma" w:hAnsi="Tahoma" w:cs="Tahoma"/>
        </w:rPr>
        <w:t xml:space="preserve">storitve </w:t>
      </w:r>
      <w:r w:rsidRPr="0007048E">
        <w:rPr>
          <w:rFonts w:ascii="Tahoma" w:hAnsi="Tahoma" w:cs="Tahoma"/>
        </w:rPr>
        <w:t xml:space="preserve">ter eventualne oglede izvedenih </w:t>
      </w:r>
      <w:r w:rsidR="00C36CF1" w:rsidRPr="0007048E">
        <w:rPr>
          <w:rFonts w:ascii="Tahoma" w:hAnsi="Tahoma" w:cs="Tahoma"/>
        </w:rPr>
        <w:t xml:space="preserve">storitev </w:t>
      </w:r>
      <w:r w:rsidRPr="0007048E">
        <w:rPr>
          <w:rFonts w:ascii="Tahoma" w:hAnsi="Tahoma" w:cs="Tahoma"/>
        </w:rPr>
        <w:t>na mestu oz. lokaciji izvedbe. Če navedene reference ne izkazujejo resničnega stanja jih naročnik ne bo upošteval.</w:t>
      </w:r>
      <w:r w:rsidR="0007048E" w:rsidRPr="0007048E">
        <w:rPr>
          <w:rFonts w:ascii="Tahoma" w:hAnsi="Tahoma" w:cs="Tahoma"/>
        </w:rPr>
        <w:t xml:space="preserve"> Za </w:t>
      </w:r>
      <w:r w:rsidR="0007048E">
        <w:rPr>
          <w:rFonts w:ascii="Tahoma" w:hAnsi="Tahoma" w:cs="Tahoma"/>
        </w:rPr>
        <w:t>storitve</w:t>
      </w:r>
      <w:r w:rsidR="0007048E" w:rsidRPr="0007048E">
        <w:rPr>
          <w:rFonts w:ascii="Tahoma" w:hAnsi="Tahoma" w:cs="Tahoma"/>
        </w:rPr>
        <w:t>, katerih referenčni naročnik je JAVNO PODJETJE ENERGETIKA LJUBLJANA d.o.o., ponudnik predloži samo izpolnjeno prilogo 5 (brez potrdila naročnika).</w:t>
      </w:r>
    </w:p>
    <w:p w14:paraId="0AF19C5B" w14:textId="77777777" w:rsidR="00A27628" w:rsidRPr="00CA186A" w:rsidRDefault="00A27628" w:rsidP="00C312BA">
      <w:pPr>
        <w:keepNext/>
        <w:keepLines/>
        <w:widowControl w:val="0"/>
        <w:spacing w:after="0" w:line="240" w:lineRule="auto"/>
        <w:ind w:left="284" w:hanging="284"/>
        <w:jc w:val="both"/>
        <w:rPr>
          <w:rFonts w:ascii="Tahoma" w:eastAsia="Times New Roman" w:hAnsi="Tahoma" w:cs="Tahoma"/>
          <w:b/>
          <w:lang w:eastAsia="sl-SI"/>
        </w:rPr>
      </w:pPr>
    </w:p>
    <w:p w14:paraId="6AEF7D23" w14:textId="77777777" w:rsidR="00802328" w:rsidRPr="001C6F94" w:rsidRDefault="00802328" w:rsidP="00C312BA">
      <w:pPr>
        <w:keepNext/>
        <w:keepLines/>
        <w:spacing w:after="0" w:line="240" w:lineRule="auto"/>
        <w:jc w:val="both"/>
        <w:rPr>
          <w:rFonts w:ascii="Tahoma" w:hAnsi="Tahoma" w:cs="Tahoma"/>
          <w:b/>
        </w:rPr>
      </w:pPr>
      <w:bookmarkStart w:id="28" w:name="_Hlk220575002"/>
      <w:r w:rsidRPr="001C6F94">
        <w:rPr>
          <w:rFonts w:ascii="Tahoma" w:hAnsi="Tahoma" w:cs="Tahoma"/>
          <w:b/>
          <w:bCs/>
          <w:i/>
        </w:rPr>
        <w:t xml:space="preserve">Zgoraj navedene referenčne pogoje lahko ponudnik izpolni samostojno, kot skupina partnerji v okviru skupne ponudbe ali s prijavljenimi podizvajalci, </w:t>
      </w:r>
      <w:r w:rsidRPr="001C6F94">
        <w:rPr>
          <w:rFonts w:ascii="Tahoma" w:hAnsi="Tahoma" w:cs="Tahoma"/>
          <w:b/>
          <w:bCs/>
          <w:i/>
          <w:u w:val="single"/>
        </w:rPr>
        <w:t>vendar bo moral ta gospodarski subjekt (s katerim se izkazuje reference) predmetna dela javnega naročila tudi izvesti.</w:t>
      </w:r>
      <w:r w:rsidRPr="001C6F94">
        <w:rPr>
          <w:rFonts w:ascii="Tahoma" w:hAnsi="Tahoma" w:cs="Tahoma"/>
          <w:b/>
          <w:bCs/>
          <w:i/>
        </w:rPr>
        <w:t xml:space="preserve"> </w:t>
      </w:r>
    </w:p>
    <w:bookmarkEnd w:id="28"/>
    <w:p w14:paraId="00A0A2D4" w14:textId="77777777" w:rsidR="00802328" w:rsidRPr="001C6F94" w:rsidRDefault="00802328" w:rsidP="00C312BA">
      <w:pPr>
        <w:keepNext/>
        <w:keepLines/>
        <w:spacing w:after="0" w:line="240" w:lineRule="auto"/>
        <w:jc w:val="both"/>
        <w:rPr>
          <w:rFonts w:ascii="Tahoma" w:hAnsi="Tahoma" w:cs="Tahoma"/>
          <w:b/>
        </w:rPr>
      </w:pPr>
    </w:p>
    <w:p w14:paraId="2D933CEA" w14:textId="77777777" w:rsidR="00802328" w:rsidRPr="001C6F94" w:rsidRDefault="00802328" w:rsidP="00C312BA">
      <w:pPr>
        <w:keepNext/>
        <w:keepLines/>
        <w:spacing w:after="0" w:line="240" w:lineRule="auto"/>
        <w:jc w:val="both"/>
        <w:rPr>
          <w:rFonts w:ascii="Tahoma" w:hAnsi="Tahoma" w:cs="Tahoma"/>
          <w:u w:val="single"/>
        </w:rPr>
      </w:pPr>
      <w:r w:rsidRPr="001C6F94">
        <w:rPr>
          <w:rFonts w:ascii="Tahoma" w:hAnsi="Tahoma" w:cs="Tahoma"/>
          <w:u w:val="single"/>
        </w:rPr>
        <w:t>Ponudnik lahko predloži referenčno potrdilo tudi na drugih potrjenih obrazcih, v kolikor taki obrazci (referenčna potrdila) potrjujejo in vsebujejo vse zahtevane podatke naročnika, v skladu z določili razpisne dokumentacije.</w:t>
      </w:r>
    </w:p>
    <w:p w14:paraId="3466A100" w14:textId="77777777" w:rsidR="0085585C" w:rsidRPr="00CA186A" w:rsidRDefault="0085585C" w:rsidP="00C312BA">
      <w:pPr>
        <w:keepNext/>
        <w:keepLines/>
        <w:spacing w:after="0" w:line="240" w:lineRule="auto"/>
        <w:jc w:val="both"/>
        <w:rPr>
          <w:rFonts w:ascii="Tahoma" w:eastAsia="Times New Roman" w:hAnsi="Tahoma" w:cs="Tahoma"/>
          <w:b/>
          <w:lang w:eastAsia="sl-SI"/>
        </w:rPr>
      </w:pPr>
    </w:p>
    <w:p w14:paraId="603B5D22" w14:textId="77777777" w:rsidR="0085585C" w:rsidRPr="00CA186A" w:rsidRDefault="00A0722E" w:rsidP="00C312B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Strokovna sposobnost </w:t>
      </w:r>
    </w:p>
    <w:p w14:paraId="6070BCEA" w14:textId="77777777" w:rsidR="0085585C" w:rsidRPr="00CA186A" w:rsidRDefault="0085585C" w:rsidP="00C312BA">
      <w:pPr>
        <w:keepNext/>
        <w:keepLines/>
        <w:spacing w:after="0" w:line="240" w:lineRule="auto"/>
        <w:jc w:val="both"/>
        <w:rPr>
          <w:rFonts w:ascii="Tahoma" w:eastAsia="Times New Roman" w:hAnsi="Tahoma" w:cs="Tahoma"/>
          <w:lang w:eastAsia="sl-SI"/>
        </w:rPr>
      </w:pPr>
    </w:p>
    <w:p w14:paraId="321F8045" w14:textId="33F9C35B" w:rsidR="00EE14F4" w:rsidRPr="00CA186A" w:rsidRDefault="00EE14F4"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v okviru skupne ponudbe mora razpolagati z ustreznimi kadrom, ki so izkušeni, strokovno usposobljeni in sposobni izvesti predmet javnega naročila.</w:t>
      </w:r>
    </w:p>
    <w:p w14:paraId="4F6D36D5" w14:textId="558F6E4C" w:rsidR="00C55DED" w:rsidRPr="00CA186A" w:rsidRDefault="00C55DED" w:rsidP="00C312BA">
      <w:pPr>
        <w:keepNext/>
        <w:keepLines/>
        <w:spacing w:after="0" w:line="240" w:lineRule="auto"/>
        <w:jc w:val="both"/>
        <w:rPr>
          <w:rFonts w:ascii="Tahoma" w:hAnsi="Tahoma" w:cs="Tahoma"/>
          <w:lang w:eastAsia="sl-SI"/>
        </w:rPr>
      </w:pPr>
    </w:p>
    <w:p w14:paraId="7222C4F1" w14:textId="6F882621" w:rsidR="00EE14F4" w:rsidRPr="00CA186A" w:rsidRDefault="00EE14F4" w:rsidP="00C312BA">
      <w:pPr>
        <w:keepNext/>
        <w:keepLines/>
        <w:spacing w:after="0" w:line="240" w:lineRule="auto"/>
        <w:jc w:val="both"/>
        <w:rPr>
          <w:rFonts w:ascii="Tahoma" w:hAnsi="Tahoma" w:cs="Tahoma"/>
        </w:rPr>
      </w:pPr>
      <w:r w:rsidRPr="00CA186A">
        <w:rPr>
          <w:rFonts w:ascii="Tahoma" w:hAnsi="Tahoma" w:cs="Tahoma"/>
        </w:rPr>
        <w:t xml:space="preserve">Ponudnik mora v prilogi 6 predložiti poimenski seznam ljudi, ki bodo delali na objektu, njihovega delodajalca in njihovo zadolžitev (funkcijo) pri izvedbi </w:t>
      </w:r>
      <w:r w:rsidR="00442A8D" w:rsidRPr="00CA186A">
        <w:rPr>
          <w:rFonts w:ascii="Tahoma" w:hAnsi="Tahoma" w:cs="Tahoma"/>
        </w:rPr>
        <w:t>del</w:t>
      </w:r>
      <w:r w:rsidRPr="00CA186A">
        <w:rPr>
          <w:rFonts w:ascii="Tahoma" w:hAnsi="Tahoma" w:cs="Tahoma"/>
        </w:rPr>
        <w:t xml:space="preserve">. </w:t>
      </w:r>
    </w:p>
    <w:p w14:paraId="7A87359E" w14:textId="77777777" w:rsidR="00EE14F4" w:rsidRPr="00CA186A" w:rsidRDefault="00EE14F4" w:rsidP="00C312BA">
      <w:pPr>
        <w:keepNext/>
        <w:keepLines/>
        <w:spacing w:after="0" w:line="240" w:lineRule="auto"/>
        <w:jc w:val="both"/>
        <w:rPr>
          <w:rFonts w:ascii="Tahoma" w:hAnsi="Tahoma" w:cs="Tahoma"/>
          <w:lang w:eastAsia="sl-SI"/>
        </w:rPr>
      </w:pPr>
    </w:p>
    <w:p w14:paraId="721E2127" w14:textId="72561555" w:rsidR="00EE14F4" w:rsidRPr="00CA186A" w:rsidRDefault="00CB49A7" w:rsidP="00C312BA">
      <w:pPr>
        <w:keepNext/>
        <w:keepLines/>
        <w:spacing w:after="0" w:line="240" w:lineRule="auto"/>
        <w:jc w:val="both"/>
        <w:rPr>
          <w:rFonts w:ascii="Tahoma" w:hAnsi="Tahoma" w:cs="Tahoma"/>
          <w:shd w:val="clear" w:color="auto" w:fill="FFFF00"/>
        </w:rPr>
      </w:pPr>
      <w:r w:rsidRPr="00CA186A">
        <w:rPr>
          <w:rFonts w:ascii="Tahoma" w:hAnsi="Tahoma" w:cs="Tahoma"/>
          <w:b/>
        </w:rPr>
        <w:t>Ponudnik mora</w:t>
      </w:r>
      <w:r w:rsidR="00D97DB4" w:rsidRPr="00CA186A">
        <w:rPr>
          <w:rFonts w:ascii="Tahoma" w:hAnsi="Tahoma" w:cs="Tahoma"/>
          <w:b/>
        </w:rPr>
        <w:t xml:space="preserve"> </w:t>
      </w:r>
      <w:r w:rsidRPr="00CA186A">
        <w:rPr>
          <w:rFonts w:ascii="Tahoma" w:hAnsi="Tahoma" w:cs="Tahoma"/>
          <w:b/>
        </w:rPr>
        <w:t>zagotoviti</w:t>
      </w:r>
      <w:r w:rsidR="00CA186A" w:rsidRPr="00CA186A">
        <w:rPr>
          <w:rFonts w:ascii="Tahoma" w:hAnsi="Tahoma" w:cs="Tahoma"/>
          <w:b/>
        </w:rPr>
        <w:t xml:space="preserve"> </w:t>
      </w:r>
      <w:r w:rsidR="00EE14F4" w:rsidRPr="00CA186A">
        <w:rPr>
          <w:rFonts w:ascii="Tahoma" w:hAnsi="Tahoma" w:cs="Tahoma"/>
          <w:b/>
        </w:rPr>
        <w:t>dve (2) vodji del ELEKTRO STROKE</w:t>
      </w:r>
      <w:r w:rsidR="00EE14F4" w:rsidRPr="00CA186A">
        <w:rPr>
          <w:rFonts w:ascii="Tahoma" w:hAnsi="Tahoma" w:cs="Tahoma"/>
        </w:rPr>
        <w:t>, ki imata vsak najmanj 5 (pet) let delovnih izkušenj na področju diagnostike VN el. naprav in izvajanja tehničnega in obratovalnega nadzora energetskih objektov.</w:t>
      </w:r>
      <w:r w:rsidR="00EE14F4" w:rsidRPr="00CA186A">
        <w:rPr>
          <w:rFonts w:ascii="Tahoma" w:eastAsia="@Arial Unicode MS" w:hAnsi="Tahoma" w:cs="Tahoma"/>
        </w:rPr>
        <w:t xml:space="preserve"> Posamezni vodja del mora predložiti s strani referenčnega </w:t>
      </w:r>
      <w:r w:rsidR="00EE14F4" w:rsidRPr="00CA186A">
        <w:rPr>
          <w:rFonts w:ascii="Tahoma" w:hAnsi="Tahoma" w:cs="Tahoma"/>
        </w:rPr>
        <w:t>naročnika-investitorja</w:t>
      </w:r>
      <w:r w:rsidR="00EE14F4" w:rsidRPr="00CA186A">
        <w:rPr>
          <w:rFonts w:ascii="Tahoma" w:eastAsia="@Arial Unicode MS" w:hAnsi="Tahoma" w:cs="Tahoma"/>
        </w:rPr>
        <w:t xml:space="preserve"> najmanj 1 (eno) potrjeno referenco, s katero dokazuje, da je v obdobju od 1. 1. 20</w:t>
      </w:r>
      <w:r w:rsidR="0007048E">
        <w:rPr>
          <w:rFonts w:ascii="Tahoma" w:eastAsia="@Arial Unicode MS" w:hAnsi="Tahoma" w:cs="Tahoma"/>
        </w:rPr>
        <w:t>2</w:t>
      </w:r>
      <w:r w:rsidR="00802328">
        <w:rPr>
          <w:rFonts w:ascii="Tahoma" w:eastAsia="@Arial Unicode MS" w:hAnsi="Tahoma" w:cs="Tahoma"/>
        </w:rPr>
        <w:t>1</w:t>
      </w:r>
      <w:r w:rsidR="00EE14F4" w:rsidRPr="00CA186A">
        <w:rPr>
          <w:rFonts w:ascii="Tahoma" w:eastAsia="@Arial Unicode MS" w:hAnsi="Tahoma" w:cs="Tahoma"/>
        </w:rPr>
        <w:t xml:space="preserve"> do oddaje </w:t>
      </w:r>
      <w:r w:rsidR="00EE14F4" w:rsidRPr="00CA186A">
        <w:rPr>
          <w:rFonts w:ascii="Tahoma" w:hAnsi="Tahoma" w:cs="Tahoma"/>
        </w:rPr>
        <w:t>ponudbe kot vodja elektro del vodil/izvedel</w:t>
      </w:r>
      <w:r w:rsidR="00EE14F4" w:rsidRPr="00CA186A">
        <w:rPr>
          <w:rFonts w:ascii="Tahoma" w:hAnsi="Tahoma" w:cs="Tahoma"/>
          <w:bCs/>
        </w:rPr>
        <w:t xml:space="preserve"> </w:t>
      </w:r>
      <w:r w:rsidR="00EE14F4" w:rsidRPr="00CA186A">
        <w:rPr>
          <w:rFonts w:ascii="Tahoma" w:hAnsi="Tahoma" w:cs="Tahoma"/>
        </w:rPr>
        <w:t xml:space="preserve">meritve in preizkuse elektroenergetskih naprav na </w:t>
      </w:r>
      <w:r w:rsidR="00802328">
        <w:rPr>
          <w:rFonts w:ascii="Tahoma" w:hAnsi="Tahoma" w:cs="Tahoma"/>
        </w:rPr>
        <w:t>termo-</w:t>
      </w:r>
      <w:r w:rsidR="00802328" w:rsidRPr="00CA186A">
        <w:rPr>
          <w:rFonts w:ascii="Tahoma" w:hAnsi="Tahoma" w:cs="Tahoma"/>
        </w:rPr>
        <w:t xml:space="preserve">energetskih objektih </w:t>
      </w:r>
      <w:r w:rsidR="00802328">
        <w:rPr>
          <w:rFonts w:ascii="Tahoma" w:hAnsi="Tahoma" w:cs="Tahoma"/>
        </w:rPr>
        <w:t>oz.</w:t>
      </w:r>
      <w:r w:rsidR="00802328" w:rsidRPr="00654C78">
        <w:rPr>
          <w:rFonts w:ascii="Tahoma" w:hAnsi="Tahoma" w:cs="Tahoma"/>
        </w:rPr>
        <w:t xml:space="preserve"> referenčna dela so lahko izvedena v zahtevnih objektih, kot so navedena v Uredbi o razvrščanju objektov (Uradni list RS, št. 96/22) in sicer klasifikacijske ravni CC-SI: št. 23</w:t>
      </w:r>
      <w:r w:rsidR="00802328" w:rsidRPr="00CA186A">
        <w:rPr>
          <w:rFonts w:ascii="Tahoma" w:hAnsi="Tahoma" w:cs="Tahoma"/>
        </w:rPr>
        <w:t xml:space="preserve"> </w:t>
      </w:r>
      <w:r w:rsidR="00EE14F4" w:rsidRPr="00CA186A">
        <w:rPr>
          <w:rFonts w:ascii="Tahoma" w:hAnsi="Tahoma" w:cs="Tahoma"/>
        </w:rPr>
        <w:t>(priloga 6/1).</w:t>
      </w:r>
    </w:p>
    <w:p w14:paraId="41BF564D" w14:textId="767DB9BC" w:rsidR="005F06B9" w:rsidRDefault="005F06B9" w:rsidP="00C312BA">
      <w:pPr>
        <w:keepNext/>
        <w:keepLines/>
        <w:spacing w:after="0" w:line="240" w:lineRule="auto"/>
        <w:jc w:val="both"/>
        <w:rPr>
          <w:rFonts w:ascii="Tahoma" w:hAnsi="Tahoma" w:cs="Tahoma"/>
          <w:b/>
          <w:bCs/>
        </w:rPr>
      </w:pPr>
    </w:p>
    <w:p w14:paraId="761666C2" w14:textId="17AD728D" w:rsidR="00802328" w:rsidRPr="00611A85" w:rsidRDefault="00802328" w:rsidP="00C312BA">
      <w:pPr>
        <w:keepNext/>
        <w:keepLines/>
        <w:spacing w:after="0" w:line="240" w:lineRule="auto"/>
        <w:jc w:val="both"/>
        <w:rPr>
          <w:rFonts w:ascii="Tahoma" w:eastAsia="@Arial Unicode MS" w:hAnsi="Tahoma" w:cs="Tahoma"/>
          <w:lang w:eastAsia="sl-SI"/>
        </w:rPr>
      </w:pPr>
      <w:r w:rsidRPr="001F225D">
        <w:rPr>
          <w:rFonts w:ascii="Tahoma" w:eastAsia="@Arial Unicode MS" w:hAnsi="Tahoma" w:cs="Tahoma"/>
          <w:lang w:eastAsia="sl-SI"/>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r w:rsidR="00D65F8E" w:rsidRPr="001F225D">
        <w:rPr>
          <w:rFonts w:ascii="Tahoma" w:eastAsia="@Arial Unicode MS" w:hAnsi="Tahoma" w:cs="Tahoma"/>
          <w:lang w:eastAsia="sl-SI"/>
        </w:rPr>
        <w:t xml:space="preserve"> Za ostale objekte je k razpisni dokumentaciji priložena priloga »Klasifikacija objektov« iz katerih so razvidni zgoraj zahtevani referenčni pogoji.</w:t>
      </w:r>
    </w:p>
    <w:p w14:paraId="504B5C07" w14:textId="77777777" w:rsidR="00802328" w:rsidRPr="00CA186A" w:rsidRDefault="00802328" w:rsidP="00C312BA">
      <w:pPr>
        <w:keepNext/>
        <w:keepLines/>
        <w:spacing w:after="0" w:line="240" w:lineRule="auto"/>
        <w:jc w:val="both"/>
        <w:rPr>
          <w:rFonts w:ascii="Tahoma" w:hAnsi="Tahoma" w:cs="Tahoma"/>
          <w:b/>
          <w:bCs/>
        </w:rPr>
      </w:pPr>
    </w:p>
    <w:p w14:paraId="2B472234" w14:textId="6B5F631C" w:rsidR="005F06B9" w:rsidRPr="00CA186A" w:rsidRDefault="005F06B9" w:rsidP="00C312BA">
      <w:pPr>
        <w:keepNext/>
        <w:keepLines/>
        <w:spacing w:after="0" w:line="240" w:lineRule="auto"/>
        <w:jc w:val="both"/>
        <w:rPr>
          <w:rFonts w:ascii="Tahoma" w:hAnsi="Tahoma" w:cs="Tahoma"/>
          <w:b/>
          <w:bCs/>
        </w:rPr>
      </w:pPr>
      <w:r w:rsidRPr="00CA186A">
        <w:rPr>
          <w:rFonts w:ascii="Tahoma" w:hAnsi="Tahoma" w:cs="Tahoma"/>
          <w:b/>
          <w:bCs/>
        </w:rPr>
        <w:lastRenderedPageBreak/>
        <w:t xml:space="preserve">Ponudnik se z oddajo ponudbe zavezuje, da bosta obe vodji del, s katerimi referencami se prijavlja na predmetni razpis, tudi neposredno zadolžena za vodenje izvedbe na predmetnem razpisu. </w:t>
      </w:r>
    </w:p>
    <w:p w14:paraId="049259D5" w14:textId="77777777" w:rsidR="004A566B" w:rsidRPr="00CA186A" w:rsidRDefault="004A566B" w:rsidP="00C312BA">
      <w:pPr>
        <w:keepNext/>
        <w:keepLines/>
        <w:spacing w:after="0" w:line="240" w:lineRule="auto"/>
        <w:jc w:val="both"/>
        <w:rPr>
          <w:rFonts w:ascii="Tahoma" w:hAnsi="Tahoma" w:cs="Tahoma"/>
          <w:b/>
          <w:bCs/>
        </w:rPr>
      </w:pPr>
    </w:p>
    <w:p w14:paraId="7D8CFC05" w14:textId="4F14027E" w:rsidR="004A566B" w:rsidRPr="00CA186A" w:rsidRDefault="004A566B"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predložiti:</w:t>
      </w:r>
    </w:p>
    <w:p w14:paraId="24AD3C23" w14:textId="26506BA3" w:rsidR="004A566B" w:rsidRPr="00CA186A" w:rsidRDefault="004A566B" w:rsidP="00C312BA">
      <w:pPr>
        <w:keepNext/>
        <w:keepLines/>
        <w:numPr>
          <w:ilvl w:val="0"/>
          <w:numId w:val="41"/>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izpolnjen obrazec »Strokovna sposobnost«, ki se nahaja v prilogi 6,</w:t>
      </w:r>
    </w:p>
    <w:p w14:paraId="4C954A44" w14:textId="766EAB26" w:rsidR="00EE14F4" w:rsidRPr="00CA186A" w:rsidRDefault="00EE14F4" w:rsidP="00C312BA">
      <w:pPr>
        <w:keepNext/>
        <w:keepLines/>
        <w:numPr>
          <w:ilvl w:val="0"/>
          <w:numId w:val="41"/>
        </w:numPr>
        <w:spacing w:after="0" w:line="240" w:lineRule="auto"/>
        <w:jc w:val="both"/>
        <w:rPr>
          <w:rFonts w:ascii="Tahoma" w:hAnsi="Tahoma" w:cs="Tahoma"/>
        </w:rPr>
      </w:pPr>
      <w:r w:rsidRPr="00CA186A">
        <w:rPr>
          <w:rFonts w:ascii="Tahoma" w:hAnsi="Tahoma" w:cs="Tahoma"/>
        </w:rPr>
        <w:t>za posameznega vodjo elektro del 1 (eno) referenco (priloga 6/1).</w:t>
      </w:r>
    </w:p>
    <w:p w14:paraId="0EFFC0E4" w14:textId="77777777" w:rsidR="00596616" w:rsidRPr="00CA186A" w:rsidRDefault="00596616" w:rsidP="00C312BA">
      <w:pPr>
        <w:keepNext/>
        <w:keepLines/>
        <w:spacing w:after="0" w:line="240" w:lineRule="auto"/>
        <w:jc w:val="both"/>
        <w:rPr>
          <w:rFonts w:ascii="Tahoma" w:hAnsi="Tahoma" w:cs="Tahoma"/>
          <w:b/>
          <w:lang w:eastAsia="sl-SI"/>
        </w:rPr>
      </w:pPr>
    </w:p>
    <w:p w14:paraId="0497B636" w14:textId="03C059D3" w:rsidR="00596616" w:rsidRPr="00CA186A" w:rsidRDefault="00BA7D0E" w:rsidP="00C312B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lang w:eastAsia="sl-SI"/>
        </w:rPr>
        <w:t>Ponudnik izpolni zahtevo s predložitvijo izpolnjene in podpisane priloge A in priloge 6 z zahtevanimi dokazili.</w:t>
      </w:r>
    </w:p>
    <w:p w14:paraId="4B35DEC1" w14:textId="77777777" w:rsidR="00BA7D0E" w:rsidRPr="00CA186A" w:rsidRDefault="00BA7D0E" w:rsidP="00C312BA">
      <w:pPr>
        <w:keepNext/>
        <w:keepLines/>
        <w:spacing w:after="0" w:line="240" w:lineRule="auto"/>
        <w:jc w:val="both"/>
        <w:rPr>
          <w:rFonts w:ascii="Tahoma" w:hAnsi="Tahoma" w:cs="Tahoma"/>
          <w:b/>
          <w:bCs/>
        </w:rPr>
      </w:pPr>
    </w:p>
    <w:p w14:paraId="6CAF613C" w14:textId="50CE0013" w:rsidR="00596616" w:rsidRPr="00CA186A" w:rsidRDefault="00596616" w:rsidP="00C312BA">
      <w:pPr>
        <w:keepNext/>
        <w:keepLines/>
        <w:spacing w:after="0" w:line="240" w:lineRule="auto"/>
        <w:jc w:val="both"/>
        <w:rPr>
          <w:rFonts w:ascii="Tahoma" w:hAnsi="Tahoma" w:cs="Tahoma"/>
        </w:rPr>
      </w:pPr>
      <w:r w:rsidRPr="00CA186A">
        <w:rPr>
          <w:rFonts w:ascii="Tahoma" w:hAnsi="Tahoma" w:cs="Tahoma"/>
          <w:b/>
          <w:bCs/>
        </w:rPr>
        <w:t xml:space="preserve">Ponudnik se z oddajo ponudbe zavezuje, da bodo v prilogi </w:t>
      </w:r>
      <w:r w:rsidR="00342198" w:rsidRPr="00CA186A">
        <w:rPr>
          <w:rFonts w:ascii="Tahoma" w:hAnsi="Tahoma" w:cs="Tahoma"/>
          <w:b/>
          <w:bCs/>
        </w:rPr>
        <w:t>6</w:t>
      </w:r>
      <w:r w:rsidRPr="00CA186A">
        <w:rPr>
          <w:rFonts w:ascii="Tahoma" w:hAnsi="Tahoma" w:cs="Tahoma"/>
          <w:b/>
          <w:bCs/>
        </w:rPr>
        <w:t xml:space="preserve"> navedeni delavci </w:t>
      </w:r>
      <w:r w:rsidR="00342198" w:rsidRPr="00CA186A">
        <w:rPr>
          <w:rFonts w:ascii="Tahoma" w:hAnsi="Tahoma" w:cs="Tahoma"/>
          <w:b/>
          <w:bCs/>
        </w:rPr>
        <w:t>tudi dejansko</w:t>
      </w:r>
      <w:r w:rsidRPr="00CA186A">
        <w:rPr>
          <w:rFonts w:ascii="Tahoma" w:hAnsi="Tahoma" w:cs="Tahoma"/>
          <w:b/>
          <w:bCs/>
        </w:rPr>
        <w:t xml:space="preserve"> prisotni pri izvedbi storitev na predmetnem razpisu. Naročnik dopušča možnost menjave delavca v času izvedbe storitev na predmetnem razpisu samo v primeru višje sile (npr. bolezen</w:t>
      </w:r>
      <w:r w:rsidR="00A04947">
        <w:rPr>
          <w:rFonts w:ascii="Tahoma" w:hAnsi="Tahoma" w:cs="Tahoma"/>
          <w:b/>
          <w:bCs/>
        </w:rPr>
        <w:t>, upokojitev</w:t>
      </w:r>
      <w:r w:rsidRPr="00CA186A">
        <w:rPr>
          <w:rFonts w:ascii="Tahoma" w:hAnsi="Tahoma" w:cs="Tahoma"/>
          <w:b/>
          <w:bCs/>
        </w:rPr>
        <w:t xml:space="preserve"> ali smrt delavca). V tem primeru mora ponudnik za novega delavca priložiti ustrezno dokazila, ki so po vsebini enaka kot jih naročnik zahteva za delavca.</w:t>
      </w:r>
    </w:p>
    <w:p w14:paraId="1F3233CF" w14:textId="77777777" w:rsidR="00596616" w:rsidRPr="00CA186A" w:rsidRDefault="00596616" w:rsidP="00C312BA">
      <w:pPr>
        <w:keepNext/>
        <w:keepLines/>
        <w:widowControl w:val="0"/>
        <w:spacing w:after="0" w:line="240" w:lineRule="auto"/>
        <w:ind w:left="284" w:hanging="284"/>
        <w:jc w:val="both"/>
        <w:rPr>
          <w:rFonts w:ascii="Tahoma" w:eastAsia="Times New Roman" w:hAnsi="Tahoma" w:cs="Tahoma"/>
          <w:b/>
          <w:lang w:eastAsia="sl-SI"/>
        </w:rPr>
      </w:pPr>
    </w:p>
    <w:p w14:paraId="761498E7" w14:textId="77777777" w:rsidR="00802328" w:rsidRPr="001C6F94" w:rsidRDefault="00802328" w:rsidP="00C312BA">
      <w:pPr>
        <w:keepNext/>
        <w:keepLines/>
        <w:spacing w:after="0" w:line="240" w:lineRule="auto"/>
        <w:jc w:val="both"/>
        <w:rPr>
          <w:rFonts w:ascii="Tahoma" w:hAnsi="Tahoma" w:cs="Tahoma"/>
          <w:b/>
          <w:bCs/>
        </w:rPr>
      </w:pPr>
      <w:r w:rsidRPr="001C6F94">
        <w:rPr>
          <w:rFonts w:ascii="Tahoma" w:hAnsi="Tahoma" w:cs="Tahoma"/>
          <w:b/>
          <w:bCs/>
        </w:rPr>
        <w:t>Ta pogoj lahko izpolni ponudnik sam ali skupina ponudnikov v okviru skupne ponudbe ali s prijavljenimi podizvajalci. V primeru, da prijavljen delav</w:t>
      </w:r>
      <w:r>
        <w:rPr>
          <w:rFonts w:ascii="Tahoma" w:hAnsi="Tahoma" w:cs="Tahoma"/>
          <w:b/>
          <w:bCs/>
        </w:rPr>
        <w:t>e</w:t>
      </w:r>
      <w:r w:rsidRPr="001C6F94">
        <w:rPr>
          <w:rFonts w:ascii="Tahoma" w:hAnsi="Tahoma" w:cs="Tahoma"/>
          <w:b/>
          <w:bCs/>
        </w:rPr>
        <w:t xml:space="preserve">c ni zaposleni pri ponudniku, </w:t>
      </w:r>
      <w:r w:rsidRPr="001C6F94">
        <w:rPr>
          <w:rFonts w:ascii="Tahoma" w:hAnsi="Tahoma" w:cs="Tahoma"/>
          <w:b/>
          <w:bCs/>
          <w:u w:val="single"/>
        </w:rPr>
        <w:t>mora t</w:t>
      </w:r>
      <w:r>
        <w:rPr>
          <w:rFonts w:ascii="Tahoma" w:hAnsi="Tahoma" w:cs="Tahoma"/>
          <w:b/>
          <w:bCs/>
          <w:u w:val="single"/>
        </w:rPr>
        <w:t>a</w:t>
      </w:r>
      <w:r w:rsidRPr="001C6F94">
        <w:rPr>
          <w:rFonts w:ascii="Tahoma" w:hAnsi="Tahoma" w:cs="Tahoma"/>
          <w:b/>
          <w:bCs/>
          <w:u w:val="single"/>
        </w:rPr>
        <w:t xml:space="preserve"> v ponudbi nastopati kot skupni partner ali kot podizvajal</w:t>
      </w:r>
      <w:r>
        <w:rPr>
          <w:rFonts w:ascii="Tahoma" w:hAnsi="Tahoma" w:cs="Tahoma"/>
          <w:b/>
          <w:bCs/>
          <w:u w:val="single"/>
        </w:rPr>
        <w:t>e</w:t>
      </w:r>
      <w:r w:rsidRPr="001C6F94">
        <w:rPr>
          <w:rFonts w:ascii="Tahoma" w:hAnsi="Tahoma" w:cs="Tahoma"/>
          <w:b/>
          <w:bCs/>
          <w:u w:val="single"/>
        </w:rPr>
        <w:t>c (ponudnik predloži še pogodbo o medsebojnem sodelovanju)</w:t>
      </w:r>
      <w:r w:rsidRPr="001C6F94">
        <w:rPr>
          <w:rFonts w:ascii="Tahoma" w:hAnsi="Tahoma" w:cs="Tahoma"/>
          <w:b/>
          <w:bCs/>
        </w:rPr>
        <w:t>.</w:t>
      </w:r>
    </w:p>
    <w:p w14:paraId="75B2EB1A" w14:textId="77777777" w:rsidR="004A566B" w:rsidRPr="00CA186A" w:rsidRDefault="004A566B" w:rsidP="00C312BA">
      <w:pPr>
        <w:keepNext/>
        <w:keepLines/>
        <w:spacing w:after="0" w:line="240" w:lineRule="auto"/>
        <w:jc w:val="both"/>
        <w:rPr>
          <w:rFonts w:ascii="Tahoma" w:eastAsia="Times New Roman" w:hAnsi="Tahoma" w:cs="Tahoma"/>
          <w:b/>
          <w:lang w:eastAsia="sl-SI"/>
        </w:rPr>
      </w:pPr>
    </w:p>
    <w:p w14:paraId="24D18D7A" w14:textId="77777777" w:rsidR="00802328" w:rsidRPr="001C6F94" w:rsidRDefault="00802328" w:rsidP="00C312BA">
      <w:pPr>
        <w:keepNext/>
        <w:keepLines/>
        <w:spacing w:after="0" w:line="240" w:lineRule="auto"/>
        <w:jc w:val="both"/>
        <w:rPr>
          <w:rFonts w:ascii="Tahoma" w:hAnsi="Tahoma" w:cs="Tahoma"/>
          <w:u w:val="single"/>
        </w:rPr>
      </w:pPr>
      <w:r w:rsidRPr="001C6F94">
        <w:rPr>
          <w:rFonts w:ascii="Tahoma" w:hAnsi="Tahoma" w:cs="Tahoma"/>
          <w:u w:val="single"/>
        </w:rPr>
        <w:t>Ponudnik lahko predloži referenčno potrdilo tudi na drugih potrjenih obrazcih, v kolikor taki obrazci (referenčna potrdila) potrjujejo in vsebujejo vse zahtevane podatke naročnika, v skladu z določili razpisne dokumentacije.</w:t>
      </w:r>
    </w:p>
    <w:p w14:paraId="60A83843" w14:textId="77777777" w:rsidR="00802328" w:rsidRDefault="00802328" w:rsidP="00C312BA">
      <w:pPr>
        <w:keepNext/>
        <w:keepLines/>
        <w:spacing w:after="0" w:line="240" w:lineRule="auto"/>
        <w:rPr>
          <w:rFonts w:ascii="Tahoma" w:eastAsia="Times New Roman" w:hAnsi="Tahoma" w:cs="Tahoma"/>
          <w:b/>
          <w:lang w:eastAsia="sl-SI"/>
        </w:rPr>
      </w:pPr>
    </w:p>
    <w:p w14:paraId="6BF23D74" w14:textId="4EF15D24" w:rsidR="004A566B" w:rsidRPr="00CA186A" w:rsidRDefault="004A566B" w:rsidP="00C312B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Zahtevan</w:t>
      </w:r>
      <w:r w:rsidR="00F610E5" w:rsidRPr="00CA186A">
        <w:rPr>
          <w:rFonts w:ascii="Tahoma" w:eastAsia="Times New Roman" w:hAnsi="Tahoma" w:cs="Tahoma"/>
          <w:b/>
          <w:lang w:eastAsia="sl-SI"/>
        </w:rPr>
        <w:t>a oprema</w:t>
      </w:r>
    </w:p>
    <w:p w14:paraId="472C7277" w14:textId="77777777" w:rsidR="004A566B" w:rsidRPr="00CA186A" w:rsidRDefault="004A566B" w:rsidP="00C312BA">
      <w:pPr>
        <w:keepNext/>
        <w:keepLines/>
        <w:spacing w:after="0" w:line="240" w:lineRule="auto"/>
        <w:jc w:val="both"/>
        <w:rPr>
          <w:rFonts w:ascii="Tahoma" w:hAnsi="Tahoma" w:cs="Tahoma"/>
        </w:rPr>
      </w:pPr>
    </w:p>
    <w:p w14:paraId="116C4912" w14:textId="77777777" w:rsidR="00F610E5" w:rsidRPr="00CA186A" w:rsidRDefault="00F610E5"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imeti za izvajanje storitev, ki so predmet javnega naročila:</w:t>
      </w:r>
    </w:p>
    <w:p w14:paraId="023BF150" w14:textId="1B3E29DD" w:rsidR="00F610E5" w:rsidRPr="00CA186A" w:rsidRDefault="00F610E5" w:rsidP="00C312BA">
      <w:pPr>
        <w:keepNext/>
        <w:keepLines/>
        <w:numPr>
          <w:ilvl w:val="1"/>
          <w:numId w:val="42"/>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akreditiran laboratorij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xml:space="preserve"> s področja visokonapetostne preizkusne tehnike,</w:t>
      </w:r>
    </w:p>
    <w:p w14:paraId="50A53F43" w14:textId="566CB5FC" w:rsidR="00F610E5" w:rsidRPr="00CA186A" w:rsidRDefault="004E7504" w:rsidP="00C312BA">
      <w:pPr>
        <w:keepNext/>
        <w:keepLines/>
        <w:numPr>
          <w:ilvl w:val="1"/>
          <w:numId w:val="42"/>
        </w:numPr>
        <w:spacing w:after="0" w:line="240" w:lineRule="auto"/>
        <w:ind w:left="284" w:hanging="284"/>
        <w:jc w:val="both"/>
        <w:rPr>
          <w:rFonts w:ascii="Tahoma" w:eastAsia="Times New Roman" w:hAnsi="Tahoma" w:cs="Tahoma"/>
          <w:lang w:eastAsia="sl-SI"/>
        </w:rPr>
      </w:pPr>
      <w:r w:rsidRPr="00765C89">
        <w:rPr>
          <w:rFonts w:ascii="Tahoma" w:hAnsi="Tahoma" w:cs="Tahoma"/>
        </w:rPr>
        <w:t xml:space="preserve">vedno razpoložljivo ustrezno kalibrirano merilno opremo za meritve na </w:t>
      </w:r>
      <w:r>
        <w:rPr>
          <w:rFonts w:ascii="Tahoma" w:hAnsi="Tahoma" w:cs="Tahoma"/>
        </w:rPr>
        <w:t>nizkonapetostnih (</w:t>
      </w:r>
      <w:r w:rsidRPr="00765C89">
        <w:rPr>
          <w:rFonts w:ascii="Tahoma" w:hAnsi="Tahoma" w:cs="Tahoma"/>
        </w:rPr>
        <w:t>NN</w:t>
      </w:r>
      <w:r>
        <w:rPr>
          <w:rFonts w:ascii="Tahoma" w:hAnsi="Tahoma" w:cs="Tahoma"/>
        </w:rPr>
        <w:t>)</w:t>
      </w:r>
      <w:r w:rsidRPr="00765C89">
        <w:rPr>
          <w:rFonts w:ascii="Tahoma" w:hAnsi="Tahoma" w:cs="Tahoma"/>
        </w:rPr>
        <w:t xml:space="preserve"> in </w:t>
      </w:r>
      <w:r>
        <w:rPr>
          <w:rFonts w:ascii="Tahoma" w:hAnsi="Tahoma" w:cs="Tahoma"/>
        </w:rPr>
        <w:t>visokonapetostnih (</w:t>
      </w:r>
      <w:r w:rsidRPr="00765C89">
        <w:rPr>
          <w:rFonts w:ascii="Tahoma" w:hAnsi="Tahoma" w:cs="Tahoma"/>
        </w:rPr>
        <w:t>VN</w:t>
      </w:r>
      <w:r>
        <w:rPr>
          <w:rFonts w:ascii="Tahoma" w:hAnsi="Tahoma" w:cs="Tahoma"/>
        </w:rPr>
        <w:t>)</w:t>
      </w:r>
      <w:r w:rsidRPr="00765C89">
        <w:rPr>
          <w:rFonts w:ascii="Tahoma" w:hAnsi="Tahoma" w:cs="Tahoma"/>
        </w:rPr>
        <w:t xml:space="preserve"> elektroenergetskih napravah</w:t>
      </w:r>
      <w:r w:rsidR="00F610E5" w:rsidRPr="00CA186A">
        <w:rPr>
          <w:rFonts w:ascii="Tahoma" w:eastAsia="Times New Roman" w:hAnsi="Tahoma" w:cs="Tahoma"/>
          <w:lang w:eastAsia="sl-SI"/>
        </w:rPr>
        <w:t>.</w:t>
      </w:r>
    </w:p>
    <w:p w14:paraId="6E78C5D4" w14:textId="77777777" w:rsidR="00F610E5" w:rsidRPr="00CA186A" w:rsidRDefault="00F610E5" w:rsidP="00C312BA">
      <w:pPr>
        <w:keepNext/>
        <w:keepLines/>
        <w:spacing w:after="0" w:line="240" w:lineRule="auto"/>
        <w:ind w:left="399"/>
        <w:jc w:val="both"/>
        <w:rPr>
          <w:rFonts w:ascii="Tahoma" w:hAnsi="Tahoma" w:cs="Tahoma"/>
        </w:rPr>
      </w:pPr>
    </w:p>
    <w:p w14:paraId="2A4A5AB7" w14:textId="3AD8B3FD" w:rsidR="00F610E5" w:rsidRPr="00CA186A" w:rsidRDefault="00F610E5"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izpolni zahtevo s predložitvijo izpolnjene in podpisane izjave o zagotavljanju opreme </w:t>
      </w:r>
      <w:r w:rsidRPr="00CA186A">
        <w:rPr>
          <w:rFonts w:ascii="Tahoma" w:eastAsia="Times New Roman" w:hAnsi="Tahoma" w:cs="Tahoma"/>
          <w:b/>
          <w:lang w:eastAsia="sl-SI"/>
        </w:rPr>
        <w:t>(priloga 7)</w:t>
      </w:r>
      <w:r w:rsidRPr="00CA186A">
        <w:rPr>
          <w:rFonts w:ascii="Tahoma" w:eastAsia="Times New Roman" w:hAnsi="Tahoma" w:cs="Tahoma"/>
          <w:lang w:eastAsia="sl-SI"/>
        </w:rPr>
        <w:t xml:space="preserve"> ter s predložitvijo fotokopije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186EC56" w14:textId="77777777" w:rsidR="00F610E5" w:rsidRPr="00CA186A" w:rsidRDefault="00F610E5" w:rsidP="00C312BA">
      <w:pPr>
        <w:keepNext/>
        <w:keepLines/>
        <w:spacing w:after="0" w:line="240" w:lineRule="auto"/>
        <w:jc w:val="both"/>
        <w:rPr>
          <w:rFonts w:ascii="Tahoma" w:eastAsia="Times New Roman" w:hAnsi="Tahoma" w:cs="Tahoma"/>
          <w:lang w:eastAsia="sl-SI"/>
        </w:rPr>
      </w:pPr>
    </w:p>
    <w:p w14:paraId="30254828" w14:textId="7321299D" w:rsidR="00F610E5" w:rsidRPr="00CA186A" w:rsidRDefault="00F610E5" w:rsidP="00C312B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w:t>
      </w:r>
    </w:p>
    <w:p w14:paraId="7B5BAAE1" w14:textId="77777777" w:rsidR="00083DB0" w:rsidRPr="00CA186A" w:rsidRDefault="00083DB0" w:rsidP="00C312BA">
      <w:pPr>
        <w:keepNext/>
        <w:keepLines/>
        <w:spacing w:after="0" w:line="240" w:lineRule="auto"/>
        <w:jc w:val="both"/>
        <w:rPr>
          <w:rFonts w:ascii="Tahoma" w:eastAsia="Times New Roman" w:hAnsi="Tahoma" w:cs="Tahoma"/>
          <w:b/>
          <w:lang w:eastAsia="sl-SI"/>
        </w:rPr>
      </w:pPr>
    </w:p>
    <w:p w14:paraId="06B76A49" w14:textId="70516417" w:rsidR="00083DB0" w:rsidRPr="00CA186A" w:rsidRDefault="00083DB0" w:rsidP="00C312B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Ogled objekta</w:t>
      </w:r>
    </w:p>
    <w:p w14:paraId="45751F67" w14:textId="77777777" w:rsidR="00083DB0" w:rsidRPr="00CA186A" w:rsidRDefault="00083DB0" w:rsidP="00C312BA">
      <w:pPr>
        <w:keepNext/>
        <w:keepLines/>
        <w:spacing w:after="0" w:line="240" w:lineRule="auto"/>
        <w:jc w:val="both"/>
        <w:rPr>
          <w:rFonts w:ascii="Tahoma" w:eastAsia="Times New Roman" w:hAnsi="Tahoma" w:cs="Tahoma"/>
          <w:u w:val="single"/>
          <w:lang w:eastAsia="sl-SI"/>
        </w:rPr>
      </w:pPr>
    </w:p>
    <w:p w14:paraId="394284B1" w14:textId="19F3A4B3" w:rsidR="00083DB0" w:rsidRPr="00CA186A" w:rsidRDefault="00083DB0"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Neodvisno od podatkov, ki so vsebovani v razpisni dokumentaciji, si </w:t>
      </w:r>
      <w:r w:rsidRPr="00CA186A">
        <w:rPr>
          <w:rFonts w:ascii="Tahoma" w:eastAsia="Times New Roman" w:hAnsi="Tahoma" w:cs="Tahoma"/>
          <w:b/>
          <w:lang w:eastAsia="sl-SI"/>
        </w:rPr>
        <w:t>mora</w:t>
      </w:r>
      <w:r w:rsidRPr="00CA186A">
        <w:rPr>
          <w:rFonts w:ascii="Tahoma" w:eastAsia="Times New Roman" w:hAnsi="Tahoma" w:cs="Tahoma"/>
          <w:lang w:eastAsia="sl-SI"/>
        </w:rPr>
        <w:t xml:space="preserve"> ponudnik pred oddajo ponudbe obvezno ogledati objekte naročnika, kjer se bodo izvajale razpisana dela z namenom, da si pridobi morebitne ostale podatke, ki se nanašajo na izvedbo del po tej razpisni dokumentaciji in ki lahko vplivajo na ponudnikovo ceno ali ponudnikove obveznosti in izvedbene zmogljivosti </w:t>
      </w:r>
      <w:r w:rsidR="00F610E5" w:rsidRPr="00CA186A">
        <w:rPr>
          <w:rFonts w:ascii="Tahoma" w:eastAsia="Times New Roman" w:hAnsi="Tahoma" w:cs="Tahoma"/>
          <w:lang w:eastAsia="sl-SI"/>
        </w:rPr>
        <w:t xml:space="preserve">ter se seznani z </w:t>
      </w:r>
      <w:r w:rsidR="00F610E5" w:rsidRPr="00CA186A">
        <w:rPr>
          <w:rFonts w:ascii="Tahoma" w:eastAsia="Times New Roman" w:hAnsi="Tahoma" w:cs="Tahoma"/>
          <w:bCs/>
          <w:lang w:eastAsia="sl-SI"/>
        </w:rPr>
        <w:t>razmerami in proizvodnimi objekti na lokacijah naročnika Verovškova ulica 62</w:t>
      </w:r>
      <w:r w:rsidR="00A04947">
        <w:rPr>
          <w:rFonts w:ascii="Tahoma" w:eastAsia="Times New Roman" w:hAnsi="Tahoma" w:cs="Tahoma"/>
          <w:bCs/>
          <w:lang w:eastAsia="sl-SI"/>
        </w:rPr>
        <w:t>, Verovškova ulica 70</w:t>
      </w:r>
      <w:r w:rsidR="00F610E5" w:rsidRPr="00CA186A">
        <w:rPr>
          <w:rFonts w:ascii="Tahoma" w:eastAsia="Times New Roman" w:hAnsi="Tahoma" w:cs="Tahoma"/>
          <w:bCs/>
          <w:lang w:eastAsia="sl-SI"/>
        </w:rPr>
        <w:t xml:space="preserve"> in Toplarniška ulica 19, </w:t>
      </w:r>
      <w:r w:rsidR="00A04947">
        <w:rPr>
          <w:rFonts w:ascii="Tahoma" w:eastAsia="Times New Roman" w:hAnsi="Tahoma" w:cs="Tahoma"/>
          <w:bCs/>
          <w:lang w:eastAsia="sl-SI"/>
        </w:rPr>
        <w:t>vse</w:t>
      </w:r>
      <w:r w:rsidR="00F610E5" w:rsidRPr="00CA186A">
        <w:rPr>
          <w:rFonts w:ascii="Tahoma" w:eastAsia="Times New Roman" w:hAnsi="Tahoma" w:cs="Tahoma"/>
          <w:lang w:eastAsia="sl-SI"/>
        </w:rPr>
        <w:t xml:space="preserve"> v Ljubljani</w:t>
      </w:r>
      <w:r w:rsidRPr="00CA186A">
        <w:rPr>
          <w:rFonts w:ascii="Tahoma" w:eastAsia="Times New Roman" w:hAnsi="Tahoma" w:cs="Tahoma"/>
          <w:lang w:eastAsia="sl-SI"/>
        </w:rPr>
        <w:t xml:space="preserve">. </w:t>
      </w:r>
    </w:p>
    <w:p w14:paraId="47E93EB6" w14:textId="77777777" w:rsidR="00083DB0" w:rsidRPr="00CA186A" w:rsidRDefault="00083DB0" w:rsidP="00C312BA">
      <w:pPr>
        <w:keepNext/>
        <w:keepLines/>
        <w:spacing w:after="0" w:line="240" w:lineRule="auto"/>
        <w:jc w:val="both"/>
        <w:rPr>
          <w:rFonts w:ascii="Tahoma" w:eastAsia="Times New Roman" w:hAnsi="Tahoma" w:cs="Tahoma"/>
          <w:b/>
          <w:lang w:eastAsia="sl-SI"/>
        </w:rPr>
      </w:pPr>
    </w:p>
    <w:p w14:paraId="66DC0D1F" w14:textId="77777777" w:rsidR="00F610E5" w:rsidRPr="00CA186A" w:rsidRDefault="00F610E5"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Kontaktni osebi za organizacijo ogleda sta:</w:t>
      </w:r>
    </w:p>
    <w:p w14:paraId="22F04690" w14:textId="77777777" w:rsidR="00F610E5" w:rsidRPr="00CA186A" w:rsidRDefault="00F610E5" w:rsidP="00C312BA">
      <w:pPr>
        <w:keepNext/>
        <w:keepLines/>
        <w:numPr>
          <w:ilvl w:val="0"/>
          <w:numId w:val="43"/>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 Blaž Žibert, tel.: 01 5875 345 za Toplarniško ulico 19, Ljubljana;</w:t>
      </w:r>
    </w:p>
    <w:p w14:paraId="76CFD627" w14:textId="6C5355F9" w:rsidR="00F610E5" w:rsidRPr="00CA186A" w:rsidRDefault="00F610E5" w:rsidP="00C312BA">
      <w:pPr>
        <w:keepNext/>
        <w:keepLines/>
        <w:numPr>
          <w:ilvl w:val="0"/>
          <w:numId w:val="43"/>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lastRenderedPageBreak/>
        <w:t>g. Tine Windschnurer, tel.: 01 5889 576 za Verovškovo ulico 62</w:t>
      </w:r>
      <w:r w:rsidR="002073BD" w:rsidRPr="00CA186A">
        <w:rPr>
          <w:rFonts w:ascii="Tahoma" w:eastAsia="Times New Roman" w:hAnsi="Tahoma" w:cs="Tahoma"/>
          <w:lang w:eastAsia="sl-SI"/>
        </w:rPr>
        <w:t xml:space="preserve"> in Verovškovo ulico 70</w:t>
      </w:r>
      <w:r w:rsidRPr="00CA186A">
        <w:rPr>
          <w:rFonts w:ascii="Tahoma" w:eastAsia="Times New Roman" w:hAnsi="Tahoma" w:cs="Tahoma"/>
          <w:lang w:eastAsia="sl-SI"/>
        </w:rPr>
        <w:t xml:space="preserve">, </w:t>
      </w:r>
      <w:r w:rsidR="002073BD" w:rsidRPr="00CA186A">
        <w:rPr>
          <w:rFonts w:ascii="Tahoma" w:eastAsia="Times New Roman" w:hAnsi="Tahoma" w:cs="Tahoma"/>
          <w:lang w:eastAsia="sl-SI"/>
        </w:rPr>
        <w:t>oboje v Ljubljani</w:t>
      </w:r>
      <w:r w:rsidRPr="00CA186A">
        <w:rPr>
          <w:rFonts w:ascii="Tahoma" w:eastAsia="Times New Roman" w:hAnsi="Tahoma" w:cs="Tahoma"/>
          <w:lang w:eastAsia="sl-SI"/>
        </w:rPr>
        <w:t>.</w:t>
      </w:r>
    </w:p>
    <w:p w14:paraId="61E2664F" w14:textId="77777777" w:rsidR="00083DB0" w:rsidRPr="00CA186A" w:rsidRDefault="00083DB0" w:rsidP="00C312BA">
      <w:pPr>
        <w:keepNext/>
        <w:keepLines/>
        <w:spacing w:after="0" w:line="240" w:lineRule="auto"/>
        <w:jc w:val="both"/>
        <w:rPr>
          <w:rFonts w:ascii="Tahoma" w:eastAsia="Times New Roman" w:hAnsi="Tahoma" w:cs="Tahoma"/>
          <w:iCs/>
          <w:lang w:eastAsia="sl-SI"/>
        </w:rPr>
      </w:pPr>
    </w:p>
    <w:p w14:paraId="457BE08E" w14:textId="22B36003" w:rsidR="004045A0" w:rsidRPr="00CA186A" w:rsidRDefault="004045A0"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v ta namen ločeno organiziral sestanke s p</w:t>
      </w:r>
      <w:r w:rsidR="00F610E5" w:rsidRPr="00CA186A">
        <w:rPr>
          <w:rFonts w:ascii="Tahoma" w:eastAsia="Times New Roman" w:hAnsi="Tahoma" w:cs="Tahoma"/>
          <w:lang w:eastAsia="sl-SI"/>
        </w:rPr>
        <w:t>osameznimi ponudniki na lokacijah</w:t>
      </w:r>
      <w:r w:rsidRPr="00CA186A">
        <w:rPr>
          <w:rFonts w:ascii="Tahoma" w:eastAsia="Times New Roman" w:hAnsi="Tahoma" w:cs="Tahoma"/>
          <w:lang w:eastAsia="sl-SI"/>
        </w:rPr>
        <w:t xml:space="preserve"> naročnika</w:t>
      </w:r>
      <w:r w:rsidR="00F610E5" w:rsidRPr="00CA186A">
        <w:rPr>
          <w:rFonts w:ascii="Tahoma" w:eastAsia="Times New Roman" w:hAnsi="Tahoma" w:cs="Tahoma"/>
          <w:lang w:eastAsia="sl-SI"/>
        </w:rPr>
        <w:t xml:space="preserve"> Verovškova ulica 62 in </w:t>
      </w:r>
      <w:r w:rsidRPr="00CA186A">
        <w:rPr>
          <w:rFonts w:ascii="Tahoma" w:eastAsia="Times New Roman" w:hAnsi="Tahoma" w:cs="Tahoma"/>
          <w:lang w:eastAsia="sl-SI"/>
        </w:rPr>
        <w:t xml:space="preserve">Toplarniška ulica 19, </w:t>
      </w:r>
      <w:r w:rsidR="00F610E5" w:rsidRPr="00CA186A">
        <w:rPr>
          <w:rFonts w:ascii="Tahoma" w:eastAsia="Times New Roman" w:hAnsi="Tahoma" w:cs="Tahoma"/>
          <w:lang w:eastAsia="sl-SI"/>
        </w:rPr>
        <w:t xml:space="preserve">oboje </w:t>
      </w:r>
      <w:r w:rsidRPr="00CA186A">
        <w:rPr>
          <w:rFonts w:ascii="Tahoma" w:eastAsia="Times New Roman" w:hAnsi="Tahoma" w:cs="Tahoma"/>
          <w:lang w:eastAsia="sl-SI"/>
        </w:rPr>
        <w:t xml:space="preserve">v Ljubljani, </w:t>
      </w:r>
      <w:r w:rsidRPr="00CA186A">
        <w:rPr>
          <w:rFonts w:ascii="Tahoma" w:eastAsia="Times New Roman" w:hAnsi="Tahoma" w:cs="Tahoma"/>
          <w:b/>
          <w:u w:val="single"/>
          <w:lang w:eastAsia="sl-SI"/>
        </w:rPr>
        <w:t>ki so obvezni za vse ponudnike</w:t>
      </w:r>
      <w:r w:rsidRPr="00CA186A">
        <w:rPr>
          <w:rFonts w:ascii="Tahoma" w:eastAsia="Times New Roman" w:hAnsi="Tahoma" w:cs="Tahoma"/>
          <w:lang w:eastAsia="sl-SI"/>
        </w:rPr>
        <w:t xml:space="preserve">. Ponudnik mora kontaktirati predstavnika naročnika do </w:t>
      </w:r>
      <w:r w:rsidR="0012581D">
        <w:rPr>
          <w:rFonts w:ascii="Tahoma" w:eastAsia="Times New Roman" w:hAnsi="Tahoma" w:cs="Tahoma"/>
          <w:lang w:eastAsia="sl-SI"/>
        </w:rPr>
        <w:t>23</w:t>
      </w:r>
      <w:r w:rsidRPr="00CA186A">
        <w:rPr>
          <w:rFonts w:ascii="Tahoma" w:eastAsia="Times New Roman" w:hAnsi="Tahoma" w:cs="Tahoma"/>
          <w:lang w:eastAsia="sl-SI"/>
        </w:rPr>
        <w:t xml:space="preserve">. </w:t>
      </w:r>
      <w:r w:rsidR="0012581D">
        <w:rPr>
          <w:rFonts w:ascii="Tahoma" w:eastAsia="Times New Roman" w:hAnsi="Tahoma" w:cs="Tahoma"/>
          <w:lang w:eastAsia="sl-SI"/>
        </w:rPr>
        <w:t>2</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802328">
        <w:rPr>
          <w:rFonts w:ascii="Tahoma" w:eastAsia="Times New Roman" w:hAnsi="Tahoma" w:cs="Tahoma"/>
          <w:lang w:eastAsia="sl-SI"/>
        </w:rPr>
        <w:t>6</w:t>
      </w:r>
      <w:r w:rsidRPr="00CA186A">
        <w:rPr>
          <w:rFonts w:ascii="Tahoma" w:eastAsia="Times New Roman" w:hAnsi="Tahoma" w:cs="Tahoma"/>
          <w:lang w:eastAsia="sl-SI"/>
        </w:rPr>
        <w:t xml:space="preserve"> in se dogovoriti za sestanek. Ogled objektov je možen vsak delavnik, od 8. do 12. ure. Zadnji dan za ogled objekta je </w:t>
      </w:r>
      <w:r w:rsidR="0012581D">
        <w:rPr>
          <w:rFonts w:ascii="Tahoma" w:eastAsia="Times New Roman" w:hAnsi="Tahoma" w:cs="Tahoma"/>
          <w:lang w:eastAsia="sl-SI"/>
        </w:rPr>
        <w:t>24</w:t>
      </w:r>
      <w:r w:rsidRPr="00CA186A">
        <w:rPr>
          <w:rFonts w:ascii="Tahoma" w:eastAsia="Times New Roman" w:hAnsi="Tahoma" w:cs="Tahoma"/>
          <w:lang w:eastAsia="sl-SI"/>
        </w:rPr>
        <w:t xml:space="preserve">. </w:t>
      </w:r>
      <w:r w:rsidR="0012581D">
        <w:rPr>
          <w:rFonts w:ascii="Tahoma" w:eastAsia="Times New Roman" w:hAnsi="Tahoma" w:cs="Tahoma"/>
          <w:lang w:eastAsia="sl-SI"/>
        </w:rPr>
        <w:t>2</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802328">
        <w:rPr>
          <w:rFonts w:ascii="Tahoma" w:eastAsia="Times New Roman" w:hAnsi="Tahoma" w:cs="Tahoma"/>
          <w:lang w:eastAsia="sl-SI"/>
        </w:rPr>
        <w:t>6</w:t>
      </w:r>
      <w:r w:rsidRPr="00CA186A">
        <w:rPr>
          <w:rFonts w:ascii="Tahoma" w:eastAsia="Times New Roman" w:hAnsi="Tahoma" w:cs="Tahoma"/>
          <w:lang w:eastAsia="sl-SI"/>
        </w:rPr>
        <w:t xml:space="preserve"> do 12. ure. </w:t>
      </w:r>
    </w:p>
    <w:p w14:paraId="3C628B17" w14:textId="77777777" w:rsidR="00083DB0" w:rsidRPr="00CA186A" w:rsidRDefault="00083DB0" w:rsidP="00C312BA">
      <w:pPr>
        <w:keepNext/>
        <w:keepLines/>
        <w:spacing w:after="0" w:line="240" w:lineRule="auto"/>
        <w:jc w:val="both"/>
        <w:rPr>
          <w:rFonts w:ascii="Tahoma" w:eastAsia="Times New Roman" w:hAnsi="Tahoma" w:cs="Tahoma"/>
          <w:lang w:eastAsia="sl-SI"/>
        </w:rPr>
      </w:pPr>
    </w:p>
    <w:p w14:paraId="2B7ED397" w14:textId="77777777" w:rsidR="00083DB0" w:rsidRPr="00CA186A" w:rsidRDefault="00083DB0" w:rsidP="00C312B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3B88005A" w14:textId="77777777" w:rsidR="00083DB0" w:rsidRPr="00CA186A" w:rsidRDefault="00083DB0" w:rsidP="00C312BA">
      <w:pPr>
        <w:keepNext/>
        <w:keepLines/>
        <w:spacing w:after="0" w:line="240" w:lineRule="auto"/>
        <w:jc w:val="both"/>
        <w:rPr>
          <w:rFonts w:ascii="Tahoma" w:eastAsia="Times New Roman" w:hAnsi="Tahoma" w:cs="Tahoma"/>
          <w:lang w:eastAsia="sl-SI"/>
        </w:rPr>
      </w:pPr>
    </w:p>
    <w:p w14:paraId="6B8254E2" w14:textId="29B634BA" w:rsidR="00083DB0" w:rsidRPr="001F225D" w:rsidRDefault="00083DB0" w:rsidP="00C312BA">
      <w:pPr>
        <w:keepNext/>
        <w:keepLines/>
        <w:spacing w:after="0" w:line="240" w:lineRule="auto"/>
        <w:jc w:val="both"/>
        <w:rPr>
          <w:rFonts w:ascii="Tahoma" w:eastAsia="Times New Roman" w:hAnsi="Tahoma" w:cs="Tahoma"/>
          <w:lang w:eastAsia="sl-SI"/>
        </w:rPr>
      </w:pPr>
      <w:r w:rsidRPr="001F225D">
        <w:rPr>
          <w:rFonts w:ascii="Tahoma" w:eastAsia="Times New Roman" w:hAnsi="Tahoma" w:cs="Tahoma"/>
          <w:lang w:eastAsia="sl-SI"/>
        </w:rPr>
        <w:t xml:space="preserve">Ponudnik mora kot </w:t>
      </w:r>
      <w:r w:rsidRPr="001F225D">
        <w:rPr>
          <w:rFonts w:ascii="Tahoma" w:eastAsia="Times New Roman" w:hAnsi="Tahoma" w:cs="Tahoma"/>
          <w:b/>
          <w:lang w:eastAsia="sl-SI"/>
        </w:rPr>
        <w:t xml:space="preserve">prilogo </w:t>
      </w:r>
      <w:r w:rsidR="00F610E5" w:rsidRPr="001F225D">
        <w:rPr>
          <w:rFonts w:ascii="Tahoma" w:eastAsia="Times New Roman" w:hAnsi="Tahoma" w:cs="Tahoma"/>
          <w:b/>
          <w:lang w:eastAsia="sl-SI"/>
        </w:rPr>
        <w:t>8</w:t>
      </w:r>
      <w:r w:rsidRPr="001F225D">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1FF5A4A" w14:textId="77777777" w:rsidR="00A75272" w:rsidRPr="001F225D" w:rsidRDefault="00A75272" w:rsidP="00C312BA">
      <w:pPr>
        <w:keepNext/>
        <w:keepLines/>
        <w:spacing w:after="0" w:line="240" w:lineRule="auto"/>
        <w:jc w:val="both"/>
        <w:rPr>
          <w:rFonts w:ascii="Tahoma" w:eastAsia="Times New Roman" w:hAnsi="Tahoma" w:cs="Tahoma"/>
          <w:b/>
          <w:lang w:eastAsia="sl-SI"/>
        </w:rPr>
      </w:pPr>
    </w:p>
    <w:p w14:paraId="3C3789D9" w14:textId="77777777" w:rsidR="005C1FCF" w:rsidRPr="001F225D" w:rsidRDefault="005C1FCF" w:rsidP="00C312BA">
      <w:pPr>
        <w:keepNext/>
        <w:keepLines/>
        <w:numPr>
          <w:ilvl w:val="1"/>
          <w:numId w:val="2"/>
        </w:numPr>
        <w:spacing w:after="0" w:line="240" w:lineRule="auto"/>
        <w:jc w:val="both"/>
        <w:rPr>
          <w:rFonts w:ascii="Tahoma" w:eastAsia="Times New Roman" w:hAnsi="Tahoma" w:cs="Tahoma"/>
          <w:b/>
          <w:lang w:eastAsia="sl-SI"/>
        </w:rPr>
      </w:pPr>
      <w:r w:rsidRPr="001F225D">
        <w:rPr>
          <w:rFonts w:ascii="Tahoma" w:eastAsia="Times New Roman" w:hAnsi="Tahoma" w:cs="Tahoma"/>
          <w:b/>
          <w:lang w:eastAsia="sl-SI"/>
        </w:rPr>
        <w:t>Ostale zahteve in pogoji naročnika</w:t>
      </w:r>
    </w:p>
    <w:p w14:paraId="39B00FD1" w14:textId="77777777" w:rsidR="005C1FCF" w:rsidRPr="001F225D" w:rsidRDefault="005C1FCF" w:rsidP="00C312BA">
      <w:pPr>
        <w:keepNext/>
        <w:keepLines/>
        <w:spacing w:after="0" w:line="240" w:lineRule="auto"/>
        <w:rPr>
          <w:rFonts w:ascii="Tahoma" w:eastAsia="Times New Roman" w:hAnsi="Tahoma" w:cs="Tahoma"/>
          <w:b/>
          <w:lang w:eastAsia="sl-SI"/>
        </w:rPr>
      </w:pPr>
    </w:p>
    <w:p w14:paraId="726EB28C" w14:textId="204BE6C0" w:rsidR="00013A73" w:rsidRPr="001F225D" w:rsidRDefault="004F4704" w:rsidP="00C312BA">
      <w:pPr>
        <w:keepNext/>
        <w:keepLines/>
        <w:spacing w:after="0" w:line="240" w:lineRule="auto"/>
        <w:jc w:val="both"/>
        <w:rPr>
          <w:rFonts w:ascii="Tahoma" w:eastAsia="Times New Roman" w:hAnsi="Tahoma" w:cs="Tahoma"/>
          <w:lang w:eastAsia="sl-SI"/>
        </w:rPr>
      </w:pPr>
      <w:r w:rsidRPr="001F225D">
        <w:rPr>
          <w:rFonts w:ascii="Tahoma" w:eastAsia="Times New Roman" w:hAnsi="Tahoma" w:cs="Tahoma"/>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1F225D">
        <w:rPr>
          <w:rFonts w:ascii="Tahoma" w:eastAsia="Times New Roman" w:hAnsi="Tahoma" w:cs="Tahoma"/>
          <w:lang w:eastAsia="sl-SI"/>
        </w:rPr>
        <w:t>ZDeb</w:t>
      </w:r>
      <w:proofErr w:type="spellEnd"/>
      <w:r w:rsidRPr="001F225D">
        <w:rPr>
          <w:rFonts w:ascii="Tahoma" w:eastAsia="Times New Roman" w:hAnsi="Tahoma" w:cs="Tahoma"/>
          <w:lang w:eastAsia="sl-SI"/>
        </w:rPr>
        <w:t xml:space="preserve"> in 16/23 – </w:t>
      </w:r>
      <w:proofErr w:type="spellStart"/>
      <w:r w:rsidRPr="001F225D">
        <w:rPr>
          <w:rFonts w:ascii="Tahoma" w:eastAsia="Times New Roman" w:hAnsi="Tahoma" w:cs="Tahoma"/>
          <w:lang w:eastAsia="sl-SI"/>
        </w:rPr>
        <w:t>ZZPri</w:t>
      </w:r>
      <w:proofErr w:type="spellEnd"/>
      <w:r w:rsidRPr="001F225D">
        <w:rPr>
          <w:rFonts w:ascii="Tahoma" w:eastAsia="Times New Roman" w:hAnsi="Tahoma" w:cs="Tahoma"/>
          <w:lang w:eastAsia="sl-SI"/>
        </w:rPr>
        <w:t xml:space="preserve">; v nadaljevanju </w:t>
      </w:r>
      <w:proofErr w:type="spellStart"/>
      <w:r w:rsidRPr="001F225D">
        <w:rPr>
          <w:rFonts w:ascii="Tahoma" w:eastAsia="Times New Roman" w:hAnsi="Tahoma" w:cs="Tahoma"/>
          <w:lang w:eastAsia="sl-SI"/>
        </w:rPr>
        <w:t>ZIntPK</w:t>
      </w:r>
      <w:proofErr w:type="spellEnd"/>
      <w:r w:rsidRPr="001F225D">
        <w:rPr>
          <w:rFonts w:ascii="Tahoma" w:eastAsia="Times New Roman" w:hAnsi="Tahoma" w:cs="Tahoma"/>
          <w:lang w:eastAsia="sl-SI"/>
        </w:rPr>
        <w:t>), naročniki ne smejo sodelovati</w:t>
      </w:r>
      <w:r w:rsidR="00013A73" w:rsidRPr="001F225D">
        <w:rPr>
          <w:rFonts w:ascii="Tahoma" w:eastAsia="Times New Roman" w:hAnsi="Tahoma" w:cs="Tahoma"/>
          <w:lang w:eastAsia="sl-SI"/>
        </w:rPr>
        <w:t>.</w:t>
      </w:r>
    </w:p>
    <w:p w14:paraId="01596632" w14:textId="77777777" w:rsidR="005C1FCF" w:rsidRPr="001F225D" w:rsidRDefault="005C1FCF" w:rsidP="00C312BA">
      <w:pPr>
        <w:keepNext/>
        <w:keepLines/>
        <w:spacing w:after="0" w:line="240" w:lineRule="auto"/>
        <w:jc w:val="both"/>
        <w:rPr>
          <w:rFonts w:ascii="Tahoma" w:eastAsia="Times New Roman" w:hAnsi="Tahoma" w:cs="Tahoma"/>
          <w:lang w:eastAsia="sl-SI"/>
        </w:rPr>
      </w:pPr>
    </w:p>
    <w:p w14:paraId="5DB244A9" w14:textId="77777777" w:rsidR="005C1FCF" w:rsidRPr="001F225D" w:rsidRDefault="005C1FCF" w:rsidP="00C312BA">
      <w:pPr>
        <w:keepNext/>
        <w:keepLines/>
        <w:spacing w:after="0" w:line="240" w:lineRule="auto"/>
        <w:ind w:right="-2"/>
        <w:jc w:val="both"/>
        <w:rPr>
          <w:rFonts w:ascii="Tahoma" w:eastAsia="Times New Roman" w:hAnsi="Tahoma" w:cs="Tahoma"/>
          <w:lang w:eastAsia="sl-SI"/>
        </w:rPr>
      </w:pPr>
      <w:r w:rsidRPr="001F225D">
        <w:rPr>
          <w:rFonts w:ascii="Tahoma" w:eastAsia="Times New Roman" w:hAnsi="Tahoma" w:cs="Tahoma"/>
          <w:lang w:eastAsia="sl-SI"/>
        </w:rPr>
        <w:t xml:space="preserve">Gospodarski subjekt izpolni zahtevo s predložitvijo izpolnjene in podpisane priloge </w:t>
      </w:r>
      <w:r w:rsidR="00D51368" w:rsidRPr="001F225D">
        <w:rPr>
          <w:rFonts w:ascii="Tahoma" w:eastAsia="Times New Roman" w:hAnsi="Tahoma" w:cs="Tahoma"/>
          <w:lang w:eastAsia="sl-SI"/>
        </w:rPr>
        <w:t>A</w:t>
      </w:r>
      <w:r w:rsidRPr="001F225D">
        <w:rPr>
          <w:rFonts w:ascii="Tahoma" w:eastAsia="Times New Roman" w:hAnsi="Tahoma" w:cs="Tahoma"/>
          <w:lang w:eastAsia="sl-SI"/>
        </w:rPr>
        <w:t>.</w:t>
      </w:r>
    </w:p>
    <w:p w14:paraId="1B00DF97" w14:textId="77777777" w:rsidR="00083DB0" w:rsidRPr="001F225D" w:rsidRDefault="00083DB0" w:rsidP="00C312BA">
      <w:pPr>
        <w:keepNext/>
        <w:keepLines/>
        <w:spacing w:after="0" w:line="240" w:lineRule="auto"/>
        <w:ind w:right="-2"/>
        <w:jc w:val="both"/>
        <w:rPr>
          <w:rFonts w:ascii="Tahoma" w:eastAsia="Times New Roman" w:hAnsi="Tahoma" w:cs="Tahoma"/>
          <w:lang w:eastAsia="sl-SI"/>
        </w:rPr>
      </w:pPr>
    </w:p>
    <w:p w14:paraId="0B8E5AC8" w14:textId="371B4970" w:rsidR="00E362A7" w:rsidRPr="001F225D" w:rsidRDefault="00CA186A" w:rsidP="00C312BA">
      <w:pPr>
        <w:keepNext/>
        <w:keepLines/>
        <w:numPr>
          <w:ilvl w:val="0"/>
          <w:numId w:val="2"/>
        </w:numPr>
        <w:spacing w:after="0" w:line="240" w:lineRule="auto"/>
        <w:jc w:val="both"/>
        <w:rPr>
          <w:rFonts w:ascii="Tahoma" w:eastAsia="Times New Roman" w:hAnsi="Tahoma" w:cs="Tahoma"/>
          <w:b/>
          <w:lang w:eastAsia="sl-SI"/>
        </w:rPr>
      </w:pPr>
      <w:r w:rsidRPr="001F225D">
        <w:rPr>
          <w:rFonts w:ascii="Tahoma" w:eastAsia="Times New Roman" w:hAnsi="Tahoma" w:cs="Tahoma"/>
          <w:b/>
          <w:lang w:eastAsia="sl-SI"/>
        </w:rPr>
        <w:t>Zahteve varstva pri delu, požarnega varstva in varovanja okolja</w:t>
      </w:r>
    </w:p>
    <w:p w14:paraId="7B41ADC1" w14:textId="77777777" w:rsidR="00CA186A" w:rsidRPr="001F225D" w:rsidRDefault="00CA186A" w:rsidP="00C312BA">
      <w:pPr>
        <w:keepNext/>
        <w:keepLines/>
        <w:spacing w:after="0" w:line="240" w:lineRule="auto"/>
        <w:jc w:val="both"/>
        <w:rPr>
          <w:rFonts w:ascii="Tahoma" w:eastAsia="Times New Roman" w:hAnsi="Tahoma" w:cs="Tahoma"/>
          <w:b/>
          <w:lang w:eastAsia="sl-SI"/>
        </w:rPr>
      </w:pPr>
    </w:p>
    <w:p w14:paraId="0C9D21DB" w14:textId="77777777" w:rsidR="002F504F" w:rsidRPr="001F225D" w:rsidRDefault="002F504F" w:rsidP="00C312BA">
      <w:pPr>
        <w:keepNext/>
        <w:keepLines/>
        <w:widowControl w:val="0"/>
        <w:spacing w:after="0" w:line="240" w:lineRule="auto"/>
        <w:rPr>
          <w:rFonts w:ascii="Tahoma" w:eastAsia="Times New Roman" w:hAnsi="Tahoma" w:cs="Tahoma"/>
          <w:b/>
          <w:lang w:eastAsia="sl-SI"/>
        </w:rPr>
      </w:pPr>
      <w:r w:rsidRPr="001F225D">
        <w:rPr>
          <w:rFonts w:ascii="Tahoma" w:eastAsia="Times New Roman" w:hAnsi="Tahoma" w:cs="Tahoma"/>
          <w:b/>
          <w:lang w:eastAsia="sl-SI"/>
        </w:rPr>
        <w:t>Zahteve glede izvajanja ukrepov na skupnih deloviščih pri naročniku</w:t>
      </w:r>
    </w:p>
    <w:p w14:paraId="0328954C" w14:textId="77777777" w:rsidR="002F504F" w:rsidRPr="001F225D" w:rsidRDefault="002F504F" w:rsidP="00C312BA">
      <w:pPr>
        <w:keepNext/>
        <w:keepLines/>
        <w:widowControl w:val="0"/>
        <w:spacing w:after="0" w:line="240" w:lineRule="auto"/>
        <w:rPr>
          <w:rFonts w:ascii="Tahoma" w:eastAsia="Times New Roman" w:hAnsi="Tahoma" w:cs="Tahoma"/>
          <w:u w:val="single"/>
          <w:lang w:eastAsia="sl-SI"/>
        </w:rPr>
      </w:pPr>
    </w:p>
    <w:p w14:paraId="46F423B4" w14:textId="77777777" w:rsidR="002F504F" w:rsidRPr="001F225D" w:rsidRDefault="002F504F" w:rsidP="00C312BA">
      <w:pPr>
        <w:keepNext/>
        <w:keepLines/>
        <w:widowControl w:val="0"/>
        <w:spacing w:after="0" w:line="240" w:lineRule="auto"/>
        <w:rPr>
          <w:rFonts w:ascii="Tahoma" w:eastAsia="Times New Roman" w:hAnsi="Tahoma" w:cs="Tahoma"/>
          <w:u w:val="single"/>
          <w:lang w:eastAsia="sl-SI"/>
        </w:rPr>
      </w:pPr>
      <w:r w:rsidRPr="001F225D">
        <w:rPr>
          <w:rFonts w:ascii="Tahoma" w:eastAsia="Times New Roman" w:hAnsi="Tahoma" w:cs="Tahoma"/>
          <w:u w:val="single"/>
          <w:lang w:eastAsia="sl-SI"/>
        </w:rPr>
        <w:t>Usposobljenost delavcev za varno izvajanje dela</w:t>
      </w:r>
    </w:p>
    <w:p w14:paraId="1F0A98D8" w14:textId="77777777" w:rsidR="002F504F" w:rsidRPr="001F225D" w:rsidRDefault="002F504F" w:rsidP="00C312BA">
      <w:pPr>
        <w:keepNext/>
        <w:keepLines/>
        <w:widowControl w:val="0"/>
        <w:spacing w:after="0" w:line="240" w:lineRule="auto"/>
        <w:jc w:val="both"/>
        <w:rPr>
          <w:rFonts w:ascii="Tahoma" w:eastAsia="Times New Roman" w:hAnsi="Tahoma" w:cs="Tahoma"/>
          <w:lang w:eastAsia="sl-SI"/>
        </w:rPr>
      </w:pPr>
      <w:r w:rsidRPr="001F225D">
        <w:rPr>
          <w:rFonts w:ascii="Tahoma" w:eastAsia="Times New Roman" w:hAnsi="Tahoma" w:cs="Tahoma"/>
          <w:lang w:eastAsia="sl-SI"/>
        </w:rPr>
        <w:t>Na skupnih deloviščih se bodo izvajala tudi dela, kjer obstaja večje tveganje za nastanek poškodb in okvar zdravja delavcev.</w:t>
      </w:r>
    </w:p>
    <w:p w14:paraId="749668E3" w14:textId="77777777" w:rsidR="002F504F" w:rsidRPr="001F225D" w:rsidRDefault="002F504F" w:rsidP="00C312BA">
      <w:pPr>
        <w:keepNext/>
        <w:keepLines/>
        <w:widowControl w:val="0"/>
        <w:spacing w:after="0" w:line="240" w:lineRule="auto"/>
        <w:jc w:val="both"/>
        <w:rPr>
          <w:rFonts w:ascii="Tahoma" w:eastAsia="Times New Roman" w:hAnsi="Tahoma" w:cs="Tahoma"/>
          <w:lang w:eastAsia="sl-SI"/>
        </w:rPr>
      </w:pPr>
    </w:p>
    <w:p w14:paraId="4942C52D" w14:textId="77777777" w:rsidR="002F504F" w:rsidRPr="001F225D" w:rsidRDefault="002F504F" w:rsidP="00C312BA">
      <w:pPr>
        <w:keepNext/>
        <w:keepLines/>
        <w:widowControl w:val="0"/>
        <w:spacing w:after="0" w:line="240" w:lineRule="auto"/>
        <w:jc w:val="both"/>
        <w:rPr>
          <w:rFonts w:ascii="Tahoma" w:eastAsia="Times New Roman" w:hAnsi="Tahoma" w:cs="Tahoma"/>
          <w:lang w:eastAsia="sl-SI"/>
        </w:rPr>
      </w:pPr>
      <w:r w:rsidRPr="001F225D">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1931ACD" w14:textId="77777777" w:rsidR="002F504F" w:rsidRPr="001F225D"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1F225D">
        <w:rPr>
          <w:rFonts w:ascii="Tahoma" w:eastAsia="Times New Roman" w:hAnsi="Tahoma" w:cs="Tahoma"/>
          <w:lang w:eastAsia="sl-SI"/>
        </w:rPr>
        <w:t xml:space="preserve">poznavanje temeljnih zakonskih določb, </w:t>
      </w:r>
    </w:p>
    <w:p w14:paraId="237800F1" w14:textId="77777777" w:rsidR="002F504F" w:rsidRPr="00C9420A" w:rsidRDefault="002F504F" w:rsidP="00C312BA">
      <w:pPr>
        <w:keepNext/>
        <w:keepLines/>
        <w:widowControl w:val="0"/>
        <w:numPr>
          <w:ilvl w:val="0"/>
          <w:numId w:val="20"/>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4DC8E88E"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2F8E629C"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0469B80B"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6C62867"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5B08F047"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00F6AD1D"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125BD26F"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7A495D5"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301509D9"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3227968F" w14:textId="77777777" w:rsidR="002F504F" w:rsidRPr="00C9420A" w:rsidRDefault="002F504F" w:rsidP="00C312BA">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3C7C5CA"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p>
    <w:p w14:paraId="11FBA80F"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7E6AFA79" w14:textId="77777777" w:rsidR="002F504F" w:rsidRPr="00C9420A" w:rsidRDefault="002F504F" w:rsidP="00C312BA">
      <w:pPr>
        <w:keepNext/>
        <w:keepLines/>
        <w:widowControl w:val="0"/>
        <w:spacing w:after="0" w:line="240" w:lineRule="auto"/>
        <w:rPr>
          <w:rFonts w:ascii="Tahoma" w:eastAsia="Times New Roman" w:hAnsi="Tahoma" w:cs="Tahoma"/>
          <w:b/>
          <w:lang w:eastAsia="sl-SI"/>
        </w:rPr>
      </w:pPr>
    </w:p>
    <w:p w14:paraId="6917E88B" w14:textId="1DA0B10D" w:rsidR="002F504F" w:rsidRPr="001F225D" w:rsidRDefault="002F504F" w:rsidP="00C312BA">
      <w:pPr>
        <w:keepNext/>
        <w:keepLines/>
        <w:widowControl w:val="0"/>
        <w:spacing w:after="0" w:line="240" w:lineRule="auto"/>
        <w:jc w:val="both"/>
        <w:rPr>
          <w:rFonts w:ascii="Tahoma" w:eastAsia="Times New Roman" w:hAnsi="Tahoma" w:cs="Tahoma"/>
          <w:color w:val="FF0000"/>
          <w:lang w:eastAsia="sl-SI"/>
        </w:rPr>
      </w:pPr>
      <w:r w:rsidRPr="001F225D">
        <w:rPr>
          <w:rFonts w:ascii="Tahoma" w:eastAsia="Times New Roman" w:hAnsi="Tahoma" w:cs="Tahoma"/>
          <w:lang w:eastAsia="sl-SI"/>
        </w:rPr>
        <w:lastRenderedPageBreak/>
        <w:t xml:space="preserve">Vsi delavci morajo imeti veljavne (praktični in teoretični del) preizkuse znanja iz varstva pri delu, </w:t>
      </w:r>
      <w:r w:rsidR="004F4704" w:rsidRPr="001F225D">
        <w:rPr>
          <w:rFonts w:ascii="Tahoma" w:eastAsia="Times New Roman" w:hAnsi="Tahoma" w:cs="Tahoma"/>
          <w:lang w:eastAsia="sl-SI"/>
        </w:rPr>
        <w:t>ki niso starejši od 2 (dveh) let</w:t>
      </w:r>
      <w:r w:rsidRPr="001F225D">
        <w:rPr>
          <w:rFonts w:ascii="Tahoma" w:eastAsia="Times New Roman" w:hAnsi="Tahoma" w:cs="Tahoma"/>
          <w:lang w:eastAsia="sl-SI"/>
        </w:rPr>
        <w:t>. Usposobljeni morajo biti po programu usposabljanja, ki zajema vse nevarnosti in škodljivosti, ki jim bodo delavci izpostavljeni pri izvajanju storitev po okvirnem sporazumu.</w:t>
      </w:r>
    </w:p>
    <w:p w14:paraId="55410E9C" w14:textId="77777777" w:rsidR="002F504F" w:rsidRPr="001F225D" w:rsidRDefault="002F504F" w:rsidP="00C312BA">
      <w:pPr>
        <w:keepNext/>
        <w:keepLines/>
        <w:widowControl w:val="0"/>
        <w:spacing w:after="0" w:line="240" w:lineRule="auto"/>
        <w:rPr>
          <w:rFonts w:ascii="Tahoma" w:eastAsia="Times New Roman" w:hAnsi="Tahoma" w:cs="Tahoma"/>
          <w:b/>
          <w:lang w:eastAsia="sl-SI"/>
        </w:rPr>
      </w:pPr>
    </w:p>
    <w:p w14:paraId="3BDA6903" w14:textId="77777777" w:rsidR="002F504F" w:rsidRPr="001F225D" w:rsidRDefault="002F504F" w:rsidP="00C312BA">
      <w:pPr>
        <w:keepNext/>
        <w:keepLines/>
        <w:widowControl w:val="0"/>
        <w:spacing w:after="0" w:line="240" w:lineRule="auto"/>
        <w:rPr>
          <w:rFonts w:ascii="Tahoma" w:eastAsia="Times New Roman" w:hAnsi="Tahoma" w:cs="Tahoma"/>
          <w:u w:val="single"/>
          <w:lang w:eastAsia="sl-SI"/>
        </w:rPr>
      </w:pPr>
      <w:r w:rsidRPr="001F225D">
        <w:rPr>
          <w:rFonts w:ascii="Tahoma" w:eastAsia="Times New Roman" w:hAnsi="Tahoma" w:cs="Tahoma"/>
          <w:u w:val="single"/>
          <w:lang w:eastAsia="sl-SI"/>
        </w:rPr>
        <w:t>Zdravstvena sposobnost delavcev:</w:t>
      </w:r>
    </w:p>
    <w:p w14:paraId="44FB78F9" w14:textId="77777777" w:rsidR="002F504F" w:rsidRPr="001F225D" w:rsidRDefault="002F504F" w:rsidP="00C312BA">
      <w:pPr>
        <w:keepNext/>
        <w:keepLines/>
        <w:widowControl w:val="0"/>
        <w:spacing w:after="0" w:line="240" w:lineRule="auto"/>
        <w:rPr>
          <w:rFonts w:ascii="Tahoma" w:eastAsia="Times New Roman" w:hAnsi="Tahoma" w:cs="Tahoma"/>
          <w:b/>
          <w:lang w:eastAsia="sl-SI"/>
        </w:rPr>
      </w:pPr>
    </w:p>
    <w:p w14:paraId="7E5CBCF9" w14:textId="77777777" w:rsidR="002F504F" w:rsidRDefault="002F504F" w:rsidP="00C312BA">
      <w:pPr>
        <w:keepNext/>
        <w:keepLines/>
        <w:widowControl w:val="0"/>
        <w:spacing w:after="0" w:line="240" w:lineRule="auto"/>
        <w:jc w:val="both"/>
        <w:rPr>
          <w:rFonts w:ascii="Tahoma" w:eastAsia="Times New Roman" w:hAnsi="Tahoma" w:cs="Tahoma"/>
          <w:lang w:eastAsia="sl-SI"/>
        </w:rPr>
      </w:pPr>
      <w:r w:rsidRPr="001F225D">
        <w:rPr>
          <w:rFonts w:ascii="Tahoma" w:eastAsia="Times New Roman" w:hAnsi="Tahoma" w:cs="Tahoma"/>
          <w:lang w:eastAsia="sl-SI"/>
        </w:rPr>
        <w:t>Delavci izvajalca morajo biti zdravstveno sposobni za opravljanje dela. Zato morajo imeti zdravniško spričevalo o opravljenem preventivnem zdravstvenem pregledu, kjer ni navedenih omejitev pri delih, ki jih bodo opravljali.</w:t>
      </w:r>
      <w:r w:rsidRPr="00C9420A">
        <w:rPr>
          <w:rFonts w:ascii="Tahoma" w:eastAsia="Times New Roman" w:hAnsi="Tahoma" w:cs="Tahoma"/>
          <w:lang w:eastAsia="sl-SI"/>
        </w:rPr>
        <w:t xml:space="preserve"> </w:t>
      </w:r>
    </w:p>
    <w:p w14:paraId="46CA9877" w14:textId="77777777" w:rsidR="002F504F" w:rsidRPr="00C9420A" w:rsidRDefault="002F504F" w:rsidP="00C312BA">
      <w:pPr>
        <w:keepNext/>
        <w:keepLines/>
        <w:widowControl w:val="0"/>
        <w:spacing w:after="0" w:line="240" w:lineRule="auto"/>
        <w:jc w:val="both"/>
        <w:rPr>
          <w:rFonts w:ascii="Tahoma" w:eastAsia="Times New Roman" w:hAnsi="Tahoma" w:cs="Tahoma"/>
          <w:dstrike/>
          <w:color w:val="FF0000"/>
          <w:lang w:eastAsia="sl-SI"/>
        </w:rPr>
      </w:pPr>
    </w:p>
    <w:p w14:paraId="6547D862"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10450890" w14:textId="77777777" w:rsidR="002F504F" w:rsidRPr="00C9420A" w:rsidRDefault="002F504F" w:rsidP="00C312BA">
      <w:pPr>
        <w:keepNext/>
        <w:keepLines/>
        <w:widowControl w:val="0"/>
        <w:spacing w:after="0" w:line="240" w:lineRule="auto"/>
        <w:rPr>
          <w:rFonts w:ascii="Tahoma" w:eastAsia="Times New Roman" w:hAnsi="Tahoma" w:cs="Tahoma"/>
          <w:b/>
          <w:lang w:eastAsia="sl-SI"/>
        </w:rPr>
      </w:pPr>
    </w:p>
    <w:p w14:paraId="43663170"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42836736"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461B4E12"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208EDF02"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p>
    <w:p w14:paraId="240E1ABB"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4C244AF4"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p>
    <w:p w14:paraId="275C565F" w14:textId="72DA35F8"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C737CF">
        <w:rPr>
          <w:rFonts w:ascii="Tahoma" w:eastAsia="Times New Roman" w:hAnsi="Tahoma" w:cs="Tahoma"/>
          <w:lang w:eastAsia="sl-SI"/>
        </w:rPr>
        <w:t>okvirnega sporazuma</w:t>
      </w:r>
      <w:r w:rsidRPr="00C9420A">
        <w:rPr>
          <w:rFonts w:ascii="Tahoma" w:eastAsia="Times New Roman" w:hAnsi="Tahoma" w:cs="Tahoma"/>
          <w:lang w:eastAsia="sl-SI"/>
        </w:rPr>
        <w:t>.</w:t>
      </w:r>
    </w:p>
    <w:p w14:paraId="1C6A4B49"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34D70204"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7752CC5"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254348D3"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214D9687"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389484A5" w14:textId="77777777" w:rsidR="002F504F" w:rsidRPr="00C9420A" w:rsidRDefault="002F504F" w:rsidP="00C312BA">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4B19259" w14:textId="77777777" w:rsidR="002F504F" w:rsidRPr="00C9420A" w:rsidRDefault="002F504F" w:rsidP="00C312BA">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1B482319" w14:textId="77777777" w:rsidR="002F504F" w:rsidRPr="00C9420A" w:rsidRDefault="002F504F" w:rsidP="00C312BA">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977237D" w14:textId="77777777" w:rsidR="002F504F" w:rsidRPr="00C9420A" w:rsidRDefault="002F504F" w:rsidP="00C312BA">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2A994F19" w14:textId="77777777" w:rsidR="002F504F" w:rsidRPr="00C9420A" w:rsidRDefault="002F504F" w:rsidP="00C312BA">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67C4002"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77B062F7" w14:textId="77777777" w:rsidR="002F504F" w:rsidRPr="00C9420A" w:rsidRDefault="002F504F" w:rsidP="00C312BA">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4D1A08E"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909471F" w14:textId="77777777" w:rsidR="002F504F" w:rsidRPr="00C9420A"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3FA3A71" w14:textId="77777777" w:rsidR="002F504F" w:rsidRPr="00C9420A"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21A0D426" w14:textId="77777777" w:rsidR="002F504F" w:rsidRPr="00C9420A"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31F77A24" w14:textId="77777777" w:rsidR="002F504F" w:rsidRPr="00C9420A" w:rsidRDefault="002F504F" w:rsidP="00C312BA">
      <w:pPr>
        <w:keepNext/>
        <w:keepLines/>
        <w:widowControl w:val="0"/>
        <w:spacing w:after="0" w:line="240" w:lineRule="auto"/>
        <w:ind w:left="720"/>
        <w:rPr>
          <w:rFonts w:ascii="Tahoma" w:eastAsia="Times New Roman" w:hAnsi="Tahoma" w:cs="Tahoma"/>
          <w:lang w:eastAsia="sl-SI"/>
        </w:rPr>
      </w:pPr>
    </w:p>
    <w:p w14:paraId="7E1583BA"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1A6B6FCF"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26AD07C8" w14:textId="77777777" w:rsidR="002F504F" w:rsidRPr="00C9420A"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710443E" w14:textId="77777777" w:rsidR="002F504F"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2616EE65" w14:textId="77777777" w:rsidR="002F504F"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58C4536F" w14:textId="77777777" w:rsidR="002F504F" w:rsidRPr="00C9420A"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7EC1B2BF" w14:textId="77777777" w:rsidR="002F504F" w:rsidRPr="00C9420A" w:rsidRDefault="002F504F" w:rsidP="00C312BA">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lastRenderedPageBreak/>
        <w:t>druga varnostna navodila.</w:t>
      </w:r>
    </w:p>
    <w:p w14:paraId="67F33907"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78DFB441"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39132557"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E8C3AAC"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54B39793"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8CAB9FF" w14:textId="77777777" w:rsidR="002F504F" w:rsidRPr="00C9420A" w:rsidRDefault="002F504F" w:rsidP="00C312BA">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644E2C13"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25FDB6D6"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115BF2BB"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0F7BB240"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1771EB36"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085945AC" w14:textId="77777777" w:rsidR="002F504F" w:rsidRPr="00C9420A" w:rsidRDefault="002F504F" w:rsidP="00C312BA">
      <w:pPr>
        <w:keepNext/>
        <w:keepLines/>
        <w:widowControl w:val="0"/>
        <w:spacing w:after="0" w:line="240" w:lineRule="auto"/>
        <w:rPr>
          <w:rFonts w:ascii="Tahoma" w:eastAsia="Times New Roman" w:hAnsi="Tahoma" w:cs="Tahoma"/>
          <w:u w:val="single"/>
          <w:lang w:eastAsia="sl-SI"/>
        </w:rPr>
      </w:pPr>
    </w:p>
    <w:p w14:paraId="63D27CCC"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D0A897C"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p>
    <w:p w14:paraId="384918B0" w14:textId="77777777" w:rsidR="002F504F" w:rsidRPr="00C9420A" w:rsidRDefault="002F504F" w:rsidP="00C312BA">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6744EC14"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5A21BACB"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B07DD6E"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p>
    <w:p w14:paraId="57C69D13" w14:textId="77777777" w:rsidR="002F504F" w:rsidRPr="00C9420A" w:rsidRDefault="002F504F" w:rsidP="00C312BA">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984D31E" w14:textId="77777777" w:rsidR="002F504F" w:rsidRPr="00C9420A" w:rsidRDefault="002F504F" w:rsidP="00C312BA">
      <w:pPr>
        <w:keepNext/>
        <w:keepLines/>
        <w:widowControl w:val="0"/>
        <w:spacing w:after="0" w:line="240" w:lineRule="auto"/>
        <w:jc w:val="both"/>
        <w:rPr>
          <w:rFonts w:ascii="Tahoma" w:eastAsia="Times New Roman" w:hAnsi="Tahoma" w:cs="Tahoma"/>
          <w:u w:val="single"/>
          <w:lang w:eastAsia="sl-SI"/>
        </w:rPr>
      </w:pPr>
    </w:p>
    <w:p w14:paraId="77A41158"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6C3A4917"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1312D565" w14:textId="77777777" w:rsidR="002F504F" w:rsidRPr="00C9420A" w:rsidRDefault="002F504F" w:rsidP="00C312BA">
      <w:pPr>
        <w:keepNext/>
        <w:keepLines/>
        <w:widowControl w:val="0"/>
        <w:spacing w:after="0" w:line="240" w:lineRule="auto"/>
        <w:rPr>
          <w:rFonts w:ascii="Tahoma" w:eastAsia="Times New Roman" w:hAnsi="Tahoma" w:cs="Tahoma"/>
          <w:lang w:eastAsia="sl-SI"/>
        </w:rPr>
      </w:pPr>
    </w:p>
    <w:p w14:paraId="549135AB" w14:textId="77777777" w:rsidR="002F504F" w:rsidRPr="00C9420A" w:rsidRDefault="002F504F" w:rsidP="00C312BA">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61C4C0E1" w14:textId="48DF6E98" w:rsidR="002F504F" w:rsidRPr="00C9420A" w:rsidRDefault="002F504F" w:rsidP="00C312BA">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C737CF">
        <w:rPr>
          <w:rFonts w:ascii="Tahoma" w:eastAsia="Times New Roman" w:hAnsi="Tahoma" w:cs="Tahoma"/>
          <w:lang w:eastAsia="sl-SI"/>
        </w:rPr>
        <w:t>okvirnega sporazuma</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542856D2" w14:textId="77777777" w:rsidR="002F504F" w:rsidRPr="00C9420A" w:rsidRDefault="002F504F" w:rsidP="00C312BA">
      <w:pPr>
        <w:keepNext/>
        <w:keepLines/>
        <w:widowControl w:val="0"/>
        <w:spacing w:after="0" w:line="240" w:lineRule="auto"/>
        <w:rPr>
          <w:rFonts w:ascii="Tahoma" w:eastAsia="Times New Roman" w:hAnsi="Tahoma" w:cs="Tahoma"/>
          <w:b/>
          <w:lang w:eastAsia="sl-SI"/>
        </w:rPr>
      </w:pPr>
    </w:p>
    <w:p w14:paraId="2A97A363"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663D26D"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0E8C61B0" w14:textId="77777777" w:rsidR="002F504F" w:rsidRPr="00C9420A" w:rsidRDefault="002F504F" w:rsidP="00C312BA">
      <w:pPr>
        <w:keepNext/>
        <w:keepLines/>
        <w:widowControl w:val="0"/>
        <w:spacing w:after="0" w:line="240" w:lineRule="auto"/>
        <w:jc w:val="both"/>
        <w:rPr>
          <w:rFonts w:ascii="Tahoma" w:eastAsia="Times New Roman" w:hAnsi="Tahoma" w:cs="Tahoma"/>
          <w:lang w:eastAsia="sl-SI"/>
        </w:rPr>
      </w:pPr>
    </w:p>
    <w:p w14:paraId="6B8F6766" w14:textId="6B0400E1" w:rsidR="00A04947" w:rsidRPr="00A04947" w:rsidRDefault="002F504F" w:rsidP="00C312BA">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lastRenderedPageBreak/>
        <w:t xml:space="preserve">Izvajalec bo moral dosledno upoštevati zgoraj navedene zahteve glede izvajanja ukrepov na skupnem delovišču ter po podpisu </w:t>
      </w:r>
      <w:r w:rsidR="00C737CF">
        <w:rPr>
          <w:rFonts w:ascii="Tahoma" w:eastAsia="Times New Roman" w:hAnsi="Tahoma" w:cs="Tahoma"/>
          <w:lang w:eastAsia="sl-SI"/>
        </w:rPr>
        <w:t>okvirnega sporazuma</w:t>
      </w:r>
      <w:r w:rsidRPr="00483050">
        <w:rPr>
          <w:rFonts w:ascii="Tahoma" w:eastAsia="Times New Roman" w:hAnsi="Tahoma" w:cs="Tahoma"/>
          <w:lang w:eastAsia="sl-SI"/>
        </w:rPr>
        <w:t xml:space="preserv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xml:space="preserve">. RS., št. 43/11; ZVZD-1), ki ureja skupne varstvene ukrepe za zagotavljanje varstva in zdravja pri delu. Nespoštovanje določil je razlog za prekinitev </w:t>
      </w:r>
      <w:r w:rsidR="00C737CF">
        <w:rPr>
          <w:rFonts w:ascii="Tahoma" w:eastAsia="Times New Roman" w:hAnsi="Tahoma" w:cs="Tahoma"/>
          <w:lang w:eastAsia="sl-SI"/>
        </w:rPr>
        <w:t>okvirnega sporazuma</w:t>
      </w:r>
      <w:r w:rsidRPr="00483050">
        <w:rPr>
          <w:rFonts w:ascii="Tahoma" w:eastAsia="Times New Roman" w:hAnsi="Tahoma" w:cs="Tahoma"/>
          <w:lang w:eastAsia="sl-SI"/>
        </w:rPr>
        <w:t>.</w:t>
      </w:r>
      <w:r w:rsidR="00A04947" w:rsidRPr="00A04947">
        <w:rPr>
          <w:rFonts w:ascii="Tahoma" w:eastAsia="Times New Roman" w:hAnsi="Tahoma" w:cs="Tahoma"/>
          <w:lang w:eastAsia="sl-SI"/>
        </w:rPr>
        <w:t xml:space="preserve"> </w:t>
      </w:r>
    </w:p>
    <w:p w14:paraId="2D80FC65" w14:textId="77777777" w:rsidR="00CA186A" w:rsidRPr="00097B84" w:rsidRDefault="00CA186A" w:rsidP="00C312BA">
      <w:pPr>
        <w:keepNext/>
        <w:keepLines/>
        <w:spacing w:after="0" w:line="240" w:lineRule="auto"/>
        <w:jc w:val="both"/>
        <w:rPr>
          <w:rFonts w:ascii="Tahoma" w:eastAsia="Times New Roman" w:hAnsi="Tahoma" w:cs="Tahoma"/>
          <w:lang w:eastAsia="sl-SI"/>
        </w:rPr>
      </w:pPr>
    </w:p>
    <w:p w14:paraId="0F7D065C" w14:textId="34149363" w:rsidR="00E362A7" w:rsidRPr="00CA186A" w:rsidRDefault="00E362A7" w:rsidP="00C312BA">
      <w:pPr>
        <w:keepNext/>
        <w:keepLines/>
        <w:spacing w:after="0" w:line="240" w:lineRule="auto"/>
        <w:ind w:right="-2"/>
        <w:jc w:val="both"/>
        <w:rPr>
          <w:rFonts w:ascii="Tahoma" w:eastAsia="Times New Roman" w:hAnsi="Tahoma" w:cs="Tahoma"/>
          <w:b/>
          <w:lang w:eastAsia="sl-SI"/>
        </w:rPr>
      </w:pPr>
      <w:r w:rsidRPr="00CA186A">
        <w:rPr>
          <w:rFonts w:ascii="Tahoma" w:eastAsia="Times New Roman" w:hAnsi="Tahoma" w:cs="Tahoma"/>
          <w:lang w:eastAsia="sl-SI"/>
        </w:rPr>
        <w:t xml:space="preserve">Gospodarski subjekt izkaže izpolnjevanje pogojev s predložitvijo izpolnjene in podpisane priloge </w:t>
      </w:r>
      <w:r w:rsidR="00D51368" w:rsidRPr="00CA186A">
        <w:rPr>
          <w:rFonts w:ascii="Tahoma" w:eastAsia="Times New Roman" w:hAnsi="Tahoma" w:cs="Tahoma"/>
          <w:b/>
          <w:lang w:eastAsia="sl-SI"/>
        </w:rPr>
        <w:t>A</w:t>
      </w:r>
      <w:r w:rsidRPr="00CA186A">
        <w:rPr>
          <w:rFonts w:ascii="Tahoma" w:eastAsia="Times New Roman" w:hAnsi="Tahoma" w:cs="Tahoma"/>
          <w:b/>
          <w:lang w:eastAsia="sl-SI"/>
        </w:rPr>
        <w:t xml:space="preserve"> </w:t>
      </w:r>
      <w:r w:rsidRPr="00CA186A">
        <w:rPr>
          <w:rFonts w:ascii="Tahoma" w:eastAsia="Times New Roman" w:hAnsi="Tahoma" w:cs="Tahoma"/>
          <w:lang w:eastAsia="sl-SI"/>
        </w:rPr>
        <w:t>in s podpisom</w:t>
      </w:r>
      <w:r w:rsidRPr="00CA186A">
        <w:rPr>
          <w:rFonts w:ascii="Tahoma" w:eastAsia="Times New Roman" w:hAnsi="Tahoma" w:cs="Tahoma"/>
          <w:b/>
          <w:lang w:eastAsia="sl-SI"/>
        </w:rPr>
        <w:t xml:space="preserve"> priloge </w:t>
      </w:r>
      <w:r w:rsidR="00F610E5" w:rsidRPr="00CA186A">
        <w:rPr>
          <w:rFonts w:ascii="Tahoma" w:eastAsia="Times New Roman" w:hAnsi="Tahoma" w:cs="Tahoma"/>
          <w:b/>
          <w:lang w:eastAsia="sl-SI"/>
        </w:rPr>
        <w:t>9</w:t>
      </w:r>
      <w:r w:rsidRPr="00CA186A">
        <w:rPr>
          <w:rFonts w:ascii="Tahoma" w:eastAsia="Times New Roman" w:hAnsi="Tahoma" w:cs="Tahoma"/>
          <w:b/>
          <w:lang w:eastAsia="sl-SI"/>
        </w:rPr>
        <w:t>.</w:t>
      </w:r>
    </w:p>
    <w:p w14:paraId="4A69A1D5" w14:textId="77777777" w:rsidR="005C1FCF" w:rsidRPr="00CA186A" w:rsidRDefault="005C1FCF" w:rsidP="00C312BA">
      <w:pPr>
        <w:keepNext/>
        <w:keepLines/>
        <w:spacing w:after="0" w:line="240" w:lineRule="auto"/>
        <w:jc w:val="both"/>
        <w:rPr>
          <w:rFonts w:ascii="Tahoma" w:eastAsia="Times New Roman" w:hAnsi="Tahoma" w:cs="Tahoma"/>
          <w:lang w:eastAsia="sl-SI"/>
        </w:rPr>
      </w:pPr>
    </w:p>
    <w:p w14:paraId="51723AE0" w14:textId="77777777" w:rsidR="00302D6E" w:rsidRPr="00CA186A" w:rsidRDefault="00302D6E" w:rsidP="00C312B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FINANČNA ZAVAROVANJA</w:t>
      </w:r>
    </w:p>
    <w:p w14:paraId="26497CB1" w14:textId="35DE43F1" w:rsidR="0079738E" w:rsidRDefault="0079738E" w:rsidP="00C312BA">
      <w:pPr>
        <w:keepNext/>
        <w:keepLines/>
        <w:spacing w:after="0" w:line="240" w:lineRule="auto"/>
        <w:jc w:val="both"/>
        <w:rPr>
          <w:rFonts w:ascii="Tahoma" w:eastAsia="Times New Roman" w:hAnsi="Tahoma" w:cs="Tahoma"/>
          <w:lang w:eastAsia="sl-SI"/>
        </w:rPr>
      </w:pPr>
    </w:p>
    <w:p w14:paraId="0F4BE7E2" w14:textId="1A90E76A" w:rsidR="00A04947" w:rsidRPr="001349F6" w:rsidRDefault="00A04947" w:rsidP="00C312BA">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w:t>
      </w:r>
      <w:r w:rsidR="002F504F" w:rsidRPr="008C3809">
        <w:rPr>
          <w:rFonts w:ascii="Tahoma" w:eastAsia="Times New Roman" w:hAnsi="Tahoma" w:cs="Tahoma"/>
          <w:b/>
          <w:lang w:eastAsia="sl-SI"/>
        </w:rPr>
        <w:t>izvedbe obveznosti iz okvirnega sporazuma</w:t>
      </w:r>
    </w:p>
    <w:p w14:paraId="2AE1519E" w14:textId="77777777" w:rsidR="00A04947" w:rsidRPr="00CA186A" w:rsidRDefault="00A04947" w:rsidP="00C312BA">
      <w:pPr>
        <w:keepNext/>
        <w:keepLines/>
        <w:spacing w:after="0" w:line="240" w:lineRule="auto"/>
        <w:jc w:val="both"/>
        <w:rPr>
          <w:rFonts w:ascii="Tahoma" w:eastAsia="Times New Roman" w:hAnsi="Tahoma" w:cs="Tahoma"/>
          <w:lang w:eastAsia="sl-SI"/>
        </w:rPr>
      </w:pPr>
    </w:p>
    <w:p w14:paraId="05F7AD0D" w14:textId="78C0C256" w:rsidR="002F504F" w:rsidRPr="005526AB" w:rsidRDefault="002F504F" w:rsidP="00C312BA">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sidR="00802328">
        <w:rPr>
          <w:rFonts w:ascii="Tahoma" w:hAnsi="Tahoma" w:cs="Tahoma"/>
        </w:rPr>
        <w:t>5</w:t>
      </w:r>
      <w:r w:rsidRPr="00CA186A">
        <w:rPr>
          <w:rFonts w:ascii="Tahoma" w:eastAsia="Times New Roman" w:hAnsi="Tahoma" w:cs="Tahoma"/>
          <w:lang w:eastAsia="sl-SI"/>
        </w:rPr>
        <w:t>.</w:t>
      </w:r>
      <w:r>
        <w:rPr>
          <w:rFonts w:ascii="Tahoma" w:eastAsia="Times New Roman" w:hAnsi="Tahoma" w:cs="Tahoma"/>
          <w:lang w:eastAsia="sl-SI"/>
        </w:rPr>
        <w:t>5</w:t>
      </w:r>
      <w:r w:rsidRPr="00CA186A">
        <w:rPr>
          <w:rFonts w:ascii="Tahoma" w:eastAsia="Times New Roman" w:hAnsi="Tahoma" w:cs="Tahoma"/>
          <w:lang w:eastAsia="sl-SI"/>
        </w:rPr>
        <w:t>00,00 EUR (z besedo:</w:t>
      </w:r>
      <w:r w:rsidR="00802328">
        <w:rPr>
          <w:rFonts w:ascii="Tahoma" w:eastAsia="Times New Roman" w:hAnsi="Tahoma" w:cs="Tahoma"/>
          <w:lang w:eastAsia="sl-SI"/>
        </w:rPr>
        <w:t xml:space="preserve"> pet </w:t>
      </w:r>
      <w:r>
        <w:rPr>
          <w:rFonts w:ascii="Tahoma" w:eastAsia="Times New Roman" w:hAnsi="Tahoma" w:cs="Tahoma"/>
          <w:lang w:eastAsia="sl-SI"/>
        </w:rPr>
        <w:t>t</w:t>
      </w:r>
      <w:r w:rsidRPr="00CA186A">
        <w:rPr>
          <w:rFonts w:ascii="Tahoma" w:eastAsia="Times New Roman" w:hAnsi="Tahoma" w:cs="Tahoma"/>
          <w:lang w:eastAsia="sl-SI"/>
        </w:rPr>
        <w:t>isoč</w:t>
      </w:r>
      <w:r w:rsidR="00802328">
        <w:rPr>
          <w:rFonts w:ascii="Tahoma" w:eastAsia="Times New Roman" w:hAnsi="Tahoma" w:cs="Tahoma"/>
          <w:lang w:eastAsia="sl-SI"/>
        </w:rPr>
        <w:t xml:space="preserve"> </w:t>
      </w:r>
      <w:r>
        <w:rPr>
          <w:rFonts w:ascii="Tahoma" w:eastAsia="Times New Roman" w:hAnsi="Tahoma" w:cs="Tahoma"/>
          <w:lang w:eastAsia="sl-SI"/>
        </w:rPr>
        <w:t>petsto</w:t>
      </w:r>
      <w:r w:rsidRPr="00CA186A">
        <w:rPr>
          <w:rFonts w:ascii="Tahoma" w:eastAsia="Times New Roman" w:hAnsi="Tahoma" w:cs="Tahoma"/>
          <w:lang w:eastAsia="sl-SI"/>
        </w:rPr>
        <w:t xml:space="preserve"> in 00/10</w:t>
      </w:r>
      <w:r>
        <w:rPr>
          <w:rFonts w:ascii="Tahoma" w:eastAsia="Times New Roman" w:hAnsi="Tahoma" w:cs="Tahoma"/>
          <w:lang w:eastAsia="sl-SI"/>
        </w:rPr>
        <w:t>0 evrov) z dobo veljavnosti do 2</w:t>
      </w:r>
      <w:r w:rsidRPr="00CA186A">
        <w:rPr>
          <w:rFonts w:ascii="Tahoma" w:eastAsia="Times New Roman" w:hAnsi="Tahoma" w:cs="Tahoma"/>
          <w:lang w:eastAsia="sl-SI"/>
        </w:rPr>
        <w:t xml:space="preserve">. </w:t>
      </w:r>
      <w:r>
        <w:rPr>
          <w:rFonts w:ascii="Tahoma" w:eastAsia="Times New Roman" w:hAnsi="Tahoma" w:cs="Tahoma"/>
          <w:lang w:eastAsia="sl-SI"/>
        </w:rPr>
        <w:t>3</w:t>
      </w:r>
      <w:r w:rsidRPr="00CA186A">
        <w:rPr>
          <w:rFonts w:ascii="Tahoma" w:eastAsia="Times New Roman" w:hAnsi="Tahoma" w:cs="Tahoma"/>
          <w:lang w:eastAsia="sl-SI"/>
        </w:rPr>
        <w:t>. 202</w:t>
      </w:r>
      <w:r w:rsidR="00802328">
        <w:rPr>
          <w:rFonts w:ascii="Tahoma" w:eastAsia="Times New Roman" w:hAnsi="Tahoma" w:cs="Tahoma"/>
          <w:lang w:eastAsia="sl-SI"/>
        </w:rPr>
        <w:t>7</w:t>
      </w:r>
      <w:r>
        <w:rPr>
          <w:rFonts w:ascii="Tahoma" w:hAnsi="Tahoma" w:cs="Tahoma"/>
        </w:rPr>
        <w:t>.</w:t>
      </w:r>
    </w:p>
    <w:p w14:paraId="09B68652" w14:textId="77777777" w:rsidR="002F504F" w:rsidRPr="00C97A1F" w:rsidRDefault="002F504F" w:rsidP="00C312BA">
      <w:pPr>
        <w:keepNext/>
        <w:keepLines/>
        <w:spacing w:after="0" w:line="240" w:lineRule="auto"/>
        <w:jc w:val="both"/>
        <w:rPr>
          <w:rFonts w:ascii="Tahoma" w:hAnsi="Tahoma" w:cs="Tahoma"/>
        </w:rPr>
      </w:pPr>
    </w:p>
    <w:p w14:paraId="3A4BACEA" w14:textId="77777777" w:rsidR="002F504F" w:rsidRPr="00BA3F91" w:rsidRDefault="002F504F" w:rsidP="00C312BA">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04355E89" w14:textId="77777777" w:rsidR="002F504F" w:rsidRPr="00BA3F91" w:rsidRDefault="002F504F" w:rsidP="00C312BA">
      <w:pPr>
        <w:keepNext/>
        <w:keepLines/>
        <w:spacing w:after="0" w:line="240" w:lineRule="auto"/>
        <w:jc w:val="both"/>
        <w:rPr>
          <w:rFonts w:ascii="Tahoma" w:hAnsi="Tahoma" w:cs="Tahoma"/>
        </w:rPr>
      </w:pPr>
    </w:p>
    <w:p w14:paraId="0E7852DD" w14:textId="77777777" w:rsidR="002F504F" w:rsidRPr="004E4299" w:rsidRDefault="002F504F" w:rsidP="00C312BA">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5492E338" w14:textId="77777777" w:rsidR="00A04947" w:rsidRPr="00BD373B" w:rsidRDefault="00A04947" w:rsidP="00C312BA">
      <w:pPr>
        <w:keepNext/>
        <w:keepLines/>
        <w:spacing w:after="0" w:line="240" w:lineRule="auto"/>
        <w:jc w:val="both"/>
        <w:rPr>
          <w:rFonts w:ascii="Tahoma" w:eastAsia="Times New Roman" w:hAnsi="Tahoma" w:cs="Tahoma"/>
          <w:lang w:eastAsia="sl-SI"/>
        </w:rPr>
      </w:pPr>
    </w:p>
    <w:p w14:paraId="2223C119" w14:textId="77777777" w:rsidR="00A04947" w:rsidRPr="00BD373B" w:rsidRDefault="00A04947" w:rsidP="00C312BA">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50B3A92F" w14:textId="77777777" w:rsidR="00A04947" w:rsidRDefault="00A04947" w:rsidP="00C312BA">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176E4665" w14:textId="77777777" w:rsidR="00A04947" w:rsidRDefault="00A04947" w:rsidP="00C312BA">
      <w:pPr>
        <w:keepNext/>
        <w:keepLines/>
        <w:spacing w:after="0" w:line="240" w:lineRule="auto"/>
        <w:jc w:val="both"/>
        <w:rPr>
          <w:rFonts w:ascii="Tahoma" w:eastAsia="Times New Roman" w:hAnsi="Tahoma" w:cs="Tahoma"/>
          <w:b/>
          <w:lang w:eastAsia="sl-SI"/>
        </w:rPr>
      </w:pPr>
    </w:p>
    <w:p w14:paraId="6EB39162" w14:textId="77777777" w:rsidR="007C663C" w:rsidRPr="00CA186A" w:rsidRDefault="007C663C" w:rsidP="00C312B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MERILA IN KRITERIJI OCENJEVANJA </w:t>
      </w:r>
    </w:p>
    <w:p w14:paraId="79DD565B" w14:textId="77777777" w:rsidR="007C663C" w:rsidRPr="00CA186A" w:rsidRDefault="007C663C" w:rsidP="00C312BA">
      <w:pPr>
        <w:keepNext/>
        <w:keepLines/>
        <w:spacing w:after="0" w:line="240" w:lineRule="auto"/>
        <w:jc w:val="both"/>
        <w:rPr>
          <w:rFonts w:ascii="Tahoma" w:eastAsia="Times New Roman" w:hAnsi="Tahoma" w:cs="Tahoma"/>
          <w:b/>
          <w:lang w:eastAsia="sl-SI"/>
        </w:rPr>
      </w:pPr>
    </w:p>
    <w:p w14:paraId="3B46E7B5" w14:textId="77777777" w:rsidR="00703916" w:rsidRPr="00CA186A" w:rsidRDefault="00703916" w:rsidP="00C312BA">
      <w:pPr>
        <w:keepNext/>
        <w:keepLines/>
        <w:numPr>
          <w:ilvl w:val="1"/>
          <w:numId w:val="2"/>
        </w:numPr>
        <w:tabs>
          <w:tab w:val="left" w:pos="540"/>
        </w:tabs>
        <w:spacing w:after="0" w:line="240" w:lineRule="auto"/>
        <w:jc w:val="both"/>
        <w:rPr>
          <w:rFonts w:ascii="Tahoma" w:hAnsi="Tahoma" w:cs="Tahoma"/>
          <w:b/>
        </w:rPr>
      </w:pPr>
      <w:r w:rsidRPr="00CA186A">
        <w:rPr>
          <w:rFonts w:ascii="Tahoma" w:hAnsi="Tahoma" w:cs="Tahoma"/>
          <w:b/>
        </w:rPr>
        <w:t>Izbira ponudnika in merila</w:t>
      </w:r>
    </w:p>
    <w:p w14:paraId="2A33CDF7" w14:textId="77777777" w:rsidR="00703916" w:rsidRPr="00CA186A" w:rsidRDefault="00703916" w:rsidP="00C312BA">
      <w:pPr>
        <w:keepNext/>
        <w:keepLines/>
        <w:tabs>
          <w:tab w:val="left" w:pos="540"/>
          <w:tab w:val="left" w:pos="720"/>
        </w:tabs>
        <w:spacing w:after="0" w:line="240" w:lineRule="auto"/>
        <w:jc w:val="both"/>
        <w:rPr>
          <w:rFonts w:ascii="Tahoma" w:hAnsi="Tahoma" w:cs="Tahoma"/>
          <w:b/>
        </w:rPr>
      </w:pPr>
    </w:p>
    <w:p w14:paraId="50B3141E" w14:textId="348872D2" w:rsidR="002F504F" w:rsidRPr="001214A7" w:rsidRDefault="002F504F" w:rsidP="00C312BA">
      <w:pPr>
        <w:keepNext/>
        <w:keepLines/>
        <w:spacing w:after="0" w:line="240" w:lineRule="auto"/>
        <w:jc w:val="both"/>
        <w:rPr>
          <w:rFonts w:ascii="Tahoma" w:hAnsi="Tahoma" w:cs="Tahoma"/>
        </w:rPr>
      </w:pPr>
      <w:bookmarkStart w:id="29" w:name="_Hlk220575792"/>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w:t>
      </w:r>
      <w:r>
        <w:rPr>
          <w:rFonts w:ascii="Tahoma" w:hAnsi="Tahoma" w:cs="Tahoma"/>
        </w:rPr>
        <w:t xml:space="preserve">, </w:t>
      </w:r>
      <w:r w:rsidRPr="001214A7">
        <w:rPr>
          <w:rFonts w:ascii="Tahoma" w:hAnsi="Tahoma" w:cs="Tahoma"/>
        </w:rPr>
        <w:t>na izvedenih pogajanjih v zadnjem-končnem krogu pogajanj</w:t>
      </w:r>
      <w:r>
        <w:rPr>
          <w:rFonts w:ascii="Tahoma" w:hAnsi="Tahoma" w:cs="Tahoma"/>
        </w:rPr>
        <w:t>,</w:t>
      </w:r>
      <w:r w:rsidRPr="005E3334">
        <w:rPr>
          <w:rFonts w:ascii="Tahoma" w:hAnsi="Tahoma" w:cs="Tahoma"/>
        </w:rPr>
        <w:t xml:space="preserve"> oddal</w:t>
      </w:r>
      <w:r>
        <w:rPr>
          <w:rFonts w:ascii="Tahoma" w:hAnsi="Tahoma" w:cs="Tahoma"/>
        </w:rPr>
        <w:t xml:space="preserve"> ekonomsko najugodnejšo ponudbo. </w:t>
      </w: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w:t>
      </w:r>
      <w:r w:rsidRPr="001214A7">
        <w:rPr>
          <w:rFonts w:ascii="Tahoma" w:hAnsi="Tahoma" w:cs="Tahoma"/>
        </w:rPr>
        <w:t>ki jo bo ponudnik na izvedenih pogajanjih v zadnjem-končnem krogu pogajanj, oddal,</w:t>
      </w:r>
      <w:r>
        <w:rPr>
          <w:rFonts w:ascii="Tahoma" w:hAnsi="Tahoma" w:cs="Tahoma"/>
        </w:rPr>
        <w:t xml:space="preserve"> </w:t>
      </w:r>
      <w:r w:rsidRPr="00186EA1">
        <w:rPr>
          <w:rFonts w:ascii="Tahoma" w:hAnsi="Tahoma" w:cs="Tahoma"/>
        </w:rPr>
        <w:t>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r w:rsidRPr="009327FB">
        <w:rPr>
          <w:rFonts w:ascii="Tahoma" w:eastAsia="Times New Roman" w:hAnsi="Tahoma" w:cs="Tahoma"/>
          <w:lang w:eastAsia="sl-SI"/>
        </w:rPr>
        <w:t xml:space="preserve">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bookmarkEnd w:id="29"/>
      <w:r>
        <w:rPr>
          <w:rFonts w:ascii="Tahoma" w:eastAsia="Times New Roman" w:hAnsi="Tahoma" w:cs="Tahoma"/>
          <w:lang w:eastAsia="sl-SI"/>
        </w:rPr>
        <w:t>.</w:t>
      </w:r>
    </w:p>
    <w:p w14:paraId="42ED055B" w14:textId="77777777" w:rsidR="00BB196B" w:rsidRPr="00CA186A" w:rsidRDefault="00BB196B" w:rsidP="00C312BA">
      <w:pPr>
        <w:keepNext/>
        <w:keepLines/>
        <w:spacing w:after="0" w:line="240" w:lineRule="auto"/>
        <w:jc w:val="both"/>
        <w:rPr>
          <w:rFonts w:ascii="Tahoma" w:hAnsi="Tahoma" w:cs="Tahoma"/>
        </w:rPr>
      </w:pPr>
    </w:p>
    <w:p w14:paraId="3396688F" w14:textId="77777777" w:rsidR="0012581D" w:rsidRDefault="0012581D">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9F347FB" w14:textId="56772369" w:rsidR="00BB196B" w:rsidRPr="00CA186A" w:rsidRDefault="00BB196B" w:rsidP="00C312B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NAVODILA PONUDNIKOM ZA IZDELAVO PONUDBE IN NAČIN ZA PREDLOŽITEV PONUDB</w:t>
      </w:r>
    </w:p>
    <w:p w14:paraId="251D2C72" w14:textId="77777777" w:rsidR="00BB196B" w:rsidRPr="00CA186A" w:rsidRDefault="00BB196B" w:rsidP="00C312BA">
      <w:pPr>
        <w:keepNext/>
        <w:keepLines/>
        <w:spacing w:after="0" w:line="240" w:lineRule="auto"/>
        <w:ind w:left="360"/>
        <w:jc w:val="both"/>
        <w:rPr>
          <w:rFonts w:ascii="Tahoma" w:eastAsia="Times New Roman" w:hAnsi="Tahoma" w:cs="Tahoma"/>
          <w:b/>
          <w:lang w:eastAsia="sl-SI"/>
        </w:rPr>
      </w:pPr>
    </w:p>
    <w:p w14:paraId="6B3ED718" w14:textId="77777777" w:rsidR="00BB196B" w:rsidRPr="00CA186A" w:rsidRDefault="00BB196B" w:rsidP="00C312B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in navodila za predložitev ponudb</w:t>
      </w:r>
    </w:p>
    <w:p w14:paraId="64CEB112" w14:textId="77777777" w:rsidR="00BB196B" w:rsidRPr="00CA186A" w:rsidRDefault="00BB196B" w:rsidP="00C312BA">
      <w:pPr>
        <w:keepNext/>
        <w:keepLines/>
        <w:spacing w:after="0" w:line="240" w:lineRule="auto"/>
        <w:jc w:val="both"/>
        <w:rPr>
          <w:rFonts w:ascii="Tahoma" w:eastAsia="Times New Roman" w:hAnsi="Tahoma" w:cs="Tahoma"/>
          <w:b/>
          <w:lang w:eastAsia="sl-SI"/>
        </w:rPr>
      </w:pPr>
    </w:p>
    <w:p w14:paraId="076BA482" w14:textId="77777777" w:rsidR="00A04947" w:rsidRPr="00C12E3B" w:rsidRDefault="00A04947" w:rsidP="00C312BA">
      <w:pPr>
        <w:keepNext/>
        <w:keepLines/>
        <w:widowControl w:val="0"/>
        <w:spacing w:after="0" w:line="240" w:lineRule="auto"/>
        <w:jc w:val="both"/>
        <w:rPr>
          <w:rFonts w:ascii="Tahoma" w:hAnsi="Tahoma" w:cs="Tahoma"/>
          <w:lang w:val="x-none"/>
        </w:rPr>
      </w:pPr>
      <w:r w:rsidRPr="00C12E3B">
        <w:rPr>
          <w:rFonts w:ascii="Tahoma" w:hAnsi="Tahoma" w:cs="Tahoma"/>
          <w:lang w:val="x-none"/>
        </w:rPr>
        <w:lastRenderedPageBreak/>
        <w:t xml:space="preserve">Ponudniki morajo ponudbe predložiti v informacijski sistem e-JN (v nadaljevanju: sistem e-JN)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w:t>
      </w:r>
    </w:p>
    <w:p w14:paraId="4792C6E6" w14:textId="77777777" w:rsidR="00A04947" w:rsidRPr="00C12E3B" w:rsidRDefault="00A04947" w:rsidP="00C312BA">
      <w:pPr>
        <w:keepNext/>
        <w:keepLines/>
        <w:widowControl w:val="0"/>
        <w:spacing w:after="0" w:line="240" w:lineRule="auto"/>
        <w:jc w:val="both"/>
        <w:rPr>
          <w:rFonts w:ascii="Tahoma" w:hAnsi="Tahoma" w:cs="Tahoma"/>
          <w:lang w:val="x-none"/>
        </w:rPr>
      </w:pPr>
    </w:p>
    <w:p w14:paraId="64E53DD1" w14:textId="77777777" w:rsidR="00A04947" w:rsidRPr="00C12E3B" w:rsidRDefault="00A04947" w:rsidP="00C312B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4"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49817A14" w14:textId="77777777" w:rsidR="00A04947" w:rsidRPr="00C12E3B" w:rsidRDefault="00A04947" w:rsidP="00C312BA">
      <w:pPr>
        <w:keepNext/>
        <w:keepLines/>
        <w:widowControl w:val="0"/>
        <w:spacing w:after="0" w:line="240" w:lineRule="auto"/>
        <w:jc w:val="both"/>
        <w:rPr>
          <w:rFonts w:ascii="Tahoma" w:hAnsi="Tahoma" w:cs="Tahoma"/>
          <w:lang w:val="x-none"/>
        </w:rPr>
      </w:pPr>
    </w:p>
    <w:p w14:paraId="07353479" w14:textId="77777777" w:rsidR="00A04947" w:rsidRPr="00C12E3B" w:rsidRDefault="00A04947" w:rsidP="00C312BA">
      <w:pPr>
        <w:keepNext/>
        <w:keepLines/>
        <w:widowControl w:val="0"/>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425E99EC"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4243CCB9" w14:textId="5305EFFF"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12581D" w:rsidRPr="0012581D">
        <w:rPr>
          <w:rFonts w:ascii="Tahoma" w:eastAsia="Times New Roman" w:hAnsi="Tahoma" w:cs="Tahoma"/>
          <w:b/>
          <w:lang w:eastAsia="sl-SI"/>
        </w:rPr>
        <w:t xml:space="preserve">3. 3. 2026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3E11B4D1"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48528713"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114B2E1"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321F2673"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040AC63" w14:textId="77777777" w:rsidR="00473E3F" w:rsidRPr="004C149C" w:rsidRDefault="00473E3F" w:rsidP="00C312BA">
      <w:pPr>
        <w:keepNext/>
        <w:keepLines/>
        <w:widowControl w:val="0"/>
        <w:spacing w:after="0" w:line="240" w:lineRule="auto"/>
        <w:jc w:val="both"/>
        <w:rPr>
          <w:rFonts w:ascii="Tahoma" w:eastAsia="Times New Roman" w:hAnsi="Tahoma" w:cs="Tahoma"/>
          <w:b/>
          <w:lang w:eastAsia="sl-SI"/>
        </w:rPr>
      </w:pPr>
    </w:p>
    <w:p w14:paraId="6C222056" w14:textId="3610FF04" w:rsidR="00473E3F" w:rsidRPr="004C149C" w:rsidRDefault="00473E3F" w:rsidP="00C312B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743F834B"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439CBE6B"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6F41F78B" w14:textId="77777777" w:rsidR="00473E3F" w:rsidRPr="004C149C" w:rsidRDefault="00473E3F" w:rsidP="00C312BA">
      <w:pPr>
        <w:keepNext/>
        <w:keepLines/>
        <w:widowControl w:val="0"/>
        <w:spacing w:after="0" w:line="240" w:lineRule="auto"/>
        <w:jc w:val="both"/>
        <w:rPr>
          <w:rFonts w:ascii="Tahoma" w:eastAsia="Times New Roman" w:hAnsi="Tahoma" w:cs="Tahoma"/>
          <w:b/>
          <w:lang w:eastAsia="sl-SI"/>
        </w:rPr>
      </w:pPr>
    </w:p>
    <w:p w14:paraId="50C2862F"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1A2881F"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634CFF4D"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1BEB1859"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71A66252" w14:textId="77777777" w:rsidR="0012581D" w:rsidRDefault="0012581D">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511CCF9" w14:textId="25D4D970" w:rsidR="00473E3F" w:rsidRPr="004C149C" w:rsidRDefault="00473E3F" w:rsidP="00C312B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6F1409A" w14:textId="77777777" w:rsidR="00473E3F" w:rsidRPr="004C149C" w:rsidRDefault="00473E3F" w:rsidP="00C312BA">
      <w:pPr>
        <w:keepNext/>
        <w:keepLines/>
        <w:widowControl w:val="0"/>
        <w:spacing w:after="0" w:line="240" w:lineRule="auto"/>
        <w:jc w:val="both"/>
        <w:rPr>
          <w:rFonts w:ascii="Tahoma" w:eastAsia="Times New Roman" w:hAnsi="Tahoma" w:cs="Tahoma"/>
          <w:lang w:val="x-none" w:eastAsia="sl-SI"/>
        </w:rPr>
      </w:pPr>
    </w:p>
    <w:p w14:paraId="60482D1C" w14:textId="77777777" w:rsidR="00473E3F" w:rsidRPr="004C149C" w:rsidRDefault="00473E3F" w:rsidP="00C312B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BF76ADB"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6DCB2BAC" w14:textId="77777777" w:rsidR="00473E3F" w:rsidRPr="004C149C" w:rsidRDefault="00473E3F" w:rsidP="00C312B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BBC76F" w14:textId="77777777" w:rsidR="00A04947" w:rsidRPr="00561C26" w:rsidRDefault="00A04947" w:rsidP="00C312BA">
      <w:pPr>
        <w:keepNext/>
        <w:keepLines/>
        <w:widowControl w:val="0"/>
        <w:spacing w:after="0" w:line="240" w:lineRule="auto"/>
        <w:jc w:val="both"/>
        <w:rPr>
          <w:rFonts w:ascii="Tahoma" w:hAnsi="Tahoma" w:cs="Tahoma"/>
        </w:rPr>
      </w:pPr>
    </w:p>
    <w:p w14:paraId="71DED34D" w14:textId="77777777" w:rsidR="00A04947" w:rsidRPr="00FB1C52" w:rsidRDefault="00A04947" w:rsidP="00C312BA">
      <w:pPr>
        <w:keepNext/>
        <w:keepLines/>
        <w:numPr>
          <w:ilvl w:val="0"/>
          <w:numId w:val="19"/>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0C5D12FB" w14:textId="77777777" w:rsidR="00A04947" w:rsidRPr="001538FD" w:rsidRDefault="00A04947" w:rsidP="00C312BA">
      <w:pPr>
        <w:keepNext/>
        <w:keepLines/>
        <w:widowControl w:val="0"/>
        <w:spacing w:after="0" w:line="240" w:lineRule="auto"/>
        <w:jc w:val="both"/>
        <w:rPr>
          <w:rFonts w:ascii="Tahoma" w:hAnsi="Tahoma" w:cs="Tahoma"/>
        </w:rPr>
      </w:pPr>
    </w:p>
    <w:p w14:paraId="69ADF123" w14:textId="77777777" w:rsidR="00A04947" w:rsidRPr="00561C26" w:rsidRDefault="00A04947" w:rsidP="00C312BA">
      <w:pPr>
        <w:keepNext/>
        <w:keepLines/>
        <w:widowControl w:val="0"/>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108B045" w14:textId="77777777" w:rsidR="00A04947" w:rsidRPr="00BA3F91" w:rsidRDefault="00A04947" w:rsidP="00C312BA">
      <w:pPr>
        <w:keepNext/>
        <w:keepLines/>
        <w:spacing w:after="0" w:line="240" w:lineRule="auto"/>
        <w:ind w:left="1080"/>
        <w:jc w:val="both"/>
        <w:rPr>
          <w:rFonts w:ascii="Tahoma" w:eastAsia="Times New Roman" w:hAnsi="Tahoma" w:cs="Tahoma"/>
          <w:b/>
          <w:lang w:eastAsia="sl-SI"/>
        </w:rPr>
      </w:pPr>
    </w:p>
    <w:p w14:paraId="555F17C3" w14:textId="77777777" w:rsidR="00A04947" w:rsidRPr="003346EC" w:rsidRDefault="00A04947" w:rsidP="00C312BA">
      <w:pPr>
        <w:keepNext/>
        <w:keepLines/>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C1F85BB" w14:textId="77777777" w:rsidR="00A04947" w:rsidRDefault="00A04947" w:rsidP="00C312BA">
      <w:pPr>
        <w:keepNext/>
        <w:keepLines/>
        <w:spacing w:after="0" w:line="240" w:lineRule="auto"/>
        <w:jc w:val="both"/>
        <w:rPr>
          <w:rFonts w:ascii="Tahoma" w:hAnsi="Tahoma" w:cs="Tahoma"/>
        </w:rPr>
      </w:pPr>
    </w:p>
    <w:p w14:paraId="16A0A432" w14:textId="77777777" w:rsidR="002F504F" w:rsidRDefault="002F504F" w:rsidP="00C312BA">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C74198B" w14:textId="77777777" w:rsidR="002F504F" w:rsidRPr="00C8579C" w:rsidRDefault="002F504F" w:rsidP="00C312BA">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F504F" w:rsidRPr="00C8579C" w14:paraId="64EC69A7" w14:textId="77777777" w:rsidTr="00070E3A">
        <w:tc>
          <w:tcPr>
            <w:tcW w:w="7725" w:type="dxa"/>
          </w:tcPr>
          <w:p w14:paraId="7D04A25D" w14:textId="77777777" w:rsidR="002F504F" w:rsidRPr="00C8579C" w:rsidRDefault="002F504F" w:rsidP="00C312BA">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35D5C4D2" w14:textId="77777777" w:rsidR="002F504F" w:rsidRPr="00C8579C" w:rsidRDefault="002F504F" w:rsidP="00C312BA">
            <w:pPr>
              <w:keepNext/>
              <w:keepLines/>
              <w:spacing w:after="0" w:line="240" w:lineRule="auto"/>
              <w:jc w:val="both"/>
              <w:rPr>
                <w:rFonts w:ascii="Tahoma" w:hAnsi="Tahoma" w:cs="Tahoma"/>
                <w:b/>
                <w:i/>
              </w:rPr>
            </w:pPr>
          </w:p>
        </w:tc>
      </w:tr>
    </w:tbl>
    <w:p w14:paraId="5C9E22CD" w14:textId="77777777" w:rsidR="002F504F" w:rsidRDefault="002F504F" w:rsidP="00C312BA">
      <w:pPr>
        <w:keepNext/>
        <w:keepLines/>
        <w:spacing w:after="0" w:line="240" w:lineRule="auto"/>
        <w:rPr>
          <w:rFonts w:ascii="Tahoma" w:hAnsi="Tahoma" w:cs="Tahoma"/>
          <w:b/>
          <w:color w:val="FF0000"/>
        </w:rPr>
      </w:pPr>
    </w:p>
    <w:p w14:paraId="39AA0B55" w14:textId="77777777" w:rsidR="002F504F" w:rsidRDefault="002F504F" w:rsidP="00C312BA">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4F04B2FF" w14:textId="77777777" w:rsidR="00A04947" w:rsidRPr="00535F65" w:rsidRDefault="00A04947" w:rsidP="00C312BA">
      <w:pPr>
        <w:keepNext/>
        <w:keepLines/>
        <w:spacing w:after="0" w:line="240" w:lineRule="auto"/>
        <w:jc w:val="both"/>
        <w:rPr>
          <w:rFonts w:ascii="Tahoma" w:hAnsi="Tahoma" w:cs="Tahoma"/>
        </w:rPr>
      </w:pPr>
    </w:p>
    <w:p w14:paraId="0253B3F6" w14:textId="77777777" w:rsidR="00A04947" w:rsidRPr="00BA3F91" w:rsidRDefault="00A04947" w:rsidP="00C312BA">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0F40ACB9" w14:textId="77777777" w:rsidR="002F504F" w:rsidRPr="001214A7" w:rsidRDefault="002F504F" w:rsidP="00C312BA">
      <w:pPr>
        <w:keepNext/>
        <w:keepLines/>
        <w:tabs>
          <w:tab w:val="left" w:pos="2694"/>
          <w:tab w:val="left" w:pos="2977"/>
        </w:tabs>
        <w:spacing w:after="0" w:line="240" w:lineRule="auto"/>
        <w:ind w:right="1"/>
        <w:rPr>
          <w:rFonts w:ascii="Tahoma" w:eastAsia="Times New Roman" w:hAnsi="Tahoma" w:cs="Tahoma"/>
          <w:lang w:eastAsia="sl-SI"/>
        </w:rPr>
      </w:pPr>
    </w:p>
    <w:p w14:paraId="3F2EE610" w14:textId="77777777" w:rsidR="002F504F" w:rsidRPr="001214A7" w:rsidRDefault="002F504F" w:rsidP="00C312BA">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»DOKUMENTI, del Izjava - ponudnik«</w:t>
      </w:r>
    </w:p>
    <w:p w14:paraId="053CB7C7" w14:textId="77777777" w:rsidR="002F504F" w:rsidRPr="001214A7" w:rsidRDefault="002F504F" w:rsidP="00C312BA">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214A7" w14:paraId="40AE87EC" w14:textId="77777777" w:rsidTr="00070E3A">
        <w:tc>
          <w:tcPr>
            <w:tcW w:w="9424" w:type="dxa"/>
            <w:tcBorders>
              <w:top w:val="single" w:sz="4" w:space="0" w:color="auto"/>
              <w:bottom w:val="single" w:sz="4" w:space="0" w:color="auto"/>
            </w:tcBorders>
          </w:tcPr>
          <w:p w14:paraId="0562F71B" w14:textId="77777777" w:rsidR="002F504F" w:rsidRPr="001214A7" w:rsidRDefault="002F504F" w:rsidP="00C312BA">
            <w:pPr>
              <w:keepNext/>
              <w:keepLines/>
              <w:tabs>
                <w:tab w:val="left" w:pos="2694"/>
                <w:tab w:val="left" w:pos="2977"/>
              </w:tabs>
              <w:spacing w:after="0" w:line="240" w:lineRule="auto"/>
              <w:ind w:right="1"/>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ponudnik</w:t>
            </w:r>
          </w:p>
        </w:tc>
      </w:tr>
    </w:tbl>
    <w:p w14:paraId="02A13CA8" w14:textId="77777777" w:rsidR="002F504F" w:rsidRPr="001214A7" w:rsidRDefault="002F504F" w:rsidP="00C312BA">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lang w:eastAsia="sl-SI"/>
        </w:rPr>
        <w:t xml:space="preserve">Ponudniki v informacijskem sistemu e-JN v </w:t>
      </w:r>
      <w:r w:rsidRPr="001214A7">
        <w:rPr>
          <w:rFonts w:ascii="Tahoma" w:eastAsia="Times New Roman" w:hAnsi="Tahoma" w:cs="Tahoma"/>
          <w:b/>
          <w:lang w:eastAsia="sl-SI"/>
        </w:rPr>
        <w:t>razdelek »DOKUMENTI, del Izjava - ponudnik«</w:t>
      </w:r>
      <w:r w:rsidRPr="001214A7">
        <w:rPr>
          <w:rFonts w:ascii="Tahoma" w:eastAsia="Times New Roman" w:hAnsi="Tahoma" w:cs="Tahoma"/>
          <w:lang w:eastAsia="sl-SI"/>
        </w:rPr>
        <w:t xml:space="preserve"> naložijo izpolnjeno prilogo, ki je v razpisni dokumentaciji označena kot Priloga A - UGOTAVLJANJE SPOSOBNOSTI. </w:t>
      </w:r>
      <w:r w:rsidRPr="001214A7">
        <w:rPr>
          <w:rFonts w:ascii="Tahoma" w:eastAsia="Times New Roman" w:hAnsi="Tahoma" w:cs="Tahoma"/>
          <w:b/>
          <w:lang w:eastAsia="sl-SI"/>
        </w:rPr>
        <w:t>»Priloga A – Ugotavljanje sposobnosti« je potrebno izpolniti, podpisati, žigosati in priložiti v .pdf formatu.</w:t>
      </w:r>
    </w:p>
    <w:p w14:paraId="7EA0BD4A" w14:textId="77777777" w:rsidR="002F504F" w:rsidRPr="001214A7" w:rsidRDefault="002F504F" w:rsidP="00C312BA">
      <w:pPr>
        <w:keepNext/>
        <w:keepLines/>
        <w:tabs>
          <w:tab w:val="left" w:pos="2694"/>
          <w:tab w:val="left" w:pos="2977"/>
        </w:tabs>
        <w:spacing w:after="0" w:line="240" w:lineRule="auto"/>
        <w:ind w:right="1"/>
        <w:jc w:val="both"/>
        <w:rPr>
          <w:rFonts w:ascii="Tahoma" w:eastAsia="Times New Roman" w:hAnsi="Tahoma" w:cs="Tahoma"/>
          <w:lang w:eastAsia="sl-SI"/>
        </w:rPr>
      </w:pPr>
    </w:p>
    <w:p w14:paraId="60A901E3" w14:textId="77777777" w:rsidR="0012581D" w:rsidRDefault="0012581D">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778AABEE" w14:textId="1716CC51" w:rsidR="002F504F" w:rsidRPr="001214A7" w:rsidRDefault="002F504F" w:rsidP="00C312BA">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 xml:space="preserve">Razdelek »SODELUJOČI, del – </w:t>
      </w:r>
      <w:r>
        <w:rPr>
          <w:rFonts w:ascii="Tahoma" w:eastAsia="Times New Roman" w:hAnsi="Tahoma" w:cs="Tahoma"/>
          <w:b/>
          <w:color w:val="FF0000"/>
          <w:lang w:eastAsia="sl-SI"/>
        </w:rPr>
        <w:t>Izjava</w:t>
      </w:r>
      <w:r w:rsidRPr="001214A7">
        <w:rPr>
          <w:rFonts w:ascii="Tahoma" w:eastAsia="Times New Roman" w:hAnsi="Tahoma" w:cs="Tahoma"/>
          <w:b/>
          <w:color w:val="FF0000"/>
          <w:lang w:eastAsia="sl-SI"/>
        </w:rPr>
        <w:t xml:space="preserve"> – Ostali sodelujoči«</w:t>
      </w:r>
    </w:p>
    <w:p w14:paraId="1DF2B788" w14:textId="77777777" w:rsidR="002F504F" w:rsidRPr="001214A7" w:rsidRDefault="002F504F" w:rsidP="00C312BA">
      <w:pPr>
        <w:keepNext/>
        <w:keepLines/>
        <w:tabs>
          <w:tab w:val="left" w:pos="2694"/>
          <w:tab w:val="left" w:pos="2977"/>
        </w:tabs>
        <w:spacing w:after="0" w:line="240" w:lineRule="auto"/>
        <w:ind w:right="1"/>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214A7" w14:paraId="21A02BAF" w14:textId="77777777" w:rsidTr="00070E3A">
        <w:tc>
          <w:tcPr>
            <w:tcW w:w="9424" w:type="dxa"/>
            <w:tcBorders>
              <w:top w:val="single" w:sz="4" w:space="0" w:color="auto"/>
              <w:bottom w:val="single" w:sz="4" w:space="0" w:color="auto"/>
            </w:tcBorders>
          </w:tcPr>
          <w:p w14:paraId="0377AFCE" w14:textId="77777777" w:rsidR="002F504F" w:rsidRPr="001214A7" w:rsidRDefault="002F504F" w:rsidP="00C312BA">
            <w:pPr>
              <w:keepNext/>
              <w:keepLines/>
              <w:tabs>
                <w:tab w:val="left" w:pos="2694"/>
                <w:tab w:val="left" w:pos="2977"/>
              </w:tabs>
              <w:spacing w:after="0" w:line="240" w:lineRule="auto"/>
              <w:ind w:right="1"/>
              <w:jc w:val="both"/>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ostali sodelujoči</w:t>
            </w:r>
          </w:p>
        </w:tc>
      </w:tr>
    </w:tbl>
    <w:p w14:paraId="18B894BF" w14:textId="77777777" w:rsidR="002F504F" w:rsidRPr="001214A7" w:rsidRDefault="002F504F" w:rsidP="00C312BA">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V primeru skupne ponudbe, uporabe zmogljivosti drugih subjektov in/ali podizvajalcev mora ponudnik v informacijskem sistemu e-JN v </w:t>
      </w:r>
      <w:r w:rsidRPr="001214A7">
        <w:rPr>
          <w:rFonts w:ascii="Tahoma" w:eastAsia="Times New Roman" w:hAnsi="Tahoma" w:cs="Tahoma"/>
          <w:b/>
          <w:lang w:eastAsia="sl-SI"/>
        </w:rPr>
        <w:t xml:space="preserve">razdelek »SODELUJOČI, del – </w:t>
      </w:r>
      <w:r>
        <w:rPr>
          <w:rFonts w:ascii="Tahoma" w:eastAsia="Times New Roman" w:hAnsi="Tahoma" w:cs="Tahoma"/>
          <w:b/>
          <w:lang w:eastAsia="sl-SI"/>
        </w:rPr>
        <w:t>Izjava</w:t>
      </w:r>
      <w:r w:rsidRPr="001214A7">
        <w:rPr>
          <w:rFonts w:ascii="Tahoma" w:eastAsia="Times New Roman" w:hAnsi="Tahoma" w:cs="Tahoma"/>
          <w:b/>
          <w:lang w:eastAsia="sl-SI"/>
        </w:rPr>
        <w:t xml:space="preserve"> – Ostali sodelujoči«</w:t>
      </w:r>
      <w:r w:rsidRPr="001214A7">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3EF6FAA1" w14:textId="77777777" w:rsidR="00A04947" w:rsidRPr="00552945" w:rsidRDefault="00A04947" w:rsidP="00C312BA">
      <w:pPr>
        <w:keepNext/>
        <w:keepLines/>
        <w:widowControl w:val="0"/>
        <w:spacing w:after="0" w:line="240" w:lineRule="auto"/>
        <w:jc w:val="both"/>
        <w:rPr>
          <w:rFonts w:ascii="Tahoma" w:eastAsia="Times New Roman" w:hAnsi="Tahoma" w:cs="Tahoma"/>
          <w:lang w:eastAsia="sl-SI"/>
        </w:rPr>
      </w:pPr>
    </w:p>
    <w:p w14:paraId="23F9D805" w14:textId="77777777" w:rsidR="00A04947" w:rsidRPr="00552945" w:rsidRDefault="00A04947" w:rsidP="00C312BA">
      <w:pPr>
        <w:keepNext/>
        <w:keepLines/>
        <w:widowControl w:val="0"/>
        <w:numPr>
          <w:ilvl w:val="0"/>
          <w:numId w:val="1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2E0F003" w14:textId="77777777" w:rsidR="00A04947" w:rsidRPr="00552945" w:rsidRDefault="00A04947" w:rsidP="00C312BA">
      <w:pPr>
        <w:keepNext/>
        <w:keepLines/>
        <w:widowControl w:val="0"/>
        <w:spacing w:after="0" w:line="240" w:lineRule="auto"/>
        <w:jc w:val="both"/>
        <w:rPr>
          <w:rFonts w:ascii="Tahoma" w:eastAsia="Times New Roman" w:hAnsi="Tahoma" w:cs="Tahoma"/>
          <w:b/>
          <w:lang w:eastAsia="sl-SI"/>
        </w:rPr>
      </w:pPr>
    </w:p>
    <w:p w14:paraId="4A6485C5" w14:textId="77777777" w:rsidR="00A04947" w:rsidRPr="00552945" w:rsidRDefault="00A04947" w:rsidP="00C312B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0D6CB8E0" w14:textId="77777777" w:rsidR="00A04947" w:rsidRPr="00552945" w:rsidRDefault="00A04947" w:rsidP="00C312BA">
      <w:pPr>
        <w:keepNext/>
        <w:keepLines/>
        <w:widowControl w:val="0"/>
        <w:spacing w:after="0" w:line="240" w:lineRule="auto"/>
        <w:jc w:val="both"/>
        <w:rPr>
          <w:rFonts w:ascii="Tahoma" w:eastAsia="Times New Roman" w:hAnsi="Tahoma" w:cs="Tahoma"/>
          <w:lang w:eastAsia="sl-SI"/>
        </w:rPr>
      </w:pPr>
    </w:p>
    <w:p w14:paraId="1EFD28D7" w14:textId="77777777" w:rsidR="00A04947" w:rsidRPr="00552945" w:rsidRDefault="00A04947" w:rsidP="00C312B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7114942C" w14:textId="77777777" w:rsidR="00A04947" w:rsidRPr="004C149C" w:rsidRDefault="00A04947" w:rsidP="00C312BA">
      <w:pPr>
        <w:keepNext/>
        <w:keepLines/>
        <w:widowControl w:val="0"/>
        <w:spacing w:after="0" w:line="240" w:lineRule="auto"/>
        <w:jc w:val="both"/>
        <w:rPr>
          <w:rFonts w:ascii="Tahoma" w:eastAsia="Times New Roman" w:hAnsi="Tahoma" w:cs="Tahoma"/>
          <w:lang w:eastAsia="sl-SI"/>
        </w:rPr>
      </w:pPr>
    </w:p>
    <w:p w14:paraId="3D85548B" w14:textId="77777777" w:rsidR="00A04947" w:rsidRPr="004C149C" w:rsidRDefault="00A04947"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3D578815" w14:textId="77777777" w:rsidR="00473E3F" w:rsidRPr="004C149C" w:rsidRDefault="00473E3F" w:rsidP="00C312BA">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033258B" w14:textId="77777777" w:rsidTr="000C75A8">
        <w:tc>
          <w:tcPr>
            <w:tcW w:w="7865" w:type="dxa"/>
            <w:tcBorders>
              <w:top w:val="single" w:sz="4" w:space="0" w:color="auto"/>
              <w:bottom w:val="single" w:sz="4" w:space="0" w:color="auto"/>
            </w:tcBorders>
          </w:tcPr>
          <w:p w14:paraId="620C758D"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13069FF5" w14:textId="77777777" w:rsidR="00473E3F" w:rsidRPr="004C149C" w:rsidRDefault="00473E3F" w:rsidP="00C312B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4533E710"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3343909"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357D0FE5" w14:textId="77777777" w:rsidR="00473E3F" w:rsidRPr="004C149C" w:rsidRDefault="00473E3F" w:rsidP="00C312B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19D7A753"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4686AE8" w14:textId="77777777" w:rsidTr="000C75A8">
        <w:tc>
          <w:tcPr>
            <w:tcW w:w="7865" w:type="dxa"/>
            <w:tcBorders>
              <w:top w:val="single" w:sz="4" w:space="0" w:color="auto"/>
              <w:bottom w:val="single" w:sz="4" w:space="0" w:color="auto"/>
            </w:tcBorders>
          </w:tcPr>
          <w:p w14:paraId="013ADA8C"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49DED399" w14:textId="77777777" w:rsidR="00473E3F" w:rsidRPr="004C149C" w:rsidRDefault="00473E3F" w:rsidP="00C312B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3A4B2DD5" w14:textId="11A905ED" w:rsidR="00C40B49" w:rsidRDefault="00C40B49" w:rsidP="00C312BA">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Pr>
          <w:rFonts w:ascii="Tahoma" w:eastAsia="Times New Roman" w:hAnsi="Tahoma" w:cs="Tahoma"/>
          <w:lang w:eastAsia="sl-SI"/>
        </w:rPr>
        <w:t xml:space="preserve"> </w:t>
      </w:r>
      <w:r w:rsidRPr="00AE2066">
        <w:rPr>
          <w:rFonts w:ascii="Tahoma" w:eastAsia="Times New Roman" w:hAnsi="Tahoma" w:cs="Tahoma"/>
          <w:lang w:eastAsia="sl-SI"/>
        </w:rPr>
        <w:t>je k razpisni dokumentaciji priložen v excel formatu. Ponudnik ga izpolni, sprinta in v pisni obliki podpiše in žigosa na strani rekapitulacije za celotno javno naročilo ter ga priloži za prilogo 2 v pdf.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sidRPr="00C97A1F">
        <w:rPr>
          <w:rFonts w:ascii="Tahoma" w:eastAsia="Times New Roman" w:hAnsi="Tahoma" w:cs="Tahoma"/>
          <w:lang w:eastAsia="sl-SI"/>
        </w:rPr>
        <w:t xml:space="preserve"> mora biti priložen tudi v excel formatu.</w:t>
      </w:r>
    </w:p>
    <w:p w14:paraId="26B75706"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C40B49" w:rsidRPr="00552945" w14:paraId="449B4D31" w14:textId="77777777" w:rsidTr="008F33F4">
        <w:tc>
          <w:tcPr>
            <w:tcW w:w="6232" w:type="dxa"/>
          </w:tcPr>
          <w:p w14:paraId="2D2E5525" w14:textId="2D5A9BEC" w:rsidR="00C40B49" w:rsidRPr="00552945" w:rsidRDefault="00C40B49" w:rsidP="00C312B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65854455" w14:textId="77777777" w:rsidR="00C40B49" w:rsidRPr="00552945" w:rsidRDefault="00C40B49" w:rsidP="00C312B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4ED2240" w14:textId="77777777" w:rsidR="00C40B49" w:rsidRPr="00AC38AC" w:rsidRDefault="00C40B49" w:rsidP="00C312BA">
      <w:pPr>
        <w:keepNext/>
        <w:keepLines/>
        <w:widowControl w:val="0"/>
        <w:spacing w:after="0" w:line="240" w:lineRule="auto"/>
        <w:jc w:val="both"/>
        <w:rPr>
          <w:rFonts w:ascii="Tahoma" w:hAnsi="Tahoma" w:cs="Tahoma"/>
        </w:rPr>
      </w:pPr>
      <w:bookmarkStart w:id="30" w:name="_Hlk220575832"/>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bookmarkEnd w:id="30"/>
    <w:p w14:paraId="3A1AA883"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4C58F695" w14:textId="77777777" w:rsidTr="000C75A8">
        <w:tc>
          <w:tcPr>
            <w:tcW w:w="7867" w:type="dxa"/>
          </w:tcPr>
          <w:p w14:paraId="2BBF7F16"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6C7B2C22" w14:textId="77777777" w:rsidR="00473E3F" w:rsidRPr="004C149C" w:rsidRDefault="00473E3F" w:rsidP="00C312B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0BF89111"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59E1F1F8"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p w14:paraId="5A2B8960" w14:textId="77777777" w:rsidR="0012581D" w:rsidRDefault="0012581D">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64489142" w14:textId="77777777" w:rsidTr="000C75A8">
        <w:tc>
          <w:tcPr>
            <w:tcW w:w="7867" w:type="dxa"/>
          </w:tcPr>
          <w:p w14:paraId="4C0CAB28" w14:textId="4EBA3FB9"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1D0F053C" w14:textId="77777777" w:rsidR="00473E3F" w:rsidRPr="004C149C" w:rsidRDefault="00473E3F" w:rsidP="00C312B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4EF96F3C"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522D3DF7"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55A03D19" w14:textId="77777777" w:rsidTr="000C75A8">
        <w:tc>
          <w:tcPr>
            <w:tcW w:w="7867" w:type="dxa"/>
            <w:tcBorders>
              <w:top w:val="single" w:sz="4" w:space="0" w:color="auto"/>
              <w:bottom w:val="single" w:sz="4" w:space="0" w:color="auto"/>
            </w:tcBorders>
          </w:tcPr>
          <w:p w14:paraId="2CAF1F86"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555915A5" w14:textId="77777777" w:rsidR="00473E3F" w:rsidRPr="004C149C" w:rsidRDefault="00473E3F" w:rsidP="00C312B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7F54BFF8" w14:textId="77777777" w:rsidR="00473E3F" w:rsidRPr="004C149C" w:rsidRDefault="00473E3F" w:rsidP="00C312B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80642DC" w14:textId="77777777" w:rsidR="005C1FCF" w:rsidRPr="00CA186A" w:rsidRDefault="005C1FCF" w:rsidP="00C312B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8B5832" w:rsidRPr="00CA186A" w14:paraId="2ADC4648" w14:textId="77777777" w:rsidTr="003B3686">
        <w:tc>
          <w:tcPr>
            <w:tcW w:w="7792" w:type="dxa"/>
            <w:tcBorders>
              <w:top w:val="single" w:sz="4" w:space="0" w:color="auto"/>
              <w:bottom w:val="single" w:sz="4" w:space="0" w:color="auto"/>
            </w:tcBorders>
          </w:tcPr>
          <w:p w14:paraId="633FC2D8" w14:textId="272B3A95" w:rsidR="008B5832" w:rsidRPr="00CA186A" w:rsidRDefault="008B5832" w:rsidP="00C312BA">
            <w:pPr>
              <w:keepNext/>
              <w:keepLines/>
              <w:widowControl w:val="0"/>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POTRDILA REFERENC</w:t>
            </w:r>
          </w:p>
        </w:tc>
        <w:tc>
          <w:tcPr>
            <w:tcW w:w="1634" w:type="dxa"/>
            <w:tcBorders>
              <w:top w:val="single" w:sz="4" w:space="0" w:color="auto"/>
              <w:bottom w:val="single" w:sz="4" w:space="0" w:color="auto"/>
            </w:tcBorders>
          </w:tcPr>
          <w:p w14:paraId="6F1C46FD" w14:textId="35A88052" w:rsidR="008B5832" w:rsidRPr="00CA186A" w:rsidRDefault="008B5832" w:rsidP="00C312BA">
            <w:pPr>
              <w:keepNext/>
              <w:keepLines/>
              <w:widowControl w:val="0"/>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5 </w:t>
            </w:r>
          </w:p>
        </w:tc>
      </w:tr>
    </w:tbl>
    <w:p w14:paraId="27C38B2F" w14:textId="77777777" w:rsidR="003B3686" w:rsidRPr="00CA186A" w:rsidRDefault="003B3686" w:rsidP="00C312BA">
      <w:pPr>
        <w:keepNext/>
        <w:keepLines/>
        <w:widowControl w:val="0"/>
        <w:spacing w:after="0" w:line="240" w:lineRule="auto"/>
        <w:jc w:val="both"/>
        <w:rPr>
          <w:rFonts w:ascii="Tahoma" w:eastAsia="Times New Roman" w:hAnsi="Tahoma" w:cs="Tahoma"/>
          <w:lang w:eastAsia="sl-SI"/>
        </w:rPr>
      </w:pPr>
      <w:r w:rsidRPr="00CA186A">
        <w:rPr>
          <w:rFonts w:ascii="Tahoma" w:hAnsi="Tahoma" w:cs="Tahoma"/>
          <w:lang w:eastAsia="sl-SI"/>
        </w:rPr>
        <w:t>Ponudnik mora</w:t>
      </w:r>
      <w:r w:rsidRPr="00CA186A">
        <w:rPr>
          <w:rFonts w:ascii="Tahoma" w:eastAsia="Times New Roman" w:hAnsi="Tahoma" w:cs="Tahoma"/>
          <w:lang w:eastAsia="sl-SI"/>
        </w:rPr>
        <w:t xml:space="preserve"> priložiti izpolnjene in potrjene obrazce za reference. Ponudnik razmnoži potrebno število izvodov priloge.</w:t>
      </w:r>
    </w:p>
    <w:p w14:paraId="73129289" w14:textId="77777777" w:rsidR="00FE75BF" w:rsidRPr="00CA186A" w:rsidRDefault="00FE75BF" w:rsidP="00C312B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910"/>
      </w:tblGrid>
      <w:tr w:rsidR="00FE75BF" w:rsidRPr="00CA186A" w14:paraId="5456575C" w14:textId="77777777" w:rsidTr="003B3686">
        <w:tc>
          <w:tcPr>
            <w:tcW w:w="6516" w:type="dxa"/>
            <w:tcBorders>
              <w:top w:val="single" w:sz="4" w:space="0" w:color="auto"/>
              <w:bottom w:val="single" w:sz="4" w:space="0" w:color="auto"/>
            </w:tcBorders>
          </w:tcPr>
          <w:p w14:paraId="2A8C75CD" w14:textId="77777777" w:rsidR="00FE75BF" w:rsidRPr="00CA186A" w:rsidRDefault="00FE75BF"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STROKOVNA SPOSOBNOST</w:t>
            </w:r>
          </w:p>
        </w:tc>
        <w:tc>
          <w:tcPr>
            <w:tcW w:w="2910" w:type="dxa"/>
            <w:tcBorders>
              <w:top w:val="single" w:sz="4" w:space="0" w:color="auto"/>
              <w:bottom w:val="single" w:sz="4" w:space="0" w:color="auto"/>
            </w:tcBorders>
          </w:tcPr>
          <w:p w14:paraId="698FFFD4" w14:textId="5DF13504" w:rsidR="00FE75BF" w:rsidRPr="00CA186A" w:rsidRDefault="00FE75BF" w:rsidP="00C312BA">
            <w:pPr>
              <w:keepNext/>
              <w:keepLines/>
              <w:spacing w:after="0" w:line="240" w:lineRule="auto"/>
              <w:jc w:val="both"/>
              <w:rPr>
                <w:rFonts w:ascii="Tahoma" w:hAnsi="Tahoma" w:cs="Tahoma"/>
                <w:b/>
                <w:i/>
                <w:lang w:eastAsia="sl-SI"/>
              </w:rPr>
            </w:pPr>
            <w:r w:rsidRPr="00CA186A">
              <w:rPr>
                <w:rFonts w:ascii="Tahoma" w:hAnsi="Tahoma" w:cs="Tahoma"/>
                <w:b/>
                <w:i/>
                <w:lang w:eastAsia="sl-SI"/>
              </w:rPr>
              <w:t xml:space="preserve">Priloga 6 </w:t>
            </w:r>
            <w:r w:rsidR="00686587" w:rsidRPr="00CA186A">
              <w:rPr>
                <w:rFonts w:ascii="Tahoma" w:hAnsi="Tahoma" w:cs="Tahoma"/>
                <w:b/>
                <w:i/>
                <w:lang w:eastAsia="sl-SI"/>
              </w:rPr>
              <w:t>in</w:t>
            </w:r>
            <w:r w:rsidR="003B3686" w:rsidRPr="00CA186A">
              <w:rPr>
                <w:rFonts w:ascii="Tahoma" w:hAnsi="Tahoma" w:cs="Tahoma"/>
                <w:b/>
                <w:i/>
                <w:lang w:eastAsia="sl-SI"/>
              </w:rPr>
              <w:t xml:space="preserve"> </w:t>
            </w:r>
            <w:r w:rsidR="00686587" w:rsidRPr="00CA186A">
              <w:rPr>
                <w:rFonts w:ascii="Tahoma" w:hAnsi="Tahoma" w:cs="Tahoma"/>
                <w:b/>
                <w:i/>
                <w:lang w:eastAsia="sl-SI"/>
              </w:rPr>
              <w:t>Priloga 6/1</w:t>
            </w:r>
          </w:p>
        </w:tc>
      </w:tr>
    </w:tbl>
    <w:p w14:paraId="0F623B1E" w14:textId="360F7B9B" w:rsidR="00FE75BF" w:rsidRPr="00CA186A" w:rsidRDefault="003B3686" w:rsidP="00C312BA">
      <w:pPr>
        <w:keepNext/>
        <w:keepLines/>
        <w:spacing w:after="0" w:line="240" w:lineRule="auto"/>
        <w:jc w:val="both"/>
        <w:rPr>
          <w:rFonts w:ascii="Tahoma" w:eastAsia="Times New Roman" w:hAnsi="Tahoma" w:cs="Tahoma"/>
          <w:lang w:eastAsia="sl-SI"/>
        </w:rPr>
      </w:pPr>
      <w:r w:rsidRPr="00CA186A">
        <w:rPr>
          <w:rFonts w:ascii="Tahoma" w:hAnsi="Tahoma" w:cs="Tahoma"/>
          <w:lang w:eastAsia="sl-SI"/>
        </w:rPr>
        <w:t>Ponudnik ustrezno izpolni, podpiše in žigosa tabelo, v kateri navede delavce, delodajalca ter funkcijo in predloži ustrezna potrdila</w:t>
      </w:r>
      <w:r w:rsidR="00FE75BF" w:rsidRPr="00CA186A">
        <w:rPr>
          <w:rFonts w:ascii="Tahoma" w:eastAsia="Times New Roman" w:hAnsi="Tahoma" w:cs="Tahoma"/>
          <w:lang w:eastAsia="sl-SI"/>
        </w:rPr>
        <w:t>.</w:t>
      </w:r>
    </w:p>
    <w:p w14:paraId="0A69064E" w14:textId="77777777" w:rsidR="00FE75BF" w:rsidRPr="00CA186A" w:rsidRDefault="00FE75BF" w:rsidP="00C312B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E1FF77F" w14:textId="77777777" w:rsidTr="00FE39D1">
        <w:tc>
          <w:tcPr>
            <w:tcW w:w="7867" w:type="dxa"/>
            <w:tcBorders>
              <w:top w:val="single" w:sz="4" w:space="0" w:color="auto"/>
              <w:bottom w:val="single" w:sz="4" w:space="0" w:color="auto"/>
            </w:tcBorders>
          </w:tcPr>
          <w:p w14:paraId="7A239721" w14:textId="7D21AD6F" w:rsidR="00FE75BF" w:rsidRPr="00CA186A" w:rsidRDefault="001F31D3"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OPREMA</w:t>
            </w:r>
          </w:p>
        </w:tc>
        <w:tc>
          <w:tcPr>
            <w:tcW w:w="1559" w:type="dxa"/>
            <w:tcBorders>
              <w:top w:val="single" w:sz="4" w:space="0" w:color="auto"/>
              <w:bottom w:val="single" w:sz="4" w:space="0" w:color="auto"/>
            </w:tcBorders>
          </w:tcPr>
          <w:p w14:paraId="4269C10D" w14:textId="0333850C" w:rsidR="00FE75BF" w:rsidRPr="00CA186A" w:rsidRDefault="00FE75BF" w:rsidP="00C312B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7</w:t>
            </w:r>
          </w:p>
        </w:tc>
      </w:tr>
    </w:tbl>
    <w:p w14:paraId="2E98FCCE" w14:textId="77777777" w:rsidR="00477B63" w:rsidRPr="00CA186A" w:rsidRDefault="00477B63" w:rsidP="00C312B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Ponudnik mora obrazec izjave izpolniti, podpisati in žigosati ter priložiti v ponudbi.</w:t>
      </w:r>
    </w:p>
    <w:p w14:paraId="3E273AEF" w14:textId="67AD0564" w:rsidR="00477B63" w:rsidRPr="00CA186A" w:rsidRDefault="00477B63"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za obrazcem priložiti fotokopijo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DEB2E9A" w14:textId="77777777" w:rsidR="00FE75BF" w:rsidRPr="00CA186A" w:rsidRDefault="00FE75BF" w:rsidP="00C312B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2A998BEB" w14:textId="77777777" w:rsidTr="00FE39D1">
        <w:tc>
          <w:tcPr>
            <w:tcW w:w="7867" w:type="dxa"/>
            <w:tcBorders>
              <w:top w:val="single" w:sz="4" w:space="0" w:color="auto"/>
              <w:bottom w:val="single" w:sz="4" w:space="0" w:color="auto"/>
            </w:tcBorders>
          </w:tcPr>
          <w:p w14:paraId="12679121" w14:textId="77777777" w:rsidR="00FE75BF" w:rsidRPr="00CA186A" w:rsidRDefault="00FE75BF" w:rsidP="00C312B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2A3767E5" w14:textId="1C25B48D" w:rsidR="00FE75BF" w:rsidRPr="00CA186A" w:rsidRDefault="00FE75BF" w:rsidP="00C312BA">
            <w:pPr>
              <w:keepNext/>
              <w:keepLines/>
              <w:spacing w:after="0" w:line="240" w:lineRule="auto"/>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8</w:t>
            </w:r>
          </w:p>
        </w:tc>
      </w:tr>
    </w:tbl>
    <w:p w14:paraId="5F997409" w14:textId="77777777" w:rsidR="00FE75BF" w:rsidRPr="00CA186A" w:rsidRDefault="00FE75BF" w:rsidP="00C312B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prinese ponudnik na ogled objekta, kjer ga skupaj z naročnikom podpišeta.</w:t>
      </w:r>
    </w:p>
    <w:p w14:paraId="1D0569EB" w14:textId="77777777" w:rsidR="00FE75BF" w:rsidRPr="00CA186A" w:rsidRDefault="00FE75BF" w:rsidP="00C312B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B3C720A" w14:textId="77777777" w:rsidTr="00FE39D1">
        <w:tc>
          <w:tcPr>
            <w:tcW w:w="7867" w:type="dxa"/>
            <w:tcBorders>
              <w:top w:val="single" w:sz="4" w:space="0" w:color="auto"/>
              <w:bottom w:val="single" w:sz="4" w:space="0" w:color="auto"/>
            </w:tcBorders>
          </w:tcPr>
          <w:p w14:paraId="73BD1E61" w14:textId="77777777" w:rsidR="00FE75BF" w:rsidRPr="00CA186A" w:rsidRDefault="00FE75BF"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943706A" w14:textId="32D1CAC9" w:rsidR="00FE75BF" w:rsidRPr="00CA186A" w:rsidRDefault="00FE75BF" w:rsidP="00C312B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9</w:t>
            </w:r>
          </w:p>
        </w:tc>
      </w:tr>
    </w:tbl>
    <w:p w14:paraId="08EFDA2E" w14:textId="77777777" w:rsidR="00FE75BF" w:rsidRPr="00CA186A" w:rsidRDefault="00FE75BF" w:rsidP="00C312B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prilogo izpolni, podpiše in žigosa.</w:t>
      </w:r>
    </w:p>
    <w:p w14:paraId="7491C397" w14:textId="77777777" w:rsidR="00083DB0" w:rsidRDefault="00083DB0" w:rsidP="00C312BA">
      <w:pPr>
        <w:keepNext/>
        <w:keepLines/>
        <w:spacing w:after="0" w:line="240" w:lineRule="auto"/>
        <w:ind w:left="284"/>
        <w:jc w:val="both"/>
        <w:rPr>
          <w:rFonts w:ascii="Tahoma" w:eastAsia="Times New Roman" w:hAnsi="Tahoma" w:cs="Tahoma"/>
        </w:rPr>
      </w:pPr>
    </w:p>
    <w:p w14:paraId="1709707E" w14:textId="77777777" w:rsidR="00083DB0" w:rsidRDefault="00083DB0" w:rsidP="00C312B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4655DC6F" w14:textId="77777777" w:rsidTr="000F057C">
        <w:tc>
          <w:tcPr>
            <w:tcW w:w="9498" w:type="dxa"/>
            <w:tcBorders>
              <w:top w:val="single" w:sz="4" w:space="0" w:color="auto"/>
              <w:bottom w:val="single" w:sz="4" w:space="0" w:color="auto"/>
            </w:tcBorders>
          </w:tcPr>
          <w:p w14:paraId="602D5655" w14:textId="77777777" w:rsidR="005F7A13" w:rsidRPr="00BA3F91" w:rsidRDefault="005F7A13" w:rsidP="00C312BA">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66F67B31" w14:textId="77777777" w:rsidR="005F7A13" w:rsidRDefault="005F7A13" w:rsidP="00C312BA">
      <w:pPr>
        <w:keepNext/>
        <w:keepLines/>
        <w:spacing w:after="0" w:line="240" w:lineRule="auto"/>
        <w:jc w:val="both"/>
        <w:rPr>
          <w:rFonts w:ascii="Tahoma" w:eastAsia="Times New Roman" w:hAnsi="Tahoma" w:cs="Tahoma"/>
          <w:lang w:eastAsia="sl-SI"/>
        </w:rPr>
      </w:pPr>
    </w:p>
    <w:p w14:paraId="18E10415" w14:textId="77777777" w:rsidR="005F7A13" w:rsidRDefault="005F7A13" w:rsidP="00C312BA">
      <w:pPr>
        <w:keepNext/>
        <w:keepLines/>
        <w:spacing w:after="0" w:line="240" w:lineRule="auto"/>
        <w:jc w:val="both"/>
        <w:rPr>
          <w:rFonts w:ascii="Tahoma" w:eastAsia="Times New Roman" w:hAnsi="Tahoma" w:cs="Tahoma"/>
          <w:lang w:eastAsia="sl-SI"/>
        </w:rPr>
      </w:pPr>
    </w:p>
    <w:p w14:paraId="0B666815" w14:textId="77777777" w:rsidR="000E0318" w:rsidRDefault="000E0318" w:rsidP="00C312B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72B3A7EC" w14:textId="60A9B520" w:rsidR="005F7A13" w:rsidRPr="005F7A13" w:rsidRDefault="00D37A17" w:rsidP="00C312BA">
      <w:pPr>
        <w:keepNext/>
        <w:keepLines/>
        <w:spacing w:after="0" w:line="240" w:lineRule="auto"/>
        <w:rPr>
          <w:rFonts w:ascii="Tahoma" w:hAnsi="Tahoma" w:cs="Tahoma"/>
          <w:b/>
          <w:noProof/>
          <w:lang w:val="x-none" w:eastAsia="sl-SI"/>
        </w:rPr>
      </w:pPr>
      <w:r>
        <w:rPr>
          <w:rFonts w:ascii="Tahoma" w:hAnsi="Tahoma" w:cs="Tahoma"/>
          <w:b/>
          <w:noProof/>
          <w:lang w:val="x-none" w:eastAsia="sl-SI"/>
        </w:rPr>
        <w:t>ENLJ-</w:t>
      </w:r>
      <w:r w:rsidR="003A2317">
        <w:rPr>
          <w:rFonts w:ascii="Tahoma" w:hAnsi="Tahoma" w:cs="Tahoma"/>
          <w:b/>
          <w:noProof/>
          <w:lang w:val="x-none" w:eastAsia="sl-SI"/>
        </w:rPr>
        <w:t>SPV-32/26</w:t>
      </w:r>
      <w:r w:rsidR="005F7A13" w:rsidRPr="005F7A13">
        <w:rPr>
          <w:rFonts w:ascii="Tahoma" w:hAnsi="Tahoma" w:cs="Tahoma"/>
          <w:b/>
          <w:noProof/>
          <w:lang w:val="x-none" w:eastAsia="sl-SI"/>
        </w:rPr>
        <w:t xml:space="preserve"> – </w:t>
      </w:r>
      <w:r w:rsidR="00EB1228">
        <w:rPr>
          <w:rFonts w:ascii="Tahoma" w:hAnsi="Tahoma" w:cs="Tahoma"/>
          <w:b/>
          <w:noProof/>
          <w:lang w:val="x-none" w:eastAsia="sl-SI"/>
        </w:rPr>
        <w:t>Meritve, preizkusi ter izdelava poročil in strokovnih ocen o stanju elektroenergetskih naprav in strojev</w:t>
      </w:r>
      <w:r w:rsidR="00D34C59">
        <w:rPr>
          <w:rFonts w:ascii="Tahoma" w:hAnsi="Tahoma" w:cs="Tahoma"/>
          <w:b/>
          <w:noProof/>
          <w:lang w:val="x-none" w:eastAsia="sl-SI"/>
        </w:rPr>
        <w:t xml:space="preserve"> </w:t>
      </w:r>
    </w:p>
    <w:p w14:paraId="713DEEB6" w14:textId="2B85B943" w:rsidR="005F7A13" w:rsidRDefault="005F7A13" w:rsidP="00C312BA">
      <w:pPr>
        <w:keepNext/>
        <w:keepLines/>
        <w:spacing w:after="0" w:line="240" w:lineRule="auto"/>
        <w:jc w:val="both"/>
        <w:rPr>
          <w:rFonts w:ascii="Tahoma" w:eastAsia="Times New Roman" w:hAnsi="Tahoma" w:cs="Tahoma"/>
          <w:b/>
          <w:lang w:val="x-none" w:eastAsia="sl-SI"/>
        </w:rPr>
      </w:pPr>
    </w:p>
    <w:p w14:paraId="44210326" w14:textId="4436CDDE" w:rsidR="00C40B49" w:rsidRDefault="00C40B49" w:rsidP="00C312BA">
      <w:pPr>
        <w:keepNext/>
        <w:keepLines/>
        <w:spacing w:after="0" w:line="240" w:lineRule="auto"/>
        <w:jc w:val="both"/>
        <w:rPr>
          <w:rFonts w:ascii="Tahoma" w:eastAsia="Times New Roman" w:hAnsi="Tahoma" w:cs="Tahoma"/>
          <w:b/>
          <w:lang w:val="x-none" w:eastAsia="sl-SI"/>
        </w:rPr>
      </w:pPr>
    </w:p>
    <w:p w14:paraId="1CE46A50" w14:textId="77777777" w:rsidR="00C40B49" w:rsidRDefault="00C40B49" w:rsidP="00C312BA">
      <w:pPr>
        <w:keepNext/>
        <w:keepLines/>
        <w:spacing w:after="0" w:line="240" w:lineRule="auto"/>
        <w:ind w:left="1080" w:hanging="1080"/>
        <w:jc w:val="both"/>
        <w:rPr>
          <w:rFonts w:ascii="Tahoma" w:eastAsia="Times New Roman" w:hAnsi="Tahoma" w:cs="Tahoma"/>
          <w:sz w:val="20"/>
          <w:lang w:eastAsia="sl-SI"/>
        </w:rPr>
      </w:pPr>
    </w:p>
    <w:p w14:paraId="01CF40C7" w14:textId="77777777" w:rsidR="00C40B49" w:rsidRPr="001107E1" w:rsidRDefault="00C40B49" w:rsidP="00C312BA">
      <w:pPr>
        <w:keepNext/>
        <w:keepLines/>
        <w:spacing w:after="0" w:line="240" w:lineRule="auto"/>
        <w:ind w:left="1080" w:hanging="1080"/>
        <w:jc w:val="both"/>
        <w:rPr>
          <w:rFonts w:ascii="Tahoma" w:eastAsia="Times New Roman" w:hAnsi="Tahoma" w:cs="Tahoma"/>
          <w:b/>
          <w:sz w:val="20"/>
          <w:lang w:eastAsia="sl-SI"/>
        </w:rPr>
      </w:pPr>
      <w:r w:rsidRPr="001107E1">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40B49" w:rsidRPr="001107E1" w14:paraId="03A6BA1B" w14:textId="77777777" w:rsidTr="008F33F4">
        <w:tc>
          <w:tcPr>
            <w:tcW w:w="1843" w:type="dxa"/>
          </w:tcPr>
          <w:p w14:paraId="06F4D13D" w14:textId="77777777" w:rsidR="00C40B49" w:rsidRPr="001107E1" w:rsidRDefault="00C40B49" w:rsidP="00C312BA">
            <w:pPr>
              <w:keepNext/>
              <w:keepLines/>
              <w:numPr>
                <w:ilvl w:val="0"/>
                <w:numId w:val="4"/>
              </w:numPr>
              <w:spacing w:after="0" w:line="240" w:lineRule="auto"/>
              <w:ind w:left="318" w:hanging="426"/>
              <w:jc w:val="both"/>
              <w:rPr>
                <w:rFonts w:ascii="Tahoma" w:hAnsi="Tahoma" w:cs="Tahoma"/>
                <w:b/>
                <w:sz w:val="20"/>
              </w:rPr>
            </w:pPr>
            <w:r w:rsidRPr="001107E1">
              <w:rPr>
                <w:rFonts w:ascii="Tahoma" w:hAnsi="Tahoma" w:cs="Tahoma"/>
                <w:sz w:val="20"/>
              </w:rPr>
              <w:t>samostojno</w:t>
            </w:r>
          </w:p>
        </w:tc>
        <w:tc>
          <w:tcPr>
            <w:tcW w:w="2268" w:type="dxa"/>
          </w:tcPr>
          <w:p w14:paraId="790BB473" w14:textId="77777777" w:rsidR="00C40B49" w:rsidRPr="001107E1" w:rsidRDefault="00C40B49" w:rsidP="00C312BA">
            <w:pPr>
              <w:keepNext/>
              <w:keepLines/>
              <w:numPr>
                <w:ilvl w:val="0"/>
                <w:numId w:val="4"/>
              </w:numPr>
              <w:spacing w:after="0" w:line="240" w:lineRule="auto"/>
              <w:ind w:left="459"/>
              <w:jc w:val="both"/>
              <w:rPr>
                <w:rFonts w:ascii="Tahoma" w:hAnsi="Tahoma" w:cs="Tahoma"/>
                <w:b/>
                <w:sz w:val="20"/>
              </w:rPr>
            </w:pPr>
            <w:r w:rsidRPr="001107E1">
              <w:rPr>
                <w:rFonts w:ascii="Tahoma" w:hAnsi="Tahoma" w:cs="Tahoma"/>
                <w:sz w:val="20"/>
              </w:rPr>
              <w:t>skupna ponudba</w:t>
            </w:r>
          </w:p>
        </w:tc>
        <w:tc>
          <w:tcPr>
            <w:tcW w:w="2126" w:type="dxa"/>
          </w:tcPr>
          <w:p w14:paraId="5116A5D0" w14:textId="77777777" w:rsidR="00C40B49" w:rsidRPr="001107E1" w:rsidRDefault="00C40B49" w:rsidP="00C312BA">
            <w:pPr>
              <w:keepNext/>
              <w:keepLines/>
              <w:numPr>
                <w:ilvl w:val="0"/>
                <w:numId w:val="4"/>
              </w:numPr>
              <w:spacing w:after="0" w:line="240" w:lineRule="auto"/>
              <w:ind w:left="459"/>
              <w:jc w:val="both"/>
              <w:rPr>
                <w:rFonts w:ascii="Tahoma" w:hAnsi="Tahoma" w:cs="Tahoma"/>
                <w:b/>
                <w:sz w:val="20"/>
              </w:rPr>
            </w:pPr>
            <w:r w:rsidRPr="001107E1">
              <w:rPr>
                <w:rFonts w:ascii="Tahoma" w:hAnsi="Tahoma" w:cs="Tahoma"/>
                <w:sz w:val="20"/>
              </w:rPr>
              <w:t>s podizvajalci</w:t>
            </w:r>
          </w:p>
        </w:tc>
        <w:tc>
          <w:tcPr>
            <w:tcW w:w="2977" w:type="dxa"/>
          </w:tcPr>
          <w:p w14:paraId="6CE40BD4" w14:textId="77777777" w:rsidR="00C40B49" w:rsidRPr="001107E1" w:rsidRDefault="00C40B49" w:rsidP="00C312BA">
            <w:pPr>
              <w:keepNext/>
              <w:keepLines/>
              <w:numPr>
                <w:ilvl w:val="0"/>
                <w:numId w:val="4"/>
              </w:numPr>
              <w:spacing w:after="0" w:line="240" w:lineRule="auto"/>
              <w:ind w:left="459"/>
              <w:jc w:val="both"/>
              <w:rPr>
                <w:rFonts w:ascii="Tahoma" w:hAnsi="Tahoma" w:cs="Tahoma"/>
                <w:sz w:val="20"/>
              </w:rPr>
            </w:pPr>
            <w:r w:rsidRPr="001107E1">
              <w:rPr>
                <w:rFonts w:ascii="Tahoma" w:hAnsi="Tahoma" w:cs="Tahoma"/>
                <w:sz w:val="20"/>
              </w:rPr>
              <w:t>z uporabo zmogljivosti drugih subjektov</w:t>
            </w:r>
          </w:p>
        </w:tc>
      </w:tr>
    </w:tbl>
    <w:p w14:paraId="0584965E" w14:textId="77777777" w:rsidR="00C40B49" w:rsidRPr="005F7A13" w:rsidRDefault="00C40B49" w:rsidP="00C312BA">
      <w:pPr>
        <w:keepNext/>
        <w:keepLines/>
        <w:spacing w:after="0" w:line="240" w:lineRule="auto"/>
        <w:jc w:val="both"/>
        <w:rPr>
          <w:rFonts w:ascii="Tahoma" w:eastAsia="Times New Roman" w:hAnsi="Tahoma" w:cs="Tahoma"/>
          <w:b/>
          <w:lang w:val="x-none" w:eastAsia="sl-SI"/>
        </w:rPr>
      </w:pPr>
    </w:p>
    <w:p w14:paraId="6FFB9E32" w14:textId="77777777" w:rsidR="005F7A13" w:rsidRDefault="005F7A13" w:rsidP="00C312BA">
      <w:pPr>
        <w:keepNext/>
        <w:keepLines/>
        <w:spacing w:after="0" w:line="240" w:lineRule="auto"/>
        <w:jc w:val="both"/>
        <w:rPr>
          <w:rFonts w:ascii="Tahoma" w:eastAsia="Times New Roman" w:hAnsi="Tahoma" w:cs="Tahoma"/>
          <w:b/>
          <w:highlight w:val="yellow"/>
          <w:lang w:eastAsia="sl-SI"/>
        </w:rPr>
      </w:pPr>
    </w:p>
    <w:p w14:paraId="0D228B29" w14:textId="77777777" w:rsidR="005F7A13" w:rsidRPr="00BA3F91" w:rsidRDefault="005F7A13" w:rsidP="00C312BA">
      <w:pPr>
        <w:keepNext/>
        <w:keepLines/>
        <w:spacing w:after="0" w:line="240" w:lineRule="auto"/>
        <w:jc w:val="both"/>
        <w:rPr>
          <w:rFonts w:ascii="Tahoma" w:eastAsia="Times New Roman" w:hAnsi="Tahoma" w:cs="Tahoma"/>
          <w:b/>
          <w:highlight w:val="yellow"/>
          <w:lang w:eastAsia="sl-SI"/>
        </w:rPr>
      </w:pPr>
    </w:p>
    <w:p w14:paraId="01415175" w14:textId="77777777" w:rsidR="005F7A13" w:rsidRDefault="005F7A13" w:rsidP="00C312BA">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41DE9367" w14:textId="77777777" w:rsidR="000E0318" w:rsidRPr="00BA3F91" w:rsidRDefault="000E0318" w:rsidP="00C312BA">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5F7A13" w:rsidRPr="00BA3F91" w14:paraId="151C3F9F" w14:textId="77777777" w:rsidTr="000E0318">
        <w:trPr>
          <w:trHeight w:val="695"/>
        </w:trPr>
        <w:tc>
          <w:tcPr>
            <w:tcW w:w="5670" w:type="dxa"/>
            <w:shd w:val="clear" w:color="auto" w:fill="auto"/>
            <w:vAlign w:val="center"/>
          </w:tcPr>
          <w:p w14:paraId="12C99C1B" w14:textId="77777777" w:rsidR="005F7A13" w:rsidRPr="00BA3F91" w:rsidRDefault="000E0318" w:rsidP="00C312BA">
            <w:pPr>
              <w:keepNext/>
              <w:keepLines/>
              <w:spacing w:after="0" w:line="240" w:lineRule="auto"/>
              <w:jc w:val="both"/>
              <w:rPr>
                <w:rFonts w:ascii="Tahoma" w:eastAsia="Times New Roman" w:hAnsi="Tahoma" w:cs="Tahoma"/>
                <w:b/>
              </w:rPr>
            </w:pPr>
            <w:r>
              <w:rPr>
                <w:rFonts w:ascii="Tahoma" w:eastAsia="Times New Roman" w:hAnsi="Tahoma" w:cs="Tahoma"/>
                <w:b/>
                <w:lang w:eastAsia="sl-SI"/>
              </w:rPr>
              <w:t xml:space="preserve">Opis </w:t>
            </w:r>
            <w:r w:rsidR="008B5832">
              <w:rPr>
                <w:rFonts w:ascii="Tahoma" w:eastAsia="Times New Roman" w:hAnsi="Tahoma" w:cs="Tahoma"/>
                <w:b/>
                <w:lang w:eastAsia="sl-SI"/>
              </w:rPr>
              <w:t>del</w:t>
            </w:r>
          </w:p>
        </w:tc>
        <w:tc>
          <w:tcPr>
            <w:tcW w:w="3686" w:type="dxa"/>
            <w:shd w:val="clear" w:color="auto" w:fill="auto"/>
            <w:vAlign w:val="center"/>
          </w:tcPr>
          <w:p w14:paraId="5B7673E6" w14:textId="77777777" w:rsidR="005F7A13" w:rsidRPr="000E0318" w:rsidRDefault="000E0318" w:rsidP="00C312BA">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A493251" w14:textId="77777777" w:rsidR="005F7A13" w:rsidRPr="00BA3F91" w:rsidRDefault="005F7A13" w:rsidP="00C312BA">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5F7A13" w:rsidRPr="00BA3F91" w14:paraId="4FDA037B" w14:textId="77777777" w:rsidTr="000E0318">
        <w:trPr>
          <w:trHeight w:val="412"/>
        </w:trPr>
        <w:tc>
          <w:tcPr>
            <w:tcW w:w="5670" w:type="dxa"/>
            <w:shd w:val="clear" w:color="auto" w:fill="auto"/>
            <w:vAlign w:val="center"/>
          </w:tcPr>
          <w:p w14:paraId="77C16357" w14:textId="733CE483" w:rsidR="005F7A13" w:rsidRPr="00BA3F91" w:rsidRDefault="00EB1228" w:rsidP="00C312BA">
            <w:pPr>
              <w:keepNext/>
              <w:keepLines/>
              <w:spacing w:after="0" w:line="240" w:lineRule="auto"/>
              <w:jc w:val="both"/>
              <w:rPr>
                <w:rFonts w:ascii="Tahoma" w:eastAsia="Times New Roman" w:hAnsi="Tahoma" w:cs="Tahoma"/>
                <w:b/>
              </w:rPr>
            </w:pPr>
            <w:r>
              <w:rPr>
                <w:rFonts w:ascii="Tahoma" w:eastAsia="Times New Roman" w:hAnsi="Tahoma" w:cs="Tahoma"/>
                <w:b/>
              </w:rPr>
              <w:t>Meritve, preizkusi ter izdelava poročil in strokovnih ocen o stanju elektroenergetskih naprav in strojev</w:t>
            </w:r>
            <w:r w:rsidR="00D34C59">
              <w:rPr>
                <w:rFonts w:ascii="Tahoma" w:eastAsia="Times New Roman" w:hAnsi="Tahoma" w:cs="Tahoma"/>
                <w:b/>
              </w:rPr>
              <w:t xml:space="preserve"> </w:t>
            </w:r>
          </w:p>
        </w:tc>
        <w:tc>
          <w:tcPr>
            <w:tcW w:w="3686" w:type="dxa"/>
            <w:shd w:val="clear" w:color="auto" w:fill="auto"/>
            <w:vAlign w:val="center"/>
          </w:tcPr>
          <w:p w14:paraId="510D03BB" w14:textId="77777777" w:rsidR="005F7A13" w:rsidRPr="00BA3F91" w:rsidRDefault="005F7A13" w:rsidP="00C312BA">
            <w:pPr>
              <w:keepNext/>
              <w:keepLines/>
              <w:spacing w:after="0" w:line="240" w:lineRule="auto"/>
              <w:jc w:val="both"/>
              <w:rPr>
                <w:rFonts w:ascii="Tahoma" w:eastAsia="Times New Roman" w:hAnsi="Tahoma" w:cs="Tahoma"/>
              </w:rPr>
            </w:pPr>
          </w:p>
          <w:p w14:paraId="7B54F1F9" w14:textId="77777777" w:rsidR="005F7A13" w:rsidRPr="00BA3F91" w:rsidRDefault="005F7A13" w:rsidP="00C312BA">
            <w:pPr>
              <w:keepNext/>
              <w:keepLines/>
              <w:spacing w:after="0" w:line="240" w:lineRule="auto"/>
              <w:jc w:val="both"/>
              <w:rPr>
                <w:rFonts w:ascii="Tahoma" w:eastAsia="Times New Roman" w:hAnsi="Tahoma" w:cs="Tahoma"/>
              </w:rPr>
            </w:pPr>
          </w:p>
          <w:p w14:paraId="04D3E3E2" w14:textId="77777777" w:rsidR="005F7A13" w:rsidRPr="00BA3F91" w:rsidRDefault="005F7A13" w:rsidP="00C312BA">
            <w:pPr>
              <w:keepNext/>
              <w:keepLines/>
              <w:spacing w:after="0" w:line="240" w:lineRule="auto"/>
              <w:jc w:val="both"/>
              <w:rPr>
                <w:rFonts w:ascii="Tahoma" w:eastAsia="Times New Roman" w:hAnsi="Tahoma" w:cs="Tahoma"/>
              </w:rPr>
            </w:pPr>
          </w:p>
        </w:tc>
      </w:tr>
    </w:tbl>
    <w:p w14:paraId="79C4703A" w14:textId="77777777" w:rsidR="005F7A13" w:rsidRPr="00BA3F91" w:rsidRDefault="005F7A13" w:rsidP="00C312BA">
      <w:pPr>
        <w:keepNext/>
        <w:keepLines/>
        <w:spacing w:after="0" w:line="240" w:lineRule="auto"/>
        <w:jc w:val="both"/>
        <w:rPr>
          <w:rFonts w:ascii="Tahoma" w:hAnsi="Tahoma" w:cs="Tahoma"/>
        </w:rPr>
      </w:pPr>
    </w:p>
    <w:p w14:paraId="0492864F" w14:textId="77777777" w:rsidR="005F7A13" w:rsidRDefault="005F7A13" w:rsidP="00C312BA">
      <w:pPr>
        <w:keepNext/>
        <w:keepLines/>
        <w:spacing w:after="0" w:line="240" w:lineRule="auto"/>
        <w:jc w:val="both"/>
        <w:rPr>
          <w:rFonts w:ascii="Tahoma" w:hAnsi="Tahoma" w:cs="Tahoma"/>
          <w:b/>
        </w:rPr>
      </w:pPr>
    </w:p>
    <w:p w14:paraId="043747EA" w14:textId="77777777" w:rsidR="005F7A13" w:rsidRPr="00BA3F91" w:rsidRDefault="005F7A13" w:rsidP="00C312BA">
      <w:pPr>
        <w:keepNext/>
        <w:keepLines/>
        <w:spacing w:after="0" w:line="240" w:lineRule="auto"/>
        <w:jc w:val="both"/>
        <w:rPr>
          <w:rFonts w:ascii="Tahoma" w:hAnsi="Tahoma" w:cs="Tahoma"/>
          <w:b/>
        </w:rPr>
      </w:pPr>
    </w:p>
    <w:p w14:paraId="57CE8CDC" w14:textId="77777777" w:rsidR="005F7A13" w:rsidRPr="00BA3F91" w:rsidRDefault="005F7A13" w:rsidP="00C312BA">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29FEBE3F" w14:textId="77777777" w:rsidR="005F7A13" w:rsidRPr="00BA3F91" w:rsidRDefault="005F7A13" w:rsidP="00C312BA">
      <w:pPr>
        <w:keepNext/>
        <w:keepLines/>
        <w:spacing w:after="0" w:line="240" w:lineRule="auto"/>
        <w:jc w:val="both"/>
        <w:rPr>
          <w:rFonts w:ascii="Tahoma" w:hAnsi="Tahoma" w:cs="Tahoma"/>
          <w:highlight w:val="yellow"/>
        </w:rPr>
      </w:pPr>
    </w:p>
    <w:p w14:paraId="25D241E9" w14:textId="789F5FD8" w:rsidR="003206C7" w:rsidRPr="00C65D12" w:rsidRDefault="003206C7" w:rsidP="00C312BA">
      <w:pPr>
        <w:keepNext/>
        <w:keepLines/>
        <w:widowControl w:val="0"/>
        <w:spacing w:after="0" w:line="240" w:lineRule="auto"/>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oziroma do predložitve finančnega zavarovanja dobre izvedbe obveznosti po okvirnem sporazumu.</w:t>
      </w:r>
    </w:p>
    <w:p w14:paraId="0D13F1EE" w14:textId="77777777" w:rsidR="005F7A13" w:rsidRPr="00BA3F91" w:rsidRDefault="005F7A13" w:rsidP="00C312BA">
      <w:pPr>
        <w:keepNext/>
        <w:keepLines/>
        <w:spacing w:after="0" w:line="240" w:lineRule="auto"/>
        <w:jc w:val="both"/>
        <w:rPr>
          <w:rFonts w:ascii="Tahoma" w:hAnsi="Tahoma" w:cs="Tahoma"/>
          <w:b/>
        </w:rPr>
      </w:pPr>
    </w:p>
    <w:p w14:paraId="5134E504" w14:textId="592CB932" w:rsidR="005F7A13" w:rsidRDefault="005F7A13" w:rsidP="00C312BA">
      <w:pPr>
        <w:keepNext/>
        <w:keepLines/>
        <w:spacing w:after="0" w:line="240" w:lineRule="auto"/>
      </w:pPr>
    </w:p>
    <w:p w14:paraId="23C99971" w14:textId="5948746B" w:rsidR="00C40B49" w:rsidRDefault="00C40B49" w:rsidP="00C312BA">
      <w:pPr>
        <w:keepNext/>
        <w:keepLines/>
        <w:spacing w:after="0" w:line="240" w:lineRule="auto"/>
      </w:pPr>
    </w:p>
    <w:p w14:paraId="4BA7231C" w14:textId="20E53463" w:rsidR="00C40B49" w:rsidRDefault="00C40B49" w:rsidP="00C312BA">
      <w:pPr>
        <w:keepNext/>
        <w:keepLines/>
        <w:spacing w:after="0" w:line="240" w:lineRule="auto"/>
      </w:pPr>
    </w:p>
    <w:p w14:paraId="14177CCE" w14:textId="605DD800" w:rsidR="00C40B49" w:rsidRDefault="00C40B49" w:rsidP="00C312BA">
      <w:pPr>
        <w:keepNext/>
        <w:keepLines/>
        <w:spacing w:after="0" w:line="240" w:lineRule="auto"/>
      </w:pPr>
    </w:p>
    <w:p w14:paraId="0B345165" w14:textId="77777777" w:rsidR="00C40B49" w:rsidRDefault="00C40B49" w:rsidP="00C312BA">
      <w:pPr>
        <w:keepNext/>
        <w:keepLines/>
        <w:spacing w:after="0" w:line="240" w:lineRule="auto"/>
      </w:pPr>
    </w:p>
    <w:p w14:paraId="7542B513" w14:textId="77777777" w:rsidR="008B5832" w:rsidRDefault="008B5832" w:rsidP="00C312BA">
      <w:pPr>
        <w:keepNext/>
        <w:keepLines/>
        <w:spacing w:after="0" w:line="240" w:lineRule="auto"/>
      </w:pPr>
    </w:p>
    <w:p w14:paraId="1B2985F4" w14:textId="77777777" w:rsidR="008B5832" w:rsidRDefault="008B5832" w:rsidP="00C312BA">
      <w:pPr>
        <w:keepNext/>
        <w:keepLines/>
        <w:spacing w:after="0" w:line="240" w:lineRule="auto"/>
      </w:pPr>
    </w:p>
    <w:p w14:paraId="2304926C" w14:textId="77777777" w:rsidR="008B5832" w:rsidRPr="00712BC8" w:rsidRDefault="008B5832" w:rsidP="00C312B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B5832" w:rsidRPr="00712BC8" w14:paraId="2332E069" w14:textId="77777777" w:rsidTr="00FE39D1">
        <w:trPr>
          <w:trHeight w:val="235"/>
        </w:trPr>
        <w:tc>
          <w:tcPr>
            <w:tcW w:w="2977" w:type="dxa"/>
            <w:tcBorders>
              <w:bottom w:val="single" w:sz="4" w:space="0" w:color="auto"/>
            </w:tcBorders>
          </w:tcPr>
          <w:p w14:paraId="0171F63B" w14:textId="77777777" w:rsidR="008B5832" w:rsidRPr="00712BC8" w:rsidRDefault="008B5832" w:rsidP="00C312BA">
            <w:pPr>
              <w:keepNext/>
              <w:keepLines/>
              <w:spacing w:after="0" w:line="240" w:lineRule="auto"/>
              <w:jc w:val="both"/>
              <w:rPr>
                <w:rFonts w:ascii="Tahoma" w:eastAsia="Times New Roman" w:hAnsi="Tahoma" w:cs="Tahoma"/>
                <w:snapToGrid w:val="0"/>
                <w:color w:val="000000"/>
                <w:lang w:eastAsia="sl-SI"/>
              </w:rPr>
            </w:pPr>
          </w:p>
        </w:tc>
        <w:tc>
          <w:tcPr>
            <w:tcW w:w="2694" w:type="dxa"/>
          </w:tcPr>
          <w:p w14:paraId="0BFFE35E" w14:textId="77777777" w:rsidR="008B5832" w:rsidRPr="00712BC8" w:rsidRDefault="008B5832" w:rsidP="00C312B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2C24DE3" w14:textId="77777777" w:rsidR="008B5832" w:rsidRPr="00712BC8" w:rsidRDefault="008B5832"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B5832" w:rsidRPr="00712BC8" w14:paraId="1C84E6C2" w14:textId="77777777" w:rsidTr="00FE39D1">
        <w:trPr>
          <w:trHeight w:val="235"/>
        </w:trPr>
        <w:tc>
          <w:tcPr>
            <w:tcW w:w="2977" w:type="dxa"/>
            <w:tcBorders>
              <w:top w:val="single" w:sz="4" w:space="0" w:color="auto"/>
            </w:tcBorders>
          </w:tcPr>
          <w:p w14:paraId="71D7DD68" w14:textId="77777777" w:rsidR="008B5832" w:rsidRPr="00712BC8" w:rsidRDefault="008B5832" w:rsidP="00C312B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155C0A4" w14:textId="77777777" w:rsidR="008B5832" w:rsidRPr="00712BC8" w:rsidRDefault="008B5832" w:rsidP="00C312B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1CC0FBF" w14:textId="77777777" w:rsidR="008B5832" w:rsidRPr="00712BC8" w:rsidRDefault="008B5832" w:rsidP="00C312B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19573A6" w14:textId="77777777" w:rsidR="008B5832" w:rsidRDefault="008B5832" w:rsidP="00C312BA">
      <w:pPr>
        <w:keepNext/>
        <w:keepLines/>
        <w:spacing w:after="0" w:line="240" w:lineRule="auto"/>
      </w:pPr>
    </w:p>
    <w:p w14:paraId="4D82729B" w14:textId="77777777" w:rsidR="00BF127B" w:rsidRDefault="00BF127B" w:rsidP="00C312B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F127B" w:rsidRPr="00CD5EFE" w14:paraId="7C48E1FC" w14:textId="77777777" w:rsidTr="00A31A2E">
        <w:tc>
          <w:tcPr>
            <w:tcW w:w="7938" w:type="dxa"/>
            <w:tcBorders>
              <w:top w:val="single" w:sz="4" w:space="0" w:color="auto"/>
              <w:bottom w:val="single" w:sz="4" w:space="0" w:color="auto"/>
            </w:tcBorders>
          </w:tcPr>
          <w:p w14:paraId="20739334" w14:textId="77777777" w:rsidR="00BF127B" w:rsidRPr="00CD5EFE" w:rsidRDefault="00BF127B" w:rsidP="00C312BA">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CE30524" w14:textId="77777777" w:rsidR="00BF127B" w:rsidRPr="00CD5EFE" w:rsidRDefault="00BF127B" w:rsidP="00C312BA">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sidR="007001B7">
              <w:rPr>
                <w:rFonts w:ascii="Tahoma" w:hAnsi="Tahoma" w:cs="Tahoma"/>
                <w:b/>
                <w:bCs/>
                <w:i/>
                <w:iCs/>
              </w:rPr>
              <w:t>A</w:t>
            </w:r>
          </w:p>
        </w:tc>
      </w:tr>
    </w:tbl>
    <w:p w14:paraId="13126B53" w14:textId="77777777" w:rsidR="00BF127B" w:rsidRDefault="00BF127B" w:rsidP="00C312BA">
      <w:pPr>
        <w:keepNext/>
        <w:keepLines/>
        <w:spacing w:after="0" w:line="240" w:lineRule="auto"/>
        <w:jc w:val="both"/>
        <w:rPr>
          <w:rFonts w:ascii="Tahoma" w:eastAsia="Times New Roman" w:hAnsi="Tahoma" w:cs="Tahoma"/>
          <w:lang w:eastAsia="sl-SI"/>
        </w:rPr>
      </w:pPr>
    </w:p>
    <w:p w14:paraId="44ABFC7C" w14:textId="77777777" w:rsidR="00BF127B" w:rsidRDefault="00BF127B" w:rsidP="00C312B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501F6C5" w14:textId="77777777" w:rsidR="00BF127B" w:rsidRDefault="00BF127B" w:rsidP="00C312BA">
      <w:pPr>
        <w:keepNext/>
        <w:keepLines/>
        <w:pBdr>
          <w:bottom w:val="single" w:sz="4" w:space="1" w:color="auto"/>
        </w:pBdr>
        <w:spacing w:after="0" w:line="240" w:lineRule="auto"/>
        <w:jc w:val="both"/>
        <w:rPr>
          <w:rFonts w:ascii="Tahoma" w:hAnsi="Tahoma" w:cs="Tahoma"/>
        </w:rPr>
      </w:pPr>
    </w:p>
    <w:p w14:paraId="07648F41" w14:textId="152CCE31" w:rsidR="00BF127B" w:rsidRDefault="00BF127B" w:rsidP="00C312BA">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D37A17">
        <w:rPr>
          <w:rFonts w:ascii="Tahoma" w:eastAsia="Times New Roman" w:hAnsi="Tahoma" w:cs="Tahoma"/>
          <w:b/>
          <w:noProof/>
          <w:lang w:eastAsia="sl-SI"/>
        </w:rPr>
        <w:t>ENLJ-</w:t>
      </w:r>
      <w:r w:rsidR="003A2317">
        <w:rPr>
          <w:rFonts w:ascii="Tahoma" w:eastAsia="Times New Roman" w:hAnsi="Tahoma" w:cs="Tahoma"/>
          <w:b/>
          <w:noProof/>
          <w:lang w:eastAsia="sl-SI"/>
        </w:rPr>
        <w:t>SPV-32/26</w:t>
      </w:r>
      <w:r w:rsidR="00477B63">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r>
        <w:rPr>
          <w:rFonts w:ascii="Tahoma" w:hAnsi="Tahoma" w:cs="Tahoma"/>
        </w:rPr>
        <w:t>podajamo naslednje izjave:</w:t>
      </w:r>
    </w:p>
    <w:p w14:paraId="37D8601E" w14:textId="77777777" w:rsidR="00BF127B" w:rsidRPr="00CA1AE3" w:rsidRDefault="00BF127B" w:rsidP="00C312BA">
      <w:pPr>
        <w:keepNext/>
        <w:keepLines/>
        <w:spacing w:after="0" w:line="240" w:lineRule="auto"/>
        <w:ind w:left="284" w:hanging="284"/>
        <w:jc w:val="both"/>
        <w:rPr>
          <w:rFonts w:ascii="Tahoma" w:hAnsi="Tahoma" w:cs="Tahoma"/>
        </w:rPr>
      </w:pPr>
    </w:p>
    <w:p w14:paraId="02EC3EE3" w14:textId="77777777" w:rsidR="00BF127B" w:rsidRPr="00CA1AE3" w:rsidRDefault="00BF127B" w:rsidP="00C312BA">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C3531BA" w14:textId="77777777" w:rsidR="00BF127B" w:rsidRPr="00CA1AE3" w:rsidRDefault="00BF127B" w:rsidP="00C312BA">
      <w:pPr>
        <w:keepNext/>
        <w:keepLines/>
        <w:spacing w:after="0" w:line="240" w:lineRule="auto"/>
        <w:ind w:left="284" w:hanging="284"/>
        <w:jc w:val="both"/>
        <w:rPr>
          <w:rFonts w:ascii="Tahoma" w:hAnsi="Tahoma" w:cs="Tahoma"/>
        </w:rPr>
      </w:pPr>
    </w:p>
    <w:p w14:paraId="10205D47" w14:textId="77777777" w:rsidR="003206C7" w:rsidRPr="00CA1AE3" w:rsidRDefault="003206C7" w:rsidP="00C312BA">
      <w:pPr>
        <w:keepNext/>
        <w:keepLines/>
        <w:tabs>
          <w:tab w:val="left" w:pos="567"/>
        </w:tabs>
        <w:spacing w:after="0" w:line="240" w:lineRule="auto"/>
        <w:rPr>
          <w:rFonts w:ascii="Tahoma" w:hAnsi="Tahoma" w:cs="Tahoma"/>
          <w:b/>
        </w:rPr>
      </w:pPr>
      <w:r w:rsidRPr="00CA1AE3">
        <w:rPr>
          <w:rFonts w:ascii="Tahoma" w:hAnsi="Tahoma" w:cs="Tahoma"/>
          <w:b/>
        </w:rPr>
        <w:t>IZJAVLJAMO, DA:</w:t>
      </w:r>
    </w:p>
    <w:p w14:paraId="44A72E5B" w14:textId="7ECD2AEB" w:rsidR="003206C7" w:rsidRPr="000A3B30" w:rsidRDefault="003206C7" w:rsidP="00C312BA">
      <w:pPr>
        <w:keepNext/>
        <w:keepLines/>
        <w:widowControl w:val="0"/>
        <w:numPr>
          <w:ilvl w:val="0"/>
          <w:numId w:val="17"/>
        </w:numPr>
        <w:spacing w:after="0" w:line="240" w:lineRule="auto"/>
        <w:ind w:left="284" w:hanging="284"/>
        <w:jc w:val="both"/>
        <w:rPr>
          <w:rFonts w:ascii="Tahoma" w:hAnsi="Tahoma" w:cs="Tahoma"/>
        </w:rPr>
      </w:pPr>
      <w:bookmarkStart w:id="31" w:name="_Hlk220575909"/>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w:t>
      </w:r>
      <w:r w:rsidR="00D37A17" w:rsidRPr="00D75152">
        <w:rPr>
          <w:rFonts w:ascii="Tahoma" w:hAnsi="Tahoma" w:cs="Tahoma"/>
        </w:rPr>
        <w:t>Ur</w:t>
      </w:r>
      <w:r w:rsidR="00D37A17">
        <w:rPr>
          <w:rFonts w:ascii="Tahoma" w:hAnsi="Tahoma" w:cs="Tahoma"/>
        </w:rPr>
        <w:t>.</w:t>
      </w:r>
      <w:r w:rsidR="00D37A17" w:rsidRPr="00D75152">
        <w:rPr>
          <w:rFonts w:ascii="Tahoma" w:hAnsi="Tahoma" w:cs="Tahoma"/>
        </w:rPr>
        <w:t xml:space="preserve"> l</w:t>
      </w:r>
      <w:r w:rsidR="00D37A17">
        <w:rPr>
          <w:rFonts w:ascii="Tahoma" w:hAnsi="Tahoma" w:cs="Tahoma"/>
        </w:rPr>
        <w:t>.</w:t>
      </w:r>
      <w:r w:rsidR="00D37A17" w:rsidRPr="00D75152">
        <w:rPr>
          <w:rFonts w:ascii="Tahoma" w:hAnsi="Tahoma" w:cs="Tahoma"/>
        </w:rPr>
        <w:t xml:space="preserve"> RS, št. 50/12 – uradno prečiščeno besedilo, 6/16 – </w:t>
      </w:r>
      <w:proofErr w:type="spellStart"/>
      <w:r w:rsidR="00D37A17" w:rsidRPr="00D75152">
        <w:rPr>
          <w:rFonts w:ascii="Tahoma" w:hAnsi="Tahoma" w:cs="Tahoma"/>
        </w:rPr>
        <w:t>popr</w:t>
      </w:r>
      <w:proofErr w:type="spellEnd"/>
      <w:r w:rsidR="00D37A17" w:rsidRPr="00D75152">
        <w:rPr>
          <w:rFonts w:ascii="Tahoma" w:hAnsi="Tahoma" w:cs="Tahoma"/>
        </w:rPr>
        <w:t>., 54/15, 38/16, 27/17, 23/20, 91/20, 95/21, 186/21</w:t>
      </w:r>
      <w:r w:rsidR="00D37A17">
        <w:rPr>
          <w:rFonts w:ascii="Tahoma" w:hAnsi="Tahoma" w:cs="Tahoma"/>
        </w:rPr>
        <w:t>,</w:t>
      </w:r>
      <w:r w:rsidR="00D37A17" w:rsidRPr="00D75152">
        <w:rPr>
          <w:rFonts w:ascii="Tahoma" w:hAnsi="Tahoma" w:cs="Tahoma"/>
        </w:rPr>
        <w:t xml:space="preserve"> 105/22 – ZZNŠPP</w:t>
      </w:r>
      <w:r w:rsidR="00D37A17">
        <w:rPr>
          <w:rFonts w:ascii="Tahoma" w:hAnsi="Tahoma" w:cs="Tahoma"/>
        </w:rPr>
        <w:t>, 16/23 in 107/24</w:t>
      </w:r>
      <w:r w:rsidR="00D37A17" w:rsidRPr="00D75152">
        <w:rPr>
          <w:rFonts w:ascii="Tahoma" w:hAnsi="Tahoma" w:cs="Tahoma"/>
        </w:rPr>
        <w:t>; v nadaljnjem besedilu: KZ-1</w:t>
      </w:r>
      <w:r w:rsidRPr="00D75152">
        <w:rPr>
          <w:rFonts w:ascii="Tahoma" w:hAnsi="Tahoma" w:cs="Tahoma"/>
        </w:rPr>
        <w:t>)</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5CAA306C" w14:textId="77777777" w:rsidR="003206C7" w:rsidRPr="000A3B30" w:rsidRDefault="003206C7" w:rsidP="00C312BA">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10977F" w14:textId="77777777" w:rsidR="003206C7" w:rsidRPr="000A3B30" w:rsidRDefault="003206C7" w:rsidP="00C312BA">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F90AB10" w14:textId="77777777" w:rsidR="003206C7" w:rsidRPr="000A3B30" w:rsidRDefault="003206C7" w:rsidP="00C312BA">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bookmarkEnd w:id="31"/>
      <w:r>
        <w:rPr>
          <w:rFonts w:ascii="Tahoma" w:hAnsi="Tahoma" w:cs="Tahoma"/>
        </w:rPr>
        <w:t>.</w:t>
      </w:r>
    </w:p>
    <w:p w14:paraId="6BFF9366" w14:textId="77777777" w:rsidR="003206C7" w:rsidRPr="00637345" w:rsidRDefault="003206C7" w:rsidP="00C312BA">
      <w:pPr>
        <w:keepNext/>
        <w:keepLines/>
        <w:widowControl w:val="0"/>
        <w:spacing w:after="0" w:line="240" w:lineRule="auto"/>
        <w:ind w:left="426"/>
        <w:jc w:val="both"/>
        <w:rPr>
          <w:rFonts w:ascii="Tahoma" w:eastAsia="Times New Roman" w:hAnsi="Tahoma" w:cs="Tahoma"/>
          <w:lang w:eastAsia="sl-SI"/>
        </w:rPr>
      </w:pPr>
    </w:p>
    <w:p w14:paraId="46C6A35F" w14:textId="77777777" w:rsidR="003206C7" w:rsidRPr="00637345" w:rsidRDefault="003206C7" w:rsidP="00C312BA">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D763BF8" w14:textId="77777777" w:rsidR="003206C7" w:rsidRPr="00637345" w:rsidRDefault="003206C7" w:rsidP="00C312BA">
      <w:pPr>
        <w:keepNext/>
        <w:keepLines/>
        <w:widowControl w:val="0"/>
        <w:tabs>
          <w:tab w:val="left" w:pos="567"/>
        </w:tabs>
        <w:spacing w:after="0" w:line="240" w:lineRule="auto"/>
        <w:rPr>
          <w:rFonts w:ascii="Tahoma" w:eastAsia="Times New Roman" w:hAnsi="Tahoma" w:cs="Tahoma"/>
          <w:b/>
          <w:lang w:eastAsia="sl-SI"/>
        </w:rPr>
      </w:pPr>
    </w:p>
    <w:p w14:paraId="4BE7655F" w14:textId="77777777" w:rsidR="003206C7" w:rsidRPr="00637345" w:rsidRDefault="003206C7" w:rsidP="00C312BA">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728C3E8" w14:textId="77777777" w:rsidR="003206C7" w:rsidRPr="00CA1AE3" w:rsidRDefault="003206C7" w:rsidP="00C312BA">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41F05F51" w14:textId="77777777" w:rsidR="003206C7" w:rsidRPr="002D22D8" w:rsidRDefault="003206C7" w:rsidP="00C312BA">
      <w:pPr>
        <w:keepNext/>
        <w:keepLines/>
        <w:numPr>
          <w:ilvl w:val="0"/>
          <w:numId w:val="17"/>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D857D91" w14:textId="77777777" w:rsidR="003206C7" w:rsidRPr="00CA1AE3" w:rsidRDefault="003206C7" w:rsidP="00C312BA">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52F0708" w14:textId="77777777" w:rsidR="003206C7" w:rsidRPr="00637345" w:rsidRDefault="003206C7" w:rsidP="00C312BA">
      <w:pPr>
        <w:keepNext/>
        <w:keepLines/>
        <w:widowControl w:val="0"/>
        <w:tabs>
          <w:tab w:val="left" w:pos="567"/>
        </w:tabs>
        <w:spacing w:after="0" w:line="240" w:lineRule="auto"/>
        <w:jc w:val="both"/>
        <w:rPr>
          <w:rFonts w:ascii="Tahoma" w:eastAsia="Times New Roman" w:hAnsi="Tahoma" w:cs="Tahoma"/>
          <w:bCs/>
          <w:i/>
          <w:lang w:eastAsia="sl-SI"/>
        </w:rPr>
      </w:pPr>
    </w:p>
    <w:p w14:paraId="382D9234" w14:textId="77777777" w:rsidR="003206C7" w:rsidRPr="00637345" w:rsidRDefault="003206C7" w:rsidP="00C312BA">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74E95A1" w14:textId="77777777" w:rsidR="003206C7" w:rsidRPr="00637345" w:rsidRDefault="003206C7" w:rsidP="00C312BA">
      <w:pPr>
        <w:keepNext/>
        <w:keepLines/>
        <w:widowControl w:val="0"/>
        <w:tabs>
          <w:tab w:val="left" w:pos="567"/>
        </w:tabs>
        <w:spacing w:after="0" w:line="240" w:lineRule="auto"/>
        <w:rPr>
          <w:rFonts w:ascii="Tahoma" w:eastAsia="Times New Roman" w:hAnsi="Tahoma" w:cs="Tahoma"/>
          <w:b/>
          <w:lang w:eastAsia="sl-SI"/>
        </w:rPr>
      </w:pPr>
    </w:p>
    <w:p w14:paraId="2CCF18EE" w14:textId="77777777" w:rsidR="003206C7" w:rsidRPr="00637345" w:rsidRDefault="003206C7" w:rsidP="00C312BA">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FFC3B54" w14:textId="77777777" w:rsidR="003206C7" w:rsidRPr="0003448A" w:rsidRDefault="003206C7" w:rsidP="00C312BA">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2A7CC954" w14:textId="77777777" w:rsidR="003206C7" w:rsidRPr="00076B2D" w:rsidRDefault="003206C7" w:rsidP="00C312BA">
      <w:pPr>
        <w:keepNext/>
        <w:keepLines/>
        <w:widowControl w:val="0"/>
        <w:numPr>
          <w:ilvl w:val="0"/>
          <w:numId w:val="17"/>
        </w:numPr>
        <w:spacing w:after="0" w:line="240" w:lineRule="auto"/>
        <w:ind w:left="284" w:hanging="284"/>
        <w:jc w:val="both"/>
        <w:rPr>
          <w:rFonts w:ascii="Tahoma" w:hAnsi="Tahoma" w:cs="Tahoma"/>
        </w:rPr>
      </w:pPr>
      <w:bookmarkStart w:id="32" w:name="_Hlk103606497"/>
      <w:bookmarkStart w:id="33" w:name="_Hlk103582078"/>
      <w:r w:rsidRPr="00076B2D">
        <w:rPr>
          <w:rFonts w:ascii="Tahoma" w:hAnsi="Tahoma" w:cs="Tahoma"/>
        </w:rPr>
        <w:t xml:space="preserve">izpolnjujemo omejevalne ukrepe navedene </w:t>
      </w:r>
      <w:bookmarkEnd w:id="32"/>
      <w:bookmarkEnd w:id="3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10445DC1" w14:textId="77777777" w:rsidR="003206C7" w:rsidRPr="0003448A" w:rsidRDefault="003206C7" w:rsidP="00C312BA">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9CD7E78" w14:textId="77777777" w:rsidR="003206C7" w:rsidRPr="0003448A" w:rsidRDefault="003206C7" w:rsidP="00C312BA">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B7994C4" w14:textId="77777777" w:rsidR="003206C7" w:rsidRPr="0003448A" w:rsidRDefault="003206C7" w:rsidP="00C312BA">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24CEE82" w14:textId="39BEC93E" w:rsidR="003206C7" w:rsidRDefault="003206C7" w:rsidP="00C312BA">
      <w:pPr>
        <w:keepNext/>
        <w:keepLines/>
        <w:widowControl w:val="0"/>
        <w:numPr>
          <w:ilvl w:val="0"/>
          <w:numId w:val="17"/>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w:t>
      </w:r>
      <w:r>
        <w:rPr>
          <w:rFonts w:ascii="Tahoma" w:hAnsi="Tahoma" w:cs="Tahoma"/>
        </w:rPr>
        <w:t>;</w:t>
      </w:r>
    </w:p>
    <w:p w14:paraId="2C66B9C2" w14:textId="77777777" w:rsidR="003206C7" w:rsidRPr="001C5C99" w:rsidRDefault="003206C7" w:rsidP="00C312BA">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BF11AB8" w14:textId="77777777" w:rsidR="003206C7" w:rsidRPr="001C5C99" w:rsidRDefault="003206C7" w:rsidP="00C312BA">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6B9AFD7A" w14:textId="77777777" w:rsidR="003206C7" w:rsidRPr="00345723" w:rsidRDefault="003206C7" w:rsidP="00C312BA">
      <w:pPr>
        <w:keepNext/>
        <w:keepLines/>
        <w:widowControl w:val="0"/>
        <w:numPr>
          <w:ilvl w:val="0"/>
          <w:numId w:val="17"/>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60D7DFCE" w14:textId="77777777" w:rsidR="00BF127B" w:rsidRDefault="00BF127B" w:rsidP="00C312BA">
      <w:pPr>
        <w:keepNext/>
        <w:keepLines/>
        <w:spacing w:after="0" w:line="240" w:lineRule="auto"/>
        <w:jc w:val="both"/>
        <w:rPr>
          <w:rFonts w:ascii="Tahoma" w:eastAsia="Times New Roman" w:hAnsi="Tahoma" w:cs="Tahoma"/>
          <w:lang w:eastAsia="sl-SI"/>
        </w:rPr>
      </w:pPr>
    </w:p>
    <w:p w14:paraId="54B1DEBE" w14:textId="77777777" w:rsidR="00BF127B" w:rsidRDefault="00BF127B" w:rsidP="00C312BA">
      <w:pPr>
        <w:keepNext/>
        <w:keepLines/>
        <w:spacing w:after="0" w:line="240" w:lineRule="auto"/>
        <w:jc w:val="both"/>
        <w:rPr>
          <w:rFonts w:ascii="Tahoma" w:eastAsia="Times New Roman" w:hAnsi="Tahoma" w:cs="Tahoma"/>
          <w:lang w:eastAsia="sl-SI"/>
        </w:rPr>
      </w:pPr>
    </w:p>
    <w:p w14:paraId="46BAF0FF" w14:textId="77777777" w:rsidR="00BF127B" w:rsidRPr="00712BC8" w:rsidRDefault="00BF127B" w:rsidP="00C312B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F127B" w:rsidRPr="00712BC8" w14:paraId="23421062" w14:textId="77777777" w:rsidTr="00A31A2E">
        <w:trPr>
          <w:trHeight w:val="235"/>
        </w:trPr>
        <w:tc>
          <w:tcPr>
            <w:tcW w:w="2977" w:type="dxa"/>
            <w:tcBorders>
              <w:bottom w:val="single" w:sz="4" w:space="0" w:color="auto"/>
            </w:tcBorders>
          </w:tcPr>
          <w:p w14:paraId="0CBC358A" w14:textId="77777777" w:rsidR="00BF127B" w:rsidRPr="00712BC8" w:rsidRDefault="00BF127B" w:rsidP="00C312BA">
            <w:pPr>
              <w:keepNext/>
              <w:keepLines/>
              <w:spacing w:after="0" w:line="240" w:lineRule="auto"/>
              <w:jc w:val="both"/>
              <w:rPr>
                <w:rFonts w:ascii="Tahoma" w:eastAsia="Times New Roman" w:hAnsi="Tahoma" w:cs="Tahoma"/>
                <w:snapToGrid w:val="0"/>
                <w:color w:val="000000"/>
                <w:lang w:eastAsia="sl-SI"/>
              </w:rPr>
            </w:pPr>
          </w:p>
        </w:tc>
        <w:tc>
          <w:tcPr>
            <w:tcW w:w="2694" w:type="dxa"/>
          </w:tcPr>
          <w:p w14:paraId="2B5EACE0" w14:textId="77777777" w:rsidR="00BF127B" w:rsidRPr="00712BC8" w:rsidRDefault="00BF127B" w:rsidP="00C312B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A1ADAA0" w14:textId="77777777" w:rsidR="00BF127B" w:rsidRPr="00712BC8" w:rsidRDefault="00BF127B"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F127B" w:rsidRPr="00712BC8" w14:paraId="75567EA3" w14:textId="77777777" w:rsidTr="00A31A2E">
        <w:trPr>
          <w:trHeight w:val="235"/>
        </w:trPr>
        <w:tc>
          <w:tcPr>
            <w:tcW w:w="2977" w:type="dxa"/>
            <w:tcBorders>
              <w:top w:val="single" w:sz="4" w:space="0" w:color="auto"/>
            </w:tcBorders>
          </w:tcPr>
          <w:p w14:paraId="387B346D" w14:textId="77777777" w:rsidR="00BF127B" w:rsidRPr="00712BC8" w:rsidRDefault="00BF127B" w:rsidP="00C312B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997159B" w14:textId="77777777" w:rsidR="00BF127B" w:rsidRPr="00712BC8" w:rsidRDefault="00BF127B" w:rsidP="00C312B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424DD9B" w14:textId="62DC85E2" w:rsidR="00BF127B" w:rsidRPr="00712BC8" w:rsidRDefault="00BF127B" w:rsidP="00C312B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77B63" w:rsidRPr="003D15DD">
              <w:rPr>
                <w:rFonts w:ascii="Tahoma" w:hAnsi="Tahoma" w:cs="Tahoma"/>
                <w:snapToGrid w:val="0"/>
                <w:color w:val="000000"/>
              </w:rPr>
              <w:t>ter podpis</w:t>
            </w:r>
            <w:r w:rsidR="00477B63"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24532AC" w14:textId="77777777" w:rsidR="00BF127B" w:rsidRPr="00CA1AE3" w:rsidRDefault="00BF127B" w:rsidP="00C312BA">
      <w:pPr>
        <w:keepNext/>
        <w:keepLines/>
        <w:tabs>
          <w:tab w:val="left" w:pos="567"/>
        </w:tabs>
        <w:spacing w:after="0" w:line="240" w:lineRule="auto"/>
        <w:jc w:val="both"/>
        <w:rPr>
          <w:rFonts w:ascii="Tahoma" w:hAnsi="Tahoma" w:cs="Tahoma"/>
          <w:bCs/>
          <w:i/>
        </w:rPr>
      </w:pPr>
    </w:p>
    <w:p w14:paraId="03B5A2EA" w14:textId="77777777" w:rsidR="00BF127B" w:rsidRPr="00CA1AE3" w:rsidRDefault="00BF127B" w:rsidP="00C312BA">
      <w:pPr>
        <w:keepNext/>
        <w:keepLines/>
        <w:spacing w:after="0" w:line="240" w:lineRule="auto"/>
        <w:jc w:val="both"/>
        <w:rPr>
          <w:rFonts w:ascii="Tahoma" w:eastAsia="Times New Roman" w:hAnsi="Tahoma" w:cs="Tahoma"/>
          <w:b/>
          <w:bCs/>
          <w:i/>
          <w:sz w:val="18"/>
          <w:lang w:eastAsia="sl-SI"/>
        </w:rPr>
      </w:pPr>
    </w:p>
    <w:p w14:paraId="6A37A7D9" w14:textId="77777777" w:rsidR="00BF127B" w:rsidRPr="00CA1AE3" w:rsidRDefault="00BF127B" w:rsidP="00C312BA">
      <w:pPr>
        <w:keepNext/>
        <w:keepLines/>
        <w:spacing w:after="0" w:line="240" w:lineRule="auto"/>
        <w:jc w:val="both"/>
        <w:rPr>
          <w:rFonts w:ascii="Tahoma" w:eastAsia="Times New Roman" w:hAnsi="Tahoma" w:cs="Tahoma"/>
          <w:b/>
          <w:bCs/>
          <w:i/>
          <w:sz w:val="18"/>
          <w:lang w:eastAsia="sl-SI"/>
        </w:rPr>
      </w:pPr>
    </w:p>
    <w:p w14:paraId="742F1C8D" w14:textId="77777777" w:rsidR="00BF127B" w:rsidRPr="00CA1AE3" w:rsidRDefault="00BF127B" w:rsidP="00C312BA">
      <w:pPr>
        <w:keepNext/>
        <w:keepLines/>
        <w:spacing w:after="0" w:line="240" w:lineRule="auto"/>
        <w:jc w:val="both"/>
        <w:rPr>
          <w:rFonts w:ascii="Tahoma" w:eastAsia="Times New Roman" w:hAnsi="Tahoma" w:cs="Tahoma"/>
          <w:b/>
          <w:bCs/>
          <w:i/>
          <w:sz w:val="18"/>
          <w:lang w:eastAsia="sl-SI"/>
        </w:rPr>
      </w:pPr>
    </w:p>
    <w:p w14:paraId="4E673C91" w14:textId="77777777" w:rsidR="00BF127B" w:rsidRPr="00CA1AE3" w:rsidRDefault="00BF127B" w:rsidP="00C312BA">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98B5D84" w14:textId="77777777" w:rsidR="00BF127B" w:rsidRPr="00CA1AE3" w:rsidRDefault="00BF127B" w:rsidP="00C312B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228F7ECD" w14:textId="77777777" w:rsidR="00BF127B" w:rsidRPr="00CA1AE3" w:rsidRDefault="00BF127B" w:rsidP="00C312BA">
      <w:pPr>
        <w:keepNext/>
        <w:keepLines/>
        <w:spacing w:after="0" w:line="240" w:lineRule="auto"/>
        <w:jc w:val="both"/>
        <w:rPr>
          <w:rFonts w:ascii="Tahoma" w:hAnsi="Tahoma" w:cs="Tahoma"/>
          <w:bCs/>
          <w:i/>
          <w:sz w:val="18"/>
        </w:rPr>
      </w:pPr>
    </w:p>
    <w:p w14:paraId="76003CE3" w14:textId="77777777" w:rsidR="005F7A13" w:rsidRDefault="005F7A13" w:rsidP="00C312BA">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3C02CAF4" w14:textId="77777777" w:rsidTr="00746419">
        <w:tc>
          <w:tcPr>
            <w:tcW w:w="8080" w:type="dxa"/>
            <w:tcBorders>
              <w:top w:val="single" w:sz="4" w:space="0" w:color="auto"/>
              <w:bottom w:val="single" w:sz="4" w:space="0" w:color="auto"/>
            </w:tcBorders>
          </w:tcPr>
          <w:p w14:paraId="022CB612" w14:textId="77777777" w:rsidR="00404DFA" w:rsidRPr="00404DFA" w:rsidRDefault="005F7A13" w:rsidP="00C312BA">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518FB5" w14:textId="77777777" w:rsidR="00404DFA" w:rsidRPr="00404DFA" w:rsidRDefault="00A32E65" w:rsidP="00C312BA">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230C5F3" w14:textId="77777777" w:rsidR="007B0A1E" w:rsidRDefault="007B0A1E" w:rsidP="00C312BA">
      <w:pPr>
        <w:keepNext/>
        <w:keepLines/>
        <w:spacing w:after="0" w:line="240" w:lineRule="auto"/>
        <w:jc w:val="both"/>
        <w:rPr>
          <w:rFonts w:ascii="Tahoma" w:eastAsia="Times New Roman" w:hAnsi="Tahoma" w:cs="Tahoma"/>
          <w:b/>
          <w:lang w:eastAsia="sl-SI"/>
        </w:rPr>
      </w:pPr>
    </w:p>
    <w:p w14:paraId="3426EB99" w14:textId="045EBC1D" w:rsidR="00850A09" w:rsidRPr="00712BC8" w:rsidRDefault="00D37A17" w:rsidP="00C312BA">
      <w:pPr>
        <w:pStyle w:val="Naslov"/>
        <w:keepNext/>
        <w:keepLines/>
        <w:jc w:val="both"/>
        <w:rPr>
          <w:rFonts w:ascii="Tahoma" w:hAnsi="Tahoma" w:cs="Tahoma"/>
          <w:sz w:val="22"/>
          <w:szCs w:val="22"/>
        </w:rPr>
      </w:pPr>
      <w:r>
        <w:rPr>
          <w:rFonts w:ascii="Tahoma" w:hAnsi="Tahoma" w:cs="Tahoma"/>
          <w:noProof/>
          <w:sz w:val="22"/>
          <w:szCs w:val="22"/>
        </w:rPr>
        <w:t>ENLJ-</w:t>
      </w:r>
      <w:r w:rsidR="003A2317">
        <w:rPr>
          <w:rFonts w:ascii="Tahoma" w:hAnsi="Tahoma" w:cs="Tahoma"/>
          <w:noProof/>
          <w:sz w:val="22"/>
          <w:szCs w:val="22"/>
        </w:rPr>
        <w:t>SPV-32/26</w:t>
      </w:r>
      <w:r w:rsidR="00036DAB">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EB1228">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0F44D764"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4013D" w:rsidRPr="00046BA3" w14:paraId="2887CE48" w14:textId="77777777" w:rsidTr="00070E3A">
        <w:trPr>
          <w:gridBefore w:val="1"/>
          <w:gridAfter w:val="1"/>
          <w:wBefore w:w="70" w:type="dxa"/>
          <w:wAfter w:w="210" w:type="dxa"/>
        </w:trPr>
        <w:tc>
          <w:tcPr>
            <w:tcW w:w="2552" w:type="dxa"/>
            <w:tcBorders>
              <w:top w:val="nil"/>
              <w:left w:val="nil"/>
              <w:bottom w:val="nil"/>
              <w:right w:val="nil"/>
            </w:tcBorders>
            <w:vAlign w:val="bottom"/>
          </w:tcPr>
          <w:p w14:paraId="5F07D8BD"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Naziv ponudnika</w:t>
            </w:r>
          </w:p>
        </w:tc>
        <w:tc>
          <w:tcPr>
            <w:tcW w:w="6804" w:type="dxa"/>
            <w:gridSpan w:val="3"/>
            <w:tcBorders>
              <w:top w:val="nil"/>
              <w:left w:val="nil"/>
              <w:right w:val="nil"/>
            </w:tcBorders>
          </w:tcPr>
          <w:p w14:paraId="4B12BA74"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29A63" w14:textId="77777777" w:rsidTr="00070E3A">
        <w:trPr>
          <w:gridBefore w:val="1"/>
          <w:gridAfter w:val="1"/>
          <w:wBefore w:w="70" w:type="dxa"/>
          <w:wAfter w:w="210" w:type="dxa"/>
        </w:trPr>
        <w:tc>
          <w:tcPr>
            <w:tcW w:w="2552" w:type="dxa"/>
            <w:tcBorders>
              <w:top w:val="nil"/>
              <w:left w:val="nil"/>
              <w:bottom w:val="nil"/>
              <w:right w:val="nil"/>
            </w:tcBorders>
          </w:tcPr>
          <w:p w14:paraId="7D016756"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39E63D83"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6F786693" w14:textId="77777777" w:rsidTr="00070E3A">
        <w:trPr>
          <w:gridBefore w:val="1"/>
          <w:gridAfter w:val="1"/>
          <w:wBefore w:w="70" w:type="dxa"/>
          <w:wAfter w:w="210" w:type="dxa"/>
        </w:trPr>
        <w:tc>
          <w:tcPr>
            <w:tcW w:w="2552" w:type="dxa"/>
            <w:tcBorders>
              <w:top w:val="nil"/>
              <w:left w:val="nil"/>
              <w:bottom w:val="nil"/>
              <w:right w:val="nil"/>
            </w:tcBorders>
            <w:vAlign w:val="bottom"/>
          </w:tcPr>
          <w:p w14:paraId="3A79B2F7"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Naslov ponudnika</w:t>
            </w:r>
          </w:p>
        </w:tc>
        <w:tc>
          <w:tcPr>
            <w:tcW w:w="6804" w:type="dxa"/>
            <w:gridSpan w:val="3"/>
            <w:tcBorders>
              <w:top w:val="nil"/>
              <w:left w:val="nil"/>
              <w:right w:val="nil"/>
            </w:tcBorders>
          </w:tcPr>
          <w:p w14:paraId="69D36FE4"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E4AC23C" w14:textId="77777777" w:rsidTr="00070E3A">
        <w:trPr>
          <w:gridBefore w:val="1"/>
          <w:gridAfter w:val="1"/>
          <w:wBefore w:w="70" w:type="dxa"/>
          <w:wAfter w:w="210" w:type="dxa"/>
        </w:trPr>
        <w:tc>
          <w:tcPr>
            <w:tcW w:w="2552" w:type="dxa"/>
            <w:tcBorders>
              <w:top w:val="nil"/>
              <w:left w:val="nil"/>
              <w:bottom w:val="nil"/>
              <w:right w:val="nil"/>
            </w:tcBorders>
          </w:tcPr>
          <w:p w14:paraId="7904130E"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2C5BF174"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CB40E54" w14:textId="77777777" w:rsidTr="00070E3A">
        <w:trPr>
          <w:gridBefore w:val="1"/>
          <w:gridAfter w:val="1"/>
          <w:wBefore w:w="70" w:type="dxa"/>
          <w:wAfter w:w="210" w:type="dxa"/>
        </w:trPr>
        <w:tc>
          <w:tcPr>
            <w:tcW w:w="2552" w:type="dxa"/>
            <w:tcBorders>
              <w:top w:val="nil"/>
              <w:left w:val="nil"/>
              <w:bottom w:val="nil"/>
              <w:right w:val="nil"/>
            </w:tcBorders>
            <w:vAlign w:val="bottom"/>
          </w:tcPr>
          <w:p w14:paraId="750A627E" w14:textId="77777777" w:rsidR="00F4013D" w:rsidRPr="00046BA3" w:rsidRDefault="00F4013D" w:rsidP="00C312B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TRR (IBAN, SWIFT)</w:t>
            </w:r>
          </w:p>
        </w:tc>
        <w:tc>
          <w:tcPr>
            <w:tcW w:w="6804" w:type="dxa"/>
            <w:gridSpan w:val="3"/>
            <w:tcBorders>
              <w:top w:val="nil"/>
              <w:left w:val="nil"/>
              <w:right w:val="nil"/>
            </w:tcBorders>
          </w:tcPr>
          <w:p w14:paraId="2A716ECA"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45B10" w14:textId="77777777" w:rsidTr="00070E3A">
        <w:trPr>
          <w:gridBefore w:val="1"/>
          <w:gridAfter w:val="1"/>
          <w:wBefore w:w="70" w:type="dxa"/>
          <w:wAfter w:w="210" w:type="dxa"/>
        </w:trPr>
        <w:tc>
          <w:tcPr>
            <w:tcW w:w="2552" w:type="dxa"/>
            <w:tcBorders>
              <w:top w:val="nil"/>
              <w:left w:val="nil"/>
              <w:bottom w:val="nil"/>
              <w:right w:val="nil"/>
            </w:tcBorders>
            <w:vAlign w:val="bottom"/>
          </w:tcPr>
          <w:p w14:paraId="02968948" w14:textId="77777777" w:rsidR="00F4013D" w:rsidRPr="00046BA3" w:rsidRDefault="00F4013D" w:rsidP="00C312B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banka</w:t>
            </w:r>
          </w:p>
        </w:tc>
        <w:tc>
          <w:tcPr>
            <w:tcW w:w="6804" w:type="dxa"/>
            <w:gridSpan w:val="3"/>
            <w:tcBorders>
              <w:left w:val="nil"/>
              <w:right w:val="nil"/>
            </w:tcBorders>
          </w:tcPr>
          <w:p w14:paraId="641D3DAF"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0040591D" w14:textId="77777777" w:rsidTr="00070E3A">
        <w:trPr>
          <w:gridBefore w:val="1"/>
          <w:gridAfter w:val="1"/>
          <w:wBefore w:w="70" w:type="dxa"/>
          <w:wAfter w:w="210" w:type="dxa"/>
        </w:trPr>
        <w:tc>
          <w:tcPr>
            <w:tcW w:w="2552" w:type="dxa"/>
            <w:tcBorders>
              <w:top w:val="nil"/>
              <w:left w:val="nil"/>
              <w:bottom w:val="nil"/>
              <w:right w:val="nil"/>
            </w:tcBorders>
            <w:vAlign w:val="bottom"/>
          </w:tcPr>
          <w:p w14:paraId="7DB64249" w14:textId="77777777" w:rsidR="00F4013D" w:rsidRPr="00046BA3" w:rsidRDefault="00F4013D" w:rsidP="00C312B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ID številka za DDV</w:t>
            </w:r>
          </w:p>
        </w:tc>
        <w:tc>
          <w:tcPr>
            <w:tcW w:w="6804" w:type="dxa"/>
            <w:gridSpan w:val="3"/>
            <w:tcBorders>
              <w:left w:val="nil"/>
              <w:bottom w:val="single" w:sz="4" w:space="0" w:color="auto"/>
              <w:right w:val="nil"/>
            </w:tcBorders>
          </w:tcPr>
          <w:p w14:paraId="5419E3AD"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6CAA8A3" w14:textId="77777777" w:rsidTr="00070E3A">
        <w:trPr>
          <w:gridBefore w:val="1"/>
          <w:gridAfter w:val="1"/>
          <w:wBefore w:w="70" w:type="dxa"/>
          <w:wAfter w:w="210" w:type="dxa"/>
        </w:trPr>
        <w:tc>
          <w:tcPr>
            <w:tcW w:w="2552" w:type="dxa"/>
            <w:tcBorders>
              <w:top w:val="nil"/>
              <w:left w:val="nil"/>
              <w:bottom w:val="nil"/>
              <w:right w:val="nil"/>
            </w:tcBorders>
            <w:vAlign w:val="bottom"/>
          </w:tcPr>
          <w:p w14:paraId="3FA76B47" w14:textId="77777777" w:rsidR="00F4013D" w:rsidRPr="00046BA3" w:rsidRDefault="00F4013D" w:rsidP="00C312B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Finančni urad</w:t>
            </w:r>
          </w:p>
        </w:tc>
        <w:tc>
          <w:tcPr>
            <w:tcW w:w="6804" w:type="dxa"/>
            <w:gridSpan w:val="3"/>
            <w:tcBorders>
              <w:left w:val="nil"/>
              <w:bottom w:val="single" w:sz="4" w:space="0" w:color="auto"/>
              <w:right w:val="nil"/>
            </w:tcBorders>
          </w:tcPr>
          <w:p w14:paraId="14CB500C"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18EEDE6" w14:textId="77777777" w:rsidTr="00070E3A">
        <w:trPr>
          <w:gridBefore w:val="1"/>
          <w:gridAfter w:val="1"/>
          <w:wBefore w:w="70" w:type="dxa"/>
          <w:wAfter w:w="210" w:type="dxa"/>
        </w:trPr>
        <w:tc>
          <w:tcPr>
            <w:tcW w:w="2552" w:type="dxa"/>
            <w:tcBorders>
              <w:top w:val="nil"/>
              <w:left w:val="nil"/>
              <w:bottom w:val="nil"/>
              <w:right w:val="nil"/>
            </w:tcBorders>
            <w:vAlign w:val="bottom"/>
          </w:tcPr>
          <w:p w14:paraId="37B44B9C" w14:textId="77777777" w:rsidR="00F4013D" w:rsidRPr="00046BA3" w:rsidRDefault="00F4013D" w:rsidP="00C312B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številka</w:t>
            </w:r>
          </w:p>
        </w:tc>
        <w:tc>
          <w:tcPr>
            <w:tcW w:w="6804" w:type="dxa"/>
            <w:gridSpan w:val="3"/>
            <w:tcBorders>
              <w:left w:val="nil"/>
              <w:bottom w:val="single" w:sz="4" w:space="0" w:color="auto"/>
              <w:right w:val="nil"/>
            </w:tcBorders>
          </w:tcPr>
          <w:p w14:paraId="1AC563B6"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BC16163" w14:textId="77777777" w:rsidTr="00070E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3494D8D" w14:textId="77777777" w:rsidR="00F4013D" w:rsidRPr="00046BA3" w:rsidRDefault="00F4013D" w:rsidP="00C312BA">
            <w:pPr>
              <w:keepNext/>
              <w:keepLines/>
              <w:tabs>
                <w:tab w:val="left" w:pos="2835"/>
              </w:tabs>
              <w:spacing w:after="0" w:line="240" w:lineRule="auto"/>
              <w:jc w:val="both"/>
              <w:rPr>
                <w:rFonts w:ascii="Tahoma" w:eastAsia="Times New Roman" w:hAnsi="Tahoma" w:cs="Tahoma"/>
                <w:sz w:val="16"/>
                <w:szCs w:val="20"/>
                <w:lang w:eastAsia="sl-SI"/>
              </w:rPr>
            </w:pPr>
          </w:p>
          <w:p w14:paraId="2E30C828" w14:textId="77777777" w:rsidR="00F4013D" w:rsidRPr="00046BA3" w:rsidRDefault="00F4013D" w:rsidP="00C312BA">
            <w:pPr>
              <w:keepNext/>
              <w:keepLines/>
              <w:tabs>
                <w:tab w:val="left" w:pos="2835"/>
              </w:tabs>
              <w:spacing w:after="0" w:line="240" w:lineRule="auto"/>
              <w:ind w:left="-108"/>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Ponudnik je MSP* (označi):</w:t>
            </w:r>
          </w:p>
        </w:tc>
        <w:tc>
          <w:tcPr>
            <w:tcW w:w="3050" w:type="dxa"/>
            <w:shd w:val="clear" w:color="auto" w:fill="auto"/>
          </w:tcPr>
          <w:p w14:paraId="207B6746" w14:textId="77777777" w:rsidR="00F4013D" w:rsidRPr="00046BA3" w:rsidRDefault="00F4013D" w:rsidP="00C312BA">
            <w:pPr>
              <w:keepNext/>
              <w:keepLines/>
              <w:numPr>
                <w:ilvl w:val="0"/>
                <w:numId w:val="14"/>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Da</w:t>
            </w:r>
          </w:p>
        </w:tc>
        <w:tc>
          <w:tcPr>
            <w:tcW w:w="3050" w:type="dxa"/>
            <w:gridSpan w:val="2"/>
            <w:shd w:val="clear" w:color="auto" w:fill="auto"/>
          </w:tcPr>
          <w:p w14:paraId="3935B083" w14:textId="77777777" w:rsidR="00F4013D" w:rsidRPr="00046BA3" w:rsidRDefault="00F4013D" w:rsidP="00C312BA">
            <w:pPr>
              <w:keepNext/>
              <w:keepLines/>
              <w:numPr>
                <w:ilvl w:val="0"/>
                <w:numId w:val="14"/>
              </w:numPr>
              <w:tabs>
                <w:tab w:val="left" w:pos="893"/>
              </w:tabs>
              <w:spacing w:after="0" w:line="240" w:lineRule="auto"/>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Ne </w:t>
            </w:r>
          </w:p>
        </w:tc>
      </w:tr>
    </w:tbl>
    <w:p w14:paraId="24C1FDF7" w14:textId="77777777" w:rsidR="00F4013D" w:rsidRPr="00046BA3" w:rsidRDefault="00F4013D" w:rsidP="00C312BA">
      <w:pPr>
        <w:keepNext/>
        <w:keepLines/>
        <w:tabs>
          <w:tab w:val="left" w:pos="2835"/>
        </w:tabs>
        <w:spacing w:after="0" w:line="240" w:lineRule="auto"/>
        <w:ind w:left="284"/>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*MSP: mikro, mala in srednje velika podjetja kot so opredeljena v Priporočilu Komisije 2003/361/ES</w:t>
      </w:r>
      <w:r w:rsidRPr="00046BA3">
        <w:rPr>
          <w:rFonts w:ascii="Tahoma" w:eastAsia="Times New Roman" w:hAnsi="Tahoma" w:cs="Tahoma"/>
          <w:sz w:val="16"/>
          <w:szCs w:val="20"/>
          <w:vertAlign w:val="superscript"/>
          <w:lang w:eastAsia="sl-SI"/>
        </w:rPr>
        <w:footnoteReference w:id="1"/>
      </w:r>
      <w:r w:rsidRPr="00046BA3">
        <w:rPr>
          <w:rFonts w:ascii="Tahoma" w:eastAsia="Times New Roman" w:hAnsi="Tahoma" w:cs="Tahoma"/>
          <w:sz w:val="16"/>
          <w:szCs w:val="20"/>
          <w:lang w:eastAsia="sl-SI"/>
        </w:rPr>
        <w:t>.</w:t>
      </w:r>
    </w:p>
    <w:p w14:paraId="4138AEE4" w14:textId="77777777" w:rsidR="00F4013D" w:rsidRPr="00046BA3" w:rsidRDefault="00F4013D" w:rsidP="00C312BA">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678E2C60" w14:textId="77777777" w:rsidTr="00070E3A">
        <w:tc>
          <w:tcPr>
            <w:tcW w:w="2552" w:type="dxa"/>
            <w:tcBorders>
              <w:top w:val="nil"/>
              <w:left w:val="nil"/>
              <w:bottom w:val="nil"/>
              <w:right w:val="nil"/>
            </w:tcBorders>
            <w:vAlign w:val="bottom"/>
          </w:tcPr>
          <w:p w14:paraId="369A4994" w14:textId="77777777" w:rsidR="00F4013D" w:rsidRPr="00046BA3" w:rsidRDefault="00F4013D" w:rsidP="00C312B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okv. </w:t>
            </w:r>
            <w:proofErr w:type="spellStart"/>
            <w:r>
              <w:rPr>
                <w:rFonts w:ascii="Tahoma" w:eastAsia="Times New Roman" w:hAnsi="Tahoma" w:cs="Tahoma"/>
                <w:sz w:val="20"/>
                <w:szCs w:val="20"/>
                <w:lang w:eastAsia="sl-SI"/>
              </w:rPr>
              <w:t>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58058A0E"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3FF1DBB2" w14:textId="77777777" w:rsidTr="00070E3A">
        <w:tc>
          <w:tcPr>
            <w:tcW w:w="2552" w:type="dxa"/>
            <w:tcBorders>
              <w:top w:val="nil"/>
              <w:left w:val="nil"/>
              <w:bottom w:val="nil"/>
              <w:right w:val="nil"/>
            </w:tcBorders>
            <w:vAlign w:val="bottom"/>
          </w:tcPr>
          <w:p w14:paraId="5449514A" w14:textId="77777777" w:rsidR="00F4013D" w:rsidRPr="00046BA3" w:rsidRDefault="00F4013D" w:rsidP="00C312B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BC06BBC"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713393BC" w14:textId="77777777" w:rsidTr="00070E3A">
        <w:tc>
          <w:tcPr>
            <w:tcW w:w="2552" w:type="dxa"/>
            <w:tcBorders>
              <w:top w:val="nil"/>
              <w:left w:val="nil"/>
              <w:bottom w:val="nil"/>
              <w:right w:val="nil"/>
            </w:tcBorders>
            <w:vAlign w:val="bottom"/>
          </w:tcPr>
          <w:p w14:paraId="3C8611AF" w14:textId="77777777" w:rsidR="00F4013D" w:rsidRPr="00046BA3" w:rsidRDefault="00F4013D" w:rsidP="00C312B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E612E21"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C26F8DB" w14:textId="77777777" w:rsidTr="00070E3A">
        <w:tc>
          <w:tcPr>
            <w:tcW w:w="2552" w:type="dxa"/>
            <w:tcBorders>
              <w:top w:val="nil"/>
              <w:left w:val="nil"/>
              <w:bottom w:val="nil"/>
              <w:right w:val="nil"/>
            </w:tcBorders>
            <w:vAlign w:val="bottom"/>
          </w:tcPr>
          <w:p w14:paraId="62B774ED" w14:textId="77777777" w:rsidR="00F4013D" w:rsidRPr="00046BA3" w:rsidRDefault="00F4013D" w:rsidP="00C312B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330D9C03"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6E25B442" w14:textId="77777777" w:rsidR="00F4013D" w:rsidRPr="00046BA3" w:rsidRDefault="00F4013D" w:rsidP="00C312BA">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339CEE96" w14:textId="77777777" w:rsidTr="00070E3A">
        <w:tc>
          <w:tcPr>
            <w:tcW w:w="2552" w:type="dxa"/>
            <w:tcBorders>
              <w:top w:val="nil"/>
              <w:left w:val="nil"/>
              <w:bottom w:val="nil"/>
              <w:right w:val="nil"/>
            </w:tcBorders>
            <w:vAlign w:val="bottom"/>
          </w:tcPr>
          <w:p w14:paraId="37814BDA"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7647B80B"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386C73A2"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F8FDCB6" w14:textId="77777777" w:rsidTr="00070E3A">
        <w:tc>
          <w:tcPr>
            <w:tcW w:w="2552" w:type="dxa"/>
            <w:tcBorders>
              <w:top w:val="nil"/>
              <w:left w:val="nil"/>
              <w:bottom w:val="nil"/>
              <w:right w:val="nil"/>
            </w:tcBorders>
            <w:vAlign w:val="bottom"/>
          </w:tcPr>
          <w:p w14:paraId="2679B714" w14:textId="77777777" w:rsidR="00F4013D" w:rsidRPr="00046BA3" w:rsidRDefault="00F4013D" w:rsidP="00C312B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67131CA"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8CF86BD" w14:textId="77777777" w:rsidTr="00070E3A">
        <w:tc>
          <w:tcPr>
            <w:tcW w:w="2552" w:type="dxa"/>
            <w:tcBorders>
              <w:top w:val="nil"/>
              <w:left w:val="nil"/>
              <w:bottom w:val="nil"/>
              <w:right w:val="nil"/>
            </w:tcBorders>
            <w:vAlign w:val="bottom"/>
          </w:tcPr>
          <w:p w14:paraId="2D131327" w14:textId="77777777" w:rsidR="00F4013D" w:rsidRPr="00046BA3" w:rsidRDefault="00F4013D" w:rsidP="00C312B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4FD27B43"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10A509D8" w14:textId="77777777" w:rsidTr="00070E3A">
        <w:tc>
          <w:tcPr>
            <w:tcW w:w="2552" w:type="dxa"/>
            <w:tcBorders>
              <w:top w:val="nil"/>
              <w:left w:val="nil"/>
              <w:bottom w:val="nil"/>
              <w:right w:val="nil"/>
            </w:tcBorders>
            <w:vAlign w:val="bottom"/>
          </w:tcPr>
          <w:p w14:paraId="2C70F2DA" w14:textId="77777777" w:rsidR="00F4013D" w:rsidRPr="00046BA3" w:rsidRDefault="00F4013D" w:rsidP="00C312B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04216825" w14:textId="77777777" w:rsidR="00F4013D" w:rsidRPr="00046BA3" w:rsidRDefault="00F4013D"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6775200" w14:textId="77777777" w:rsidR="00F4013D" w:rsidRPr="00046BA3" w:rsidRDefault="00F4013D" w:rsidP="00C312BA">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4A919C1F" w14:textId="77777777" w:rsidR="00F4013D" w:rsidRPr="00046BA3" w:rsidRDefault="00F4013D" w:rsidP="00C312BA">
      <w:pPr>
        <w:keepNext/>
        <w:keepLines/>
        <w:widowControl w:val="0"/>
        <w:spacing w:after="0" w:line="240" w:lineRule="auto"/>
        <w:jc w:val="both"/>
        <w:rPr>
          <w:rFonts w:ascii="Tahoma" w:eastAsia="Times New Roman" w:hAnsi="Tahoma" w:cs="Tahoma"/>
          <w:sz w:val="20"/>
          <w:szCs w:val="20"/>
          <w:lang w:eastAsia="sl-SI"/>
        </w:rPr>
      </w:pPr>
      <w:bookmarkStart w:id="34" w:name="_Hlk220575946"/>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bookmarkEnd w:id="34"/>
      <w:r w:rsidRPr="00046BA3">
        <w:rPr>
          <w:rFonts w:ascii="Tahoma" w:eastAsia="Times New Roman" w:hAnsi="Tahoma" w:cs="Tahoma"/>
          <w:sz w:val="20"/>
          <w:szCs w:val="20"/>
          <w:lang w:eastAsia="sl-SI"/>
        </w:rPr>
        <w:t>.</w:t>
      </w:r>
      <w:r w:rsidRPr="00046BA3">
        <w:rPr>
          <w:rFonts w:ascii="Tahoma" w:eastAsia="Times New Roman" w:hAnsi="Tahoma" w:cs="Tahoma"/>
          <w:sz w:val="18"/>
          <w:szCs w:val="20"/>
          <w:vertAlign w:val="superscript"/>
          <w:lang w:eastAsia="sl-SI"/>
        </w:rPr>
        <w:footnoteReference w:id="2"/>
      </w:r>
    </w:p>
    <w:p w14:paraId="4F1F2E19" w14:textId="77777777" w:rsidR="00F4013D" w:rsidRPr="00046BA3" w:rsidRDefault="00F4013D" w:rsidP="00C312BA">
      <w:pPr>
        <w:keepNext/>
        <w:keepLines/>
        <w:widowControl w:val="0"/>
        <w:spacing w:after="0" w:line="240" w:lineRule="auto"/>
        <w:jc w:val="both"/>
        <w:rPr>
          <w:rFonts w:ascii="Tahoma" w:eastAsia="Times New Roman" w:hAnsi="Tahoma" w:cs="Tahoma"/>
          <w:sz w:val="14"/>
          <w:szCs w:val="20"/>
          <w:lang w:eastAsia="sl-SI"/>
        </w:rPr>
      </w:pPr>
    </w:p>
    <w:p w14:paraId="7A3850F1" w14:textId="77777777" w:rsidR="00F4013D" w:rsidRPr="00046BA3" w:rsidRDefault="00F4013D" w:rsidP="00C312BA">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3FF7942A" w14:textId="77777777" w:rsidR="00753922" w:rsidRDefault="00753922" w:rsidP="00C312BA">
      <w:pPr>
        <w:keepNext/>
        <w:keepLines/>
        <w:spacing w:after="0" w:line="240" w:lineRule="auto"/>
        <w:ind w:left="1080" w:hanging="1080"/>
        <w:jc w:val="both"/>
        <w:rPr>
          <w:rFonts w:ascii="Tahoma" w:eastAsia="Times New Roman" w:hAnsi="Tahoma" w:cs="Tahoma"/>
          <w:sz w:val="20"/>
          <w:lang w:eastAsia="sl-SI"/>
        </w:rPr>
      </w:pPr>
    </w:p>
    <w:p w14:paraId="1A906860" w14:textId="77777777" w:rsidR="009D371C" w:rsidRDefault="009D371C" w:rsidP="00C312BA">
      <w:pPr>
        <w:keepNext/>
        <w:keepLines/>
        <w:tabs>
          <w:tab w:val="left" w:pos="2552"/>
        </w:tabs>
        <w:spacing w:after="0" w:line="240" w:lineRule="auto"/>
        <w:ind w:left="284" w:hanging="284"/>
        <w:jc w:val="both"/>
        <w:rPr>
          <w:rFonts w:ascii="Tahoma" w:eastAsia="Times New Roman" w:hAnsi="Tahoma" w:cs="Tahoma"/>
          <w:sz w:val="20"/>
          <w:lang w:eastAsia="sl-SI"/>
        </w:rPr>
      </w:pPr>
    </w:p>
    <w:p w14:paraId="0D75454C" w14:textId="77777777" w:rsidR="00753922" w:rsidRPr="005B4A18" w:rsidRDefault="00753922" w:rsidP="00C312B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53922" w:rsidRPr="005B4A18" w14:paraId="4B070845" w14:textId="77777777" w:rsidTr="000F057C">
        <w:trPr>
          <w:trHeight w:val="235"/>
        </w:trPr>
        <w:tc>
          <w:tcPr>
            <w:tcW w:w="3402" w:type="dxa"/>
            <w:tcBorders>
              <w:bottom w:val="single" w:sz="4" w:space="0" w:color="auto"/>
            </w:tcBorders>
          </w:tcPr>
          <w:p w14:paraId="66F023BD" w14:textId="77777777" w:rsidR="00753922" w:rsidRPr="005B4A18" w:rsidRDefault="00753922" w:rsidP="00C312B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597ED2B" w14:textId="77777777" w:rsidR="00753922" w:rsidRPr="005B4A18" w:rsidRDefault="00753922" w:rsidP="00C312B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072467D" w14:textId="77777777" w:rsidR="00753922" w:rsidRPr="005B4A18" w:rsidRDefault="00753922"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753922" w:rsidRPr="005B4A18" w14:paraId="777513BE" w14:textId="77777777" w:rsidTr="000F057C">
        <w:trPr>
          <w:trHeight w:val="235"/>
        </w:trPr>
        <w:tc>
          <w:tcPr>
            <w:tcW w:w="3402" w:type="dxa"/>
            <w:tcBorders>
              <w:top w:val="single" w:sz="4" w:space="0" w:color="auto"/>
            </w:tcBorders>
          </w:tcPr>
          <w:p w14:paraId="67D51741" w14:textId="77777777" w:rsidR="00753922" w:rsidRPr="005B4A18" w:rsidRDefault="00753922"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4EA10CC" w14:textId="77777777" w:rsidR="00753922" w:rsidRPr="005B4A18" w:rsidRDefault="00753922" w:rsidP="00C312B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293496F" w14:textId="7862C696" w:rsidR="00753922" w:rsidRPr="005B4A18" w:rsidRDefault="00753922"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77B63" w:rsidRPr="0034267C">
              <w:rPr>
                <w:rFonts w:ascii="Tahoma" w:hAnsi="Tahoma" w:cs="Tahoma"/>
                <w:snapToGrid w:val="0"/>
              </w:rPr>
              <w:t>ter podpis</w:t>
            </w:r>
            <w:r w:rsidR="00477B63"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18359DB" w14:textId="77777777" w:rsidR="00753922" w:rsidRPr="005B4A18" w:rsidRDefault="00753922" w:rsidP="00C312B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CEF9F48" w14:textId="137FFC51" w:rsidR="00850A09" w:rsidRPr="00850A09" w:rsidRDefault="00753922" w:rsidP="00C312BA">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sidR="00B94074">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58E146AB" w14:textId="77777777" w:rsidTr="006C2BE7">
        <w:tc>
          <w:tcPr>
            <w:tcW w:w="7938" w:type="dxa"/>
            <w:tcBorders>
              <w:top w:val="single" w:sz="4" w:space="0" w:color="auto"/>
              <w:bottom w:val="single" w:sz="4" w:space="0" w:color="auto"/>
            </w:tcBorders>
          </w:tcPr>
          <w:p w14:paraId="7FBE5216" w14:textId="77777777" w:rsidR="00850A09" w:rsidRPr="00CD5EFE" w:rsidRDefault="00850A09" w:rsidP="00C312BA">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43601A64" w14:textId="77777777" w:rsidR="00850A09" w:rsidRPr="00CD5EFE" w:rsidRDefault="00850A09" w:rsidP="00C312BA">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5560EDE1" w14:textId="77777777" w:rsidR="00850A09" w:rsidRPr="00850A09" w:rsidRDefault="00850A09" w:rsidP="00C312BA">
      <w:pPr>
        <w:keepNext/>
        <w:keepLines/>
        <w:tabs>
          <w:tab w:val="left" w:pos="567"/>
          <w:tab w:val="num" w:pos="851"/>
          <w:tab w:val="left" w:pos="993"/>
        </w:tabs>
        <w:spacing w:after="0" w:line="240" w:lineRule="auto"/>
        <w:jc w:val="both"/>
        <w:rPr>
          <w:rFonts w:ascii="Tahoma" w:eastAsia="Times New Roman" w:hAnsi="Tahoma" w:cs="Tahoma"/>
          <w:lang w:eastAsia="sl-SI"/>
        </w:rPr>
      </w:pPr>
    </w:p>
    <w:p w14:paraId="0292AFD4" w14:textId="77777777" w:rsidR="00850A09" w:rsidRPr="00850A09" w:rsidRDefault="00850A09" w:rsidP="00C312BA">
      <w:pPr>
        <w:keepNext/>
        <w:keepLines/>
        <w:spacing w:after="0" w:line="240" w:lineRule="auto"/>
        <w:jc w:val="both"/>
        <w:rPr>
          <w:rFonts w:ascii="Tahoma" w:eastAsia="Times New Roman" w:hAnsi="Tahoma" w:cs="Tahoma"/>
          <w:lang w:eastAsia="sl-SI"/>
        </w:rPr>
      </w:pPr>
    </w:p>
    <w:p w14:paraId="506FF862" w14:textId="77777777" w:rsidR="00850A09" w:rsidRPr="00850A09" w:rsidRDefault="00850A09" w:rsidP="00C312BA">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7298B36C" w14:textId="77777777" w:rsidR="00850A09" w:rsidRPr="00850A09" w:rsidRDefault="00850A09" w:rsidP="00C312BA">
      <w:pPr>
        <w:keepNext/>
        <w:keepLines/>
        <w:spacing w:after="0" w:line="240" w:lineRule="auto"/>
        <w:jc w:val="both"/>
        <w:rPr>
          <w:rFonts w:ascii="Tahoma" w:eastAsia="Times New Roman" w:hAnsi="Tahoma" w:cs="Tahoma"/>
          <w:lang w:eastAsia="sl-SI"/>
        </w:rPr>
      </w:pPr>
    </w:p>
    <w:p w14:paraId="672835AF" w14:textId="77777777" w:rsidR="00850A09" w:rsidRPr="00850A09" w:rsidRDefault="00850A09" w:rsidP="00C312B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0CA079BB" w14:textId="77777777" w:rsidR="00850A09" w:rsidRPr="00850A09" w:rsidRDefault="00850A09" w:rsidP="00C312BA">
      <w:pPr>
        <w:keepNext/>
        <w:keepLines/>
        <w:spacing w:after="0" w:line="240" w:lineRule="auto"/>
        <w:jc w:val="both"/>
        <w:rPr>
          <w:rFonts w:ascii="Tahoma" w:eastAsia="Times New Roman" w:hAnsi="Tahoma" w:cs="Tahoma"/>
          <w:lang w:eastAsia="sl-SI"/>
        </w:rPr>
      </w:pPr>
    </w:p>
    <w:p w14:paraId="036AB7C8" w14:textId="77777777" w:rsidR="00850A09" w:rsidRPr="00850A09" w:rsidRDefault="00850A09" w:rsidP="00C312B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01913A7" w14:textId="77777777" w:rsidR="009D371C" w:rsidRPr="00D74CFD" w:rsidRDefault="00850A09" w:rsidP="00C312B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6CC21A8B" w14:textId="77777777" w:rsidTr="000F057C">
        <w:tc>
          <w:tcPr>
            <w:tcW w:w="7723" w:type="dxa"/>
            <w:tcBorders>
              <w:top w:val="single" w:sz="4" w:space="0" w:color="auto"/>
              <w:bottom w:val="single" w:sz="4" w:space="0" w:color="auto"/>
            </w:tcBorders>
          </w:tcPr>
          <w:p w14:paraId="4D13B6A6" w14:textId="09DF52BE" w:rsidR="009D371C" w:rsidRPr="00BA3F91" w:rsidRDefault="009D371C" w:rsidP="00C312B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w:t>
            </w:r>
            <w:r w:rsidR="00252767">
              <w:rPr>
                <w:rFonts w:ascii="Tahoma" w:eastAsia="Times New Roman" w:hAnsi="Tahoma" w:cs="Tahoma"/>
                <w:lang w:eastAsia="sl-SI"/>
              </w:rPr>
              <w:t xml:space="preserve">POPISA </w:t>
            </w:r>
            <w:r w:rsidR="00477B63">
              <w:rPr>
                <w:rFonts w:ascii="Tahoma" w:eastAsia="Times New Roman" w:hAnsi="Tahoma" w:cs="Tahoma"/>
                <w:lang w:eastAsia="sl-SI"/>
              </w:rPr>
              <w:t>STORITEV</w:t>
            </w:r>
          </w:p>
        </w:tc>
        <w:tc>
          <w:tcPr>
            <w:tcW w:w="1843" w:type="dxa"/>
            <w:tcBorders>
              <w:top w:val="single" w:sz="4" w:space="0" w:color="auto"/>
              <w:bottom w:val="single" w:sz="4" w:space="0" w:color="auto"/>
            </w:tcBorders>
          </w:tcPr>
          <w:p w14:paraId="0852D500" w14:textId="77777777" w:rsidR="009D371C" w:rsidRPr="00BA3F91" w:rsidRDefault="009D371C" w:rsidP="00C312BA">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6D813384"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10A233E2" w14:textId="6F3A9E4A" w:rsidR="009D371C" w:rsidRPr="00712BC8" w:rsidRDefault="00D37A17" w:rsidP="00C312BA">
      <w:pPr>
        <w:pStyle w:val="Naslov"/>
        <w:keepNext/>
        <w:keepLines/>
        <w:jc w:val="both"/>
        <w:rPr>
          <w:rFonts w:ascii="Tahoma" w:hAnsi="Tahoma" w:cs="Tahoma"/>
          <w:sz w:val="22"/>
          <w:szCs w:val="22"/>
        </w:rPr>
      </w:pPr>
      <w:r>
        <w:rPr>
          <w:rFonts w:ascii="Tahoma" w:hAnsi="Tahoma" w:cs="Tahoma"/>
          <w:noProof/>
          <w:sz w:val="22"/>
          <w:szCs w:val="22"/>
        </w:rPr>
        <w:t>ENLJ-</w:t>
      </w:r>
      <w:r w:rsidR="003A2317">
        <w:rPr>
          <w:rFonts w:ascii="Tahoma" w:hAnsi="Tahoma" w:cs="Tahoma"/>
          <w:noProof/>
          <w:sz w:val="22"/>
          <w:szCs w:val="22"/>
        </w:rPr>
        <w:t>SPV-32/26</w:t>
      </w:r>
      <w:r w:rsidR="009D371C">
        <w:rPr>
          <w:rFonts w:ascii="Tahoma" w:hAnsi="Tahoma" w:cs="Tahoma"/>
          <w:noProof/>
          <w:sz w:val="22"/>
          <w:szCs w:val="22"/>
        </w:rPr>
        <w:t xml:space="preserve"> </w:t>
      </w:r>
      <w:r w:rsidR="009D371C">
        <w:rPr>
          <w:rFonts w:ascii="Tahoma" w:hAnsi="Tahoma" w:cs="Tahoma"/>
          <w:color w:val="000000"/>
          <w:sz w:val="22"/>
          <w:szCs w:val="22"/>
        </w:rPr>
        <w:t xml:space="preserve">– </w:t>
      </w:r>
      <w:r w:rsidR="00EB1228">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39AD325A" w14:textId="77777777" w:rsidR="009D371C" w:rsidRDefault="009D371C" w:rsidP="00C312BA">
      <w:pPr>
        <w:keepNext/>
        <w:keepLines/>
        <w:spacing w:after="0" w:line="240" w:lineRule="auto"/>
        <w:jc w:val="both"/>
        <w:rPr>
          <w:rFonts w:ascii="Tahoma" w:eastAsia="Times New Roman" w:hAnsi="Tahoma" w:cs="Tahoma"/>
          <w:lang w:eastAsia="sl-SI"/>
        </w:rPr>
      </w:pPr>
    </w:p>
    <w:p w14:paraId="44718AF3" w14:textId="77777777" w:rsidR="003907E6" w:rsidRPr="003907E6" w:rsidRDefault="003907E6" w:rsidP="00C312BA">
      <w:pPr>
        <w:keepNext/>
        <w:keepLines/>
        <w:spacing w:after="0" w:line="240" w:lineRule="auto"/>
        <w:jc w:val="both"/>
        <w:rPr>
          <w:rFonts w:ascii="Tahoma" w:eastAsia="Times New Roman" w:hAnsi="Tahoma" w:cs="Tahoma"/>
          <w:lang w:eastAsia="sl-SI"/>
        </w:rPr>
      </w:pPr>
    </w:p>
    <w:p w14:paraId="6331C4C8" w14:textId="5A3498A7" w:rsidR="00477B63" w:rsidRPr="00BA3F91" w:rsidRDefault="00477B63" w:rsidP="00C312B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storitev.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storitev se priloži za Prilogo 2</w:t>
      </w:r>
      <w:r w:rsidR="008117FC" w:rsidRPr="008117FC">
        <w:rPr>
          <w:rFonts w:ascii="Tahoma" w:eastAsia="Times New Roman" w:hAnsi="Tahoma" w:cs="Tahoma"/>
          <w:lang w:eastAsia="sl-SI"/>
        </w:rPr>
        <w:t xml:space="preserve"> </w:t>
      </w:r>
      <w:r w:rsidR="008117FC" w:rsidRPr="00A8728C">
        <w:rPr>
          <w:rFonts w:ascii="Tahoma" w:eastAsia="Times New Roman" w:hAnsi="Tahoma" w:cs="Tahoma"/>
          <w:lang w:eastAsia="sl-SI"/>
        </w:rPr>
        <w:t>v pdf. obliki, ponudnik pa ga mora priložiti tudi v informacijski sistem e-JN v excel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p>
    <w:p w14:paraId="601084AD" w14:textId="77777777" w:rsidR="00A66676" w:rsidRDefault="00A66676" w:rsidP="00C312BA">
      <w:pPr>
        <w:keepNext/>
        <w:keepLines/>
        <w:spacing w:after="0" w:line="240" w:lineRule="auto"/>
        <w:jc w:val="both"/>
        <w:rPr>
          <w:rFonts w:ascii="Tahoma" w:eastAsia="Times New Roman" w:hAnsi="Tahoma" w:cs="Tahoma"/>
          <w:sz w:val="20"/>
          <w:lang w:eastAsia="sl-SI"/>
        </w:rPr>
      </w:pPr>
    </w:p>
    <w:p w14:paraId="524A1C3E" w14:textId="0E601DA5" w:rsidR="009D371C" w:rsidRDefault="009D371C" w:rsidP="00C312BA">
      <w:pPr>
        <w:keepNext/>
        <w:keepLines/>
        <w:spacing w:after="0" w:line="240" w:lineRule="auto"/>
        <w:jc w:val="both"/>
        <w:rPr>
          <w:rFonts w:ascii="Tahoma" w:eastAsia="Times New Roman" w:hAnsi="Tahoma" w:cs="Tahoma"/>
          <w:lang w:eastAsia="sl-SI"/>
        </w:rPr>
      </w:pPr>
    </w:p>
    <w:p w14:paraId="185E0A80" w14:textId="6AC595E2" w:rsidR="00E46C3B" w:rsidRDefault="00E46C3B" w:rsidP="00C312BA">
      <w:pPr>
        <w:keepNext/>
        <w:keepLines/>
        <w:spacing w:after="0" w:line="240" w:lineRule="auto"/>
        <w:jc w:val="both"/>
        <w:rPr>
          <w:rFonts w:ascii="Tahoma" w:eastAsia="Times New Roman" w:hAnsi="Tahoma" w:cs="Tahoma"/>
          <w:lang w:eastAsia="sl-SI"/>
        </w:rPr>
      </w:pPr>
    </w:p>
    <w:p w14:paraId="3913E096" w14:textId="77777777" w:rsidR="00E46C3B" w:rsidRDefault="00E46C3B" w:rsidP="00C312BA">
      <w:pPr>
        <w:keepNext/>
        <w:keepLines/>
        <w:spacing w:after="0" w:line="240" w:lineRule="auto"/>
        <w:jc w:val="both"/>
        <w:rPr>
          <w:rFonts w:ascii="Tahoma" w:eastAsia="Times New Roman" w:hAnsi="Tahoma" w:cs="Tahoma"/>
          <w:lang w:eastAsia="sl-SI"/>
        </w:rPr>
      </w:pPr>
    </w:p>
    <w:p w14:paraId="6E08E6FF" w14:textId="77777777" w:rsidR="00473E3F" w:rsidRPr="00BA3F91" w:rsidRDefault="00473E3F" w:rsidP="00C312BA">
      <w:pPr>
        <w:keepNext/>
        <w:keepLines/>
        <w:spacing w:after="0" w:line="240" w:lineRule="auto"/>
        <w:jc w:val="both"/>
        <w:rPr>
          <w:rFonts w:ascii="Tahoma" w:eastAsia="Times New Roman" w:hAnsi="Tahoma" w:cs="Tahoma"/>
          <w:lang w:eastAsia="sl-SI"/>
        </w:rPr>
      </w:pPr>
    </w:p>
    <w:p w14:paraId="3945FF4A" w14:textId="1132BB9A" w:rsidR="00BB0453" w:rsidRPr="00464F3D" w:rsidRDefault="00BB0453" w:rsidP="00C312BA">
      <w:pPr>
        <w:keepNext/>
        <w:keepLines/>
        <w:spacing w:after="0" w:line="36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Pr>
          <w:rFonts w:ascii="Tahoma" w:eastAsia="Times New Roman" w:hAnsi="Tahoma" w:cs="Tahoma"/>
          <w:lang w:eastAsia="sl-SI"/>
        </w:rPr>
        <w:t>pri izbranemu ponudniku</w:t>
      </w:r>
      <w:r w:rsidRPr="00464F3D">
        <w:rPr>
          <w:rFonts w:ascii="Tahoma" w:eastAsia="Times New Roman" w:hAnsi="Tahoma" w:cs="Tahoma"/>
          <w:lang w:eastAsia="sl-SI"/>
        </w:rPr>
        <w:t xml:space="preserve"> naročil posamezn</w:t>
      </w:r>
      <w:r w:rsidR="008117FC">
        <w:rPr>
          <w:rFonts w:ascii="Tahoma" w:eastAsia="Times New Roman" w:hAnsi="Tahoma" w:cs="Tahoma"/>
          <w:lang w:eastAsia="sl-SI"/>
        </w:rPr>
        <w:t>e</w:t>
      </w:r>
      <w:r w:rsidRPr="00464F3D">
        <w:rPr>
          <w:rFonts w:ascii="Tahoma" w:eastAsia="Times New Roman" w:hAnsi="Tahoma" w:cs="Tahoma"/>
          <w:lang w:eastAsia="sl-SI"/>
        </w:rPr>
        <w:t xml:space="preserve"> </w:t>
      </w:r>
      <w:r w:rsidR="008117FC">
        <w:rPr>
          <w:rFonts w:ascii="Tahoma" w:eastAsia="Times New Roman" w:hAnsi="Tahoma" w:cs="Tahoma"/>
          <w:lang w:eastAsia="sl-SI"/>
        </w:rPr>
        <w:t xml:space="preserve">storitve </w:t>
      </w:r>
      <w:r w:rsidRPr="00464F3D">
        <w:rPr>
          <w:rFonts w:ascii="Tahoma" w:eastAsia="Times New Roman" w:hAnsi="Tahoma" w:cs="Tahoma"/>
          <w:lang w:eastAsia="sl-SI"/>
        </w:rPr>
        <w:t>preko elektronske pošte: __________________</w:t>
      </w:r>
      <w:r>
        <w:rPr>
          <w:rFonts w:ascii="Tahoma" w:eastAsia="Times New Roman" w:hAnsi="Tahoma" w:cs="Tahoma"/>
          <w:lang w:eastAsia="sl-SI"/>
        </w:rPr>
        <w:t>___________</w:t>
      </w:r>
      <w:r w:rsidRPr="00464F3D">
        <w:rPr>
          <w:rFonts w:ascii="Tahoma" w:eastAsia="Times New Roman" w:hAnsi="Tahoma" w:cs="Tahoma"/>
          <w:lang w:eastAsia="sl-SI"/>
        </w:rPr>
        <w:t xml:space="preserve"> tri (3) delovne dni pred začetkom izvajanja </w:t>
      </w:r>
      <w:r w:rsidR="008117FC">
        <w:rPr>
          <w:rFonts w:ascii="Tahoma" w:eastAsia="Times New Roman" w:hAnsi="Tahoma" w:cs="Tahoma"/>
          <w:lang w:eastAsia="sl-SI"/>
        </w:rPr>
        <w:t>storitev</w:t>
      </w:r>
      <w:r w:rsidRPr="00464F3D">
        <w:rPr>
          <w:rFonts w:ascii="Tahoma" w:eastAsia="Times New Roman" w:hAnsi="Tahoma" w:cs="Tahoma"/>
          <w:lang w:eastAsia="sl-SI"/>
        </w:rPr>
        <w:t>, iz</w:t>
      </w:r>
      <w:r>
        <w:rPr>
          <w:rFonts w:ascii="Tahoma" w:eastAsia="Times New Roman" w:hAnsi="Tahoma" w:cs="Tahoma"/>
          <w:lang w:eastAsia="sl-SI"/>
        </w:rPr>
        <w:t>brani ponudnik</w:t>
      </w:r>
      <w:r w:rsidRPr="00464F3D">
        <w:rPr>
          <w:rFonts w:ascii="Tahoma" w:eastAsia="Times New Roman" w:hAnsi="Tahoma" w:cs="Tahoma"/>
          <w:lang w:eastAsia="sl-SI"/>
        </w:rPr>
        <w:t xml:space="preserve"> pa mora </w:t>
      </w:r>
      <w:r w:rsidR="008117FC">
        <w:rPr>
          <w:rFonts w:ascii="Tahoma" w:eastAsia="Times New Roman" w:hAnsi="Tahoma" w:cs="Tahoma"/>
          <w:lang w:eastAsia="sl-SI"/>
        </w:rPr>
        <w:t>storitve</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 xml:space="preserve">teje se, da je </w:t>
      </w:r>
      <w:r>
        <w:rPr>
          <w:rFonts w:ascii="Tahoma" w:eastAsia="Times New Roman" w:hAnsi="Tahoma" w:cs="Tahoma"/>
          <w:lang w:eastAsia="sl-SI"/>
        </w:rPr>
        <w:t>izbrani ponudnik</w:t>
      </w:r>
      <w:r w:rsidRPr="00CA186A">
        <w:rPr>
          <w:rFonts w:ascii="Tahoma" w:eastAsia="Times New Roman" w:hAnsi="Tahoma" w:cs="Tahoma"/>
          <w:lang w:eastAsia="sl-SI"/>
        </w:rPr>
        <w:t xml:space="preserve">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72AA4DD5" w14:textId="77777777" w:rsidR="009D371C" w:rsidRPr="00BA3F91" w:rsidRDefault="009D371C" w:rsidP="00C312BA">
      <w:pPr>
        <w:keepNext/>
        <w:keepLines/>
        <w:spacing w:after="0" w:line="360" w:lineRule="auto"/>
        <w:jc w:val="both"/>
        <w:rPr>
          <w:rFonts w:ascii="Tahoma" w:eastAsia="Times New Roman" w:hAnsi="Tahoma" w:cs="Tahoma"/>
          <w:lang w:eastAsia="sl-SI"/>
        </w:rPr>
      </w:pPr>
    </w:p>
    <w:p w14:paraId="0A78E3D6"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5AC9498E"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7717AAFE"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6207CD61"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605EECDC"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34B19FF8"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2072E8CD"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674A9502"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33434C4A"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37D26F33"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1F00D9D6"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7EB1A634"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00421354"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01EC2981"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5C00DEE1"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28733B9D"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67C2C070"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355D70B0"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4E95D68F"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655510A7"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0B6CB54E"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6474349F"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591395F2" w14:textId="77777777" w:rsidR="009D371C" w:rsidRPr="005B4A18" w:rsidRDefault="009D371C" w:rsidP="00C312B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D371C" w:rsidRPr="005B4A18" w14:paraId="2993EED4" w14:textId="77777777" w:rsidTr="000F057C">
        <w:trPr>
          <w:trHeight w:val="235"/>
        </w:trPr>
        <w:tc>
          <w:tcPr>
            <w:tcW w:w="3402" w:type="dxa"/>
            <w:tcBorders>
              <w:bottom w:val="single" w:sz="4" w:space="0" w:color="auto"/>
            </w:tcBorders>
          </w:tcPr>
          <w:p w14:paraId="5F6C4B1D" w14:textId="77777777" w:rsidR="009D371C" w:rsidRPr="005B4A18" w:rsidRDefault="009D371C" w:rsidP="00C312B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88A8E72" w14:textId="77777777" w:rsidR="009D371C" w:rsidRPr="005B4A18" w:rsidRDefault="009D371C" w:rsidP="00C312B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878F5E" w14:textId="77777777" w:rsidR="009D371C" w:rsidRPr="005B4A18" w:rsidRDefault="009D371C"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D371C" w:rsidRPr="005B4A18" w14:paraId="3FC9568D" w14:textId="77777777" w:rsidTr="000F057C">
        <w:trPr>
          <w:trHeight w:val="235"/>
        </w:trPr>
        <w:tc>
          <w:tcPr>
            <w:tcW w:w="3402" w:type="dxa"/>
            <w:tcBorders>
              <w:top w:val="single" w:sz="4" w:space="0" w:color="auto"/>
            </w:tcBorders>
          </w:tcPr>
          <w:p w14:paraId="2B3E0126" w14:textId="77777777" w:rsidR="009D371C" w:rsidRPr="005B4A18" w:rsidRDefault="009D371C"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4BEE93F" w14:textId="77777777" w:rsidR="009D371C" w:rsidRPr="005B4A18" w:rsidRDefault="009D371C" w:rsidP="00C312B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B06D295" w14:textId="69E7C18D" w:rsidR="009D371C" w:rsidRPr="005B4A18" w:rsidRDefault="009D371C"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224DB"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A0A3072" w14:textId="77777777" w:rsidR="009D371C" w:rsidRPr="00BA3F91" w:rsidRDefault="009D371C" w:rsidP="00C312BA">
      <w:pPr>
        <w:keepNext/>
        <w:keepLines/>
        <w:spacing w:after="0" w:line="240" w:lineRule="auto"/>
        <w:jc w:val="both"/>
        <w:rPr>
          <w:rFonts w:ascii="Tahoma" w:eastAsia="Times New Roman" w:hAnsi="Tahoma" w:cs="Tahoma"/>
          <w:lang w:eastAsia="sl-SI"/>
        </w:rPr>
      </w:pPr>
    </w:p>
    <w:p w14:paraId="63F15B5B" w14:textId="77777777" w:rsidR="00D63574" w:rsidRDefault="00D63574" w:rsidP="00C312BA">
      <w:pPr>
        <w:keepNext/>
        <w:keepLines/>
        <w:spacing w:after="0" w:line="240" w:lineRule="auto"/>
      </w:pPr>
      <w:r>
        <w:br w:type="page"/>
      </w:r>
    </w:p>
    <w:p w14:paraId="3D4A9903" w14:textId="77777777" w:rsidR="00C44047" w:rsidRPr="007001B7" w:rsidRDefault="007001B7" w:rsidP="00C312BA">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00C44047" w:rsidRPr="007001B7">
        <w:rPr>
          <w:rFonts w:ascii="Tahoma" w:eastAsia="Times New Roman" w:hAnsi="Tahoma" w:cs="Tahoma"/>
          <w:b/>
          <w:lang w:eastAsia="sl-SI"/>
        </w:rPr>
        <w:t>rilog</w:t>
      </w:r>
      <w:r w:rsidRPr="007001B7">
        <w:rPr>
          <w:rFonts w:ascii="Tahoma" w:eastAsia="Times New Roman" w:hAnsi="Tahoma" w:cs="Tahoma"/>
          <w:b/>
          <w:lang w:eastAsia="sl-SI"/>
        </w:rPr>
        <w:t>a</w:t>
      </w:r>
      <w:r w:rsidR="00FB21C8" w:rsidRPr="007001B7">
        <w:rPr>
          <w:rFonts w:ascii="Tahoma" w:eastAsia="Times New Roman" w:hAnsi="Tahoma" w:cs="Tahoma"/>
          <w:b/>
          <w:lang w:eastAsia="sl-SI"/>
        </w:rPr>
        <w:t xml:space="preserve"> </w:t>
      </w:r>
      <w:r w:rsidR="00C44047" w:rsidRPr="007001B7">
        <w:rPr>
          <w:rFonts w:ascii="Tahoma" w:eastAsia="Times New Roman" w:hAnsi="Tahoma" w:cs="Tahoma"/>
          <w:b/>
          <w:lang w:eastAsia="sl-SI"/>
        </w:rPr>
        <w:t>3</w:t>
      </w:r>
      <w:r w:rsidRPr="007001B7">
        <w:rPr>
          <w:rFonts w:ascii="Tahoma" w:eastAsia="Times New Roman" w:hAnsi="Tahoma" w:cs="Tahoma"/>
          <w:b/>
          <w:lang w:eastAsia="sl-SI"/>
        </w:rPr>
        <w:t>/1</w:t>
      </w:r>
    </w:p>
    <w:p w14:paraId="71DCD197" w14:textId="77777777" w:rsidR="00C44047" w:rsidRPr="00C44047" w:rsidRDefault="00C44047" w:rsidP="00C312BA">
      <w:pPr>
        <w:keepNext/>
        <w:keepLines/>
        <w:tabs>
          <w:tab w:val="left" w:pos="284"/>
        </w:tabs>
        <w:spacing w:after="0" w:line="240" w:lineRule="auto"/>
        <w:jc w:val="both"/>
        <w:rPr>
          <w:rFonts w:ascii="Tahoma" w:eastAsia="Times New Roman" w:hAnsi="Tahoma" w:cs="Tahoma"/>
          <w:b/>
          <w:i/>
          <w:sz w:val="18"/>
          <w:lang w:eastAsia="sl-SI"/>
        </w:rPr>
      </w:pPr>
    </w:p>
    <w:p w14:paraId="3F619554" w14:textId="77777777" w:rsidR="00C44047" w:rsidRPr="00C44047" w:rsidRDefault="00C44047" w:rsidP="00C312BA">
      <w:pPr>
        <w:keepNext/>
        <w:keepLines/>
        <w:tabs>
          <w:tab w:val="left" w:pos="284"/>
        </w:tabs>
        <w:spacing w:after="0" w:line="240" w:lineRule="auto"/>
        <w:jc w:val="both"/>
        <w:rPr>
          <w:rFonts w:ascii="Tahoma" w:eastAsia="Times New Roman" w:hAnsi="Tahoma" w:cs="Tahoma"/>
          <w:sz w:val="20"/>
          <w:szCs w:val="20"/>
          <w:lang w:eastAsia="sl-SI"/>
        </w:rPr>
      </w:pPr>
    </w:p>
    <w:p w14:paraId="1DAA7A94" w14:textId="77777777" w:rsidR="00C44047" w:rsidRPr="00C44047" w:rsidRDefault="00C44047" w:rsidP="00C312B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02D490C" w14:textId="77777777" w:rsidR="00C44047" w:rsidRPr="00C44047" w:rsidRDefault="00C44047" w:rsidP="00C312B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4581D8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sz w:val="20"/>
          <w:szCs w:val="20"/>
          <w:lang w:eastAsia="sl-SI"/>
        </w:rPr>
      </w:pPr>
    </w:p>
    <w:p w14:paraId="5372ECBC" w14:textId="77777777" w:rsidR="00C44047" w:rsidRPr="00C44047" w:rsidRDefault="00C44047" w:rsidP="00C312BA">
      <w:pPr>
        <w:keepNext/>
        <w:keepLines/>
        <w:tabs>
          <w:tab w:val="left" w:pos="284"/>
        </w:tabs>
        <w:spacing w:after="0" w:line="240" w:lineRule="auto"/>
        <w:jc w:val="both"/>
        <w:rPr>
          <w:rFonts w:ascii="Tahoma" w:eastAsia="Times New Roman" w:hAnsi="Tahoma" w:cs="Tahoma"/>
          <w:b/>
          <w:sz w:val="20"/>
          <w:szCs w:val="20"/>
          <w:lang w:eastAsia="sl-SI"/>
        </w:rPr>
      </w:pPr>
    </w:p>
    <w:p w14:paraId="7AF0D6D0"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p>
    <w:p w14:paraId="046DE6B2"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737FB55"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9B195FE"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CD3E7E5"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87425FD"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AE24708"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5CBDBDD" w14:textId="4DFB63B1"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58BEA4F2"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p>
    <w:p w14:paraId="5A665F79" w14:textId="0425C3E6" w:rsidR="00552B7F" w:rsidRPr="00637345" w:rsidRDefault="00C44047" w:rsidP="00C312BA">
      <w:pPr>
        <w:keepNext/>
        <w:keepLines/>
        <w:widowControl w:val="0"/>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D37A17">
        <w:rPr>
          <w:rFonts w:ascii="Tahoma" w:eastAsia="Times New Roman" w:hAnsi="Tahoma" w:cs="Tahoma"/>
          <w:b/>
          <w:lang w:eastAsia="sl-SI"/>
        </w:rPr>
        <w:t>ENLJ-</w:t>
      </w:r>
      <w:r w:rsidR="003A2317">
        <w:rPr>
          <w:rFonts w:ascii="Tahoma" w:eastAsia="Times New Roman" w:hAnsi="Tahoma" w:cs="Tahoma"/>
          <w:b/>
          <w:lang w:eastAsia="sl-SI"/>
        </w:rPr>
        <w:t>SPV-32/26</w:t>
      </w:r>
      <w:r w:rsidRPr="00C44047">
        <w:rPr>
          <w:rFonts w:ascii="Tahoma" w:eastAsia="Times New Roman" w:hAnsi="Tahoma" w:cs="Tahoma"/>
          <w:b/>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r w:rsidR="00552B7F"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552B7F">
        <w:rPr>
          <w:rFonts w:ascii="Tahoma" w:eastAsia="Times New Roman" w:hAnsi="Tahoma" w:cs="Tahoma"/>
          <w:lang w:eastAsia="sl-SI"/>
        </w:rPr>
        <w:t>*</w:t>
      </w:r>
      <w:r w:rsidR="00552B7F" w:rsidRPr="00637345">
        <w:rPr>
          <w:rFonts w:ascii="Tahoma" w:eastAsia="Times New Roman" w:hAnsi="Tahoma" w:cs="Tahoma"/>
          <w:lang w:eastAsia="sl-SI"/>
        </w:rPr>
        <w:t>, ter gospodarskih subjektih, za katere se glede na določbe zakona, ki ureja gospodarske družbe šteje, da so povezane družbe s ponudnikom.</w:t>
      </w:r>
    </w:p>
    <w:p w14:paraId="0F87E57C" w14:textId="77777777" w:rsidR="00C44047" w:rsidRPr="00C44047" w:rsidRDefault="00FB21C8" w:rsidP="00C312B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B7B8FED"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E4D54AE"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21ACC5F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7B69277"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21DD7CB"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DEC4443"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2C039D0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4A46588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C33E1E1"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D6D81A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14BD51"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FAF7C75"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652AAEB2"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7BF7D47"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835C9C9"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8AF851"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864FC2A"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0B25E82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17CE1E5"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EF2D201"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6F3299"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F5074E"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00B068C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8479EB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EA1CDEA"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65839E"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17716BE"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7316A9B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AFF6DB"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1B9DE643"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39747E3"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AD796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242E163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7798C09"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CFE207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3158D7"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C2A0C7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bl>
    <w:p w14:paraId="1716162B"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p w14:paraId="455D2439"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14365D1"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7CA40800"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1A5C4D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F7E2621"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589A3A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C57BABE"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6F0404E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BD3E74E"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B5D6630"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9262AE2"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8480C13"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590D365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83DD1A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6A0367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55CA9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54AFE5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37BEDE8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AEB5BE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232CAF8"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A182B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C2021D6"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30A5AD7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06C3F22"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3BEBD83"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793358"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FB367E5"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074D882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5EFD3A19"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3AAB8E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7857939"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68855BA"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387F560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46C1F5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2FC60F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21D62E"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8225763"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bl>
    <w:p w14:paraId="0814BF1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p w14:paraId="1EF46A38"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19BA00A"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174345A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A577439"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3812B1A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0374D88"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4A634C6"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00CD9EF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D3FA9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140AA41"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8D032B7"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6366BA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609CE62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B58DE25"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B4F1EEA"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61C48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2BE7BB8"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52EF80D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E377695"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30CD3D59"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745B0"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DF96048"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1F93720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92EE4BD"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70A13A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A1DF10"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4F75563"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51B3B51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8995A8"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73F538E"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753C6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9C63F5"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r w:rsidR="00C44047" w:rsidRPr="00C44047" w14:paraId="3996DEC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376D1A"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761634C"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E2B475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5C50DC"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tc>
      </w:tr>
    </w:tbl>
    <w:p w14:paraId="6BECCCAF"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p w14:paraId="76753A5A"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p>
    <w:p w14:paraId="0A4C7460"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2194D16" w14:textId="77777777"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p>
    <w:p w14:paraId="0FAF000A" w14:textId="46668DDB" w:rsidR="00C44047" w:rsidRPr="00C44047" w:rsidRDefault="00C44047" w:rsidP="00C312B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C737CF">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7A13834" w14:textId="77777777" w:rsidR="00C44047" w:rsidRPr="00C44047" w:rsidRDefault="00C44047" w:rsidP="00C312BA">
      <w:pPr>
        <w:keepNext/>
        <w:keepLines/>
        <w:tabs>
          <w:tab w:val="left" w:pos="284"/>
        </w:tabs>
        <w:spacing w:after="0" w:line="240" w:lineRule="auto"/>
        <w:jc w:val="both"/>
        <w:rPr>
          <w:rFonts w:ascii="Tahoma" w:eastAsia="Times New Roman" w:hAnsi="Tahoma" w:cs="Tahoma"/>
          <w:b/>
          <w:lang w:eastAsia="sl-SI"/>
        </w:rPr>
      </w:pPr>
    </w:p>
    <w:p w14:paraId="0EF6020E" w14:textId="77777777" w:rsidR="005C1FCF" w:rsidRPr="00CA1AE3" w:rsidRDefault="005C1FCF" w:rsidP="00C312B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EB97A6D" w14:textId="77777777" w:rsidR="005C1FCF" w:rsidRPr="00CA1AE3" w:rsidRDefault="005C1FCF" w:rsidP="00C312BA">
      <w:pPr>
        <w:keepNext/>
        <w:keepLines/>
        <w:tabs>
          <w:tab w:val="left" w:pos="284"/>
        </w:tabs>
        <w:spacing w:after="0" w:line="240" w:lineRule="auto"/>
        <w:jc w:val="both"/>
        <w:rPr>
          <w:rFonts w:ascii="Tahoma" w:eastAsia="Times New Roman" w:hAnsi="Tahoma" w:cs="Tahoma"/>
          <w:b/>
          <w:lang w:eastAsia="sl-SI"/>
        </w:rPr>
      </w:pPr>
    </w:p>
    <w:p w14:paraId="7C9A68EF" w14:textId="77777777" w:rsidR="005C1FCF" w:rsidRPr="00CA1AE3" w:rsidRDefault="005C1FCF" w:rsidP="00C312BA">
      <w:pPr>
        <w:keepNext/>
        <w:keepLines/>
        <w:tabs>
          <w:tab w:val="left" w:pos="284"/>
        </w:tabs>
        <w:spacing w:after="0" w:line="240" w:lineRule="auto"/>
        <w:jc w:val="both"/>
        <w:rPr>
          <w:rFonts w:ascii="Tahoma" w:eastAsia="Times New Roman" w:hAnsi="Tahoma" w:cs="Tahoma"/>
          <w:b/>
          <w:sz w:val="20"/>
          <w:szCs w:val="20"/>
          <w:lang w:eastAsia="sl-SI"/>
        </w:rPr>
      </w:pPr>
    </w:p>
    <w:p w14:paraId="4AB881A6" w14:textId="77777777" w:rsidR="005C1FCF" w:rsidRPr="00CA1AE3" w:rsidRDefault="005C1FCF" w:rsidP="00C312BA">
      <w:pPr>
        <w:keepNext/>
        <w:keepLines/>
        <w:tabs>
          <w:tab w:val="left" w:pos="284"/>
        </w:tabs>
        <w:spacing w:after="0" w:line="240" w:lineRule="auto"/>
        <w:jc w:val="both"/>
        <w:rPr>
          <w:rFonts w:ascii="Tahoma" w:eastAsia="Times New Roman" w:hAnsi="Tahoma" w:cs="Tahoma"/>
          <w:b/>
          <w:sz w:val="20"/>
          <w:szCs w:val="20"/>
          <w:lang w:eastAsia="sl-SI"/>
        </w:rPr>
      </w:pPr>
    </w:p>
    <w:p w14:paraId="23529BA4" w14:textId="77777777" w:rsidR="005C1FCF" w:rsidRPr="00CA1AE3" w:rsidRDefault="005C1FCF" w:rsidP="00C312BA">
      <w:pPr>
        <w:keepNext/>
        <w:keepLines/>
        <w:tabs>
          <w:tab w:val="left" w:pos="284"/>
        </w:tabs>
        <w:spacing w:after="0" w:line="240" w:lineRule="auto"/>
        <w:jc w:val="both"/>
        <w:rPr>
          <w:rFonts w:ascii="Tahoma" w:eastAsia="Times New Roman" w:hAnsi="Tahoma" w:cs="Tahoma"/>
          <w:b/>
          <w:sz w:val="20"/>
          <w:szCs w:val="20"/>
          <w:lang w:eastAsia="sl-SI"/>
        </w:rPr>
      </w:pPr>
    </w:p>
    <w:p w14:paraId="3329B05B" w14:textId="77777777" w:rsidR="005C1FCF" w:rsidRPr="00CA1AE3" w:rsidRDefault="005C1FCF" w:rsidP="00C312BA">
      <w:pPr>
        <w:keepNext/>
        <w:keepLines/>
        <w:tabs>
          <w:tab w:val="left" w:pos="284"/>
        </w:tabs>
        <w:spacing w:after="0" w:line="240" w:lineRule="auto"/>
        <w:jc w:val="both"/>
        <w:rPr>
          <w:rFonts w:ascii="Tahoma" w:eastAsia="Times New Roman" w:hAnsi="Tahoma" w:cs="Tahoma"/>
          <w:b/>
          <w:sz w:val="20"/>
          <w:szCs w:val="20"/>
          <w:lang w:eastAsia="sl-SI"/>
        </w:rPr>
      </w:pPr>
    </w:p>
    <w:p w14:paraId="615F5B5D" w14:textId="77777777" w:rsidR="00D63574" w:rsidRPr="00712BC8" w:rsidRDefault="00D63574" w:rsidP="00C312B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14C7E421" w14:textId="77777777" w:rsidTr="000F057C">
        <w:trPr>
          <w:trHeight w:val="235"/>
        </w:trPr>
        <w:tc>
          <w:tcPr>
            <w:tcW w:w="2977" w:type="dxa"/>
            <w:tcBorders>
              <w:bottom w:val="single" w:sz="4" w:space="0" w:color="auto"/>
            </w:tcBorders>
          </w:tcPr>
          <w:p w14:paraId="2240E37E" w14:textId="77777777" w:rsidR="00D63574" w:rsidRPr="00712BC8" w:rsidRDefault="00D63574" w:rsidP="00C312BA">
            <w:pPr>
              <w:keepNext/>
              <w:keepLines/>
              <w:spacing w:after="0" w:line="240" w:lineRule="auto"/>
              <w:jc w:val="both"/>
              <w:rPr>
                <w:rFonts w:ascii="Tahoma" w:eastAsia="Times New Roman" w:hAnsi="Tahoma" w:cs="Tahoma"/>
                <w:snapToGrid w:val="0"/>
                <w:color w:val="000000"/>
                <w:lang w:eastAsia="sl-SI"/>
              </w:rPr>
            </w:pPr>
          </w:p>
        </w:tc>
        <w:tc>
          <w:tcPr>
            <w:tcW w:w="2694" w:type="dxa"/>
          </w:tcPr>
          <w:p w14:paraId="2E64110C" w14:textId="77777777" w:rsidR="00D63574" w:rsidRPr="00712BC8" w:rsidRDefault="00D63574" w:rsidP="00C312B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EEBCA5" w14:textId="77777777" w:rsidR="00D63574" w:rsidRPr="00712BC8" w:rsidRDefault="00D63574"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1FFC4462" w14:textId="77777777" w:rsidTr="000F057C">
        <w:trPr>
          <w:trHeight w:val="235"/>
        </w:trPr>
        <w:tc>
          <w:tcPr>
            <w:tcW w:w="2977" w:type="dxa"/>
            <w:tcBorders>
              <w:top w:val="single" w:sz="4" w:space="0" w:color="auto"/>
            </w:tcBorders>
          </w:tcPr>
          <w:p w14:paraId="538785D4" w14:textId="77777777" w:rsidR="00D63574" w:rsidRPr="00712BC8" w:rsidRDefault="00D63574" w:rsidP="00C312B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125E691" w14:textId="77777777" w:rsidR="00D63574" w:rsidRPr="00712BC8" w:rsidRDefault="00D63574" w:rsidP="00C312B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60B0644" w14:textId="40ACDE76" w:rsidR="00D63574" w:rsidRPr="00712BC8" w:rsidRDefault="00D63574" w:rsidP="00C312B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224DB" w:rsidRPr="003D15DD">
              <w:rPr>
                <w:rFonts w:ascii="Tahoma" w:hAnsi="Tahoma" w:cs="Tahoma"/>
                <w:snapToGrid w:val="0"/>
                <w:color w:val="000000"/>
              </w:rPr>
              <w:t>ter podpis</w:t>
            </w:r>
            <w:r w:rsidR="004224D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BD829D0" w14:textId="77777777" w:rsidR="005C1FCF" w:rsidRPr="00CA1AE3" w:rsidRDefault="005C1FCF" w:rsidP="00C312BA">
      <w:pPr>
        <w:keepNext/>
        <w:keepLines/>
        <w:tabs>
          <w:tab w:val="left" w:pos="284"/>
        </w:tabs>
        <w:spacing w:after="0" w:line="240" w:lineRule="auto"/>
        <w:jc w:val="both"/>
        <w:rPr>
          <w:rFonts w:ascii="Tahoma" w:eastAsia="Times New Roman" w:hAnsi="Tahoma" w:cs="Tahoma"/>
          <w:sz w:val="20"/>
          <w:szCs w:val="20"/>
          <w:lang w:eastAsia="sl-SI"/>
        </w:rPr>
      </w:pPr>
    </w:p>
    <w:p w14:paraId="1EC8CB9C" w14:textId="77777777" w:rsidR="005C1FCF" w:rsidRPr="00CA1AE3" w:rsidRDefault="005C1FCF" w:rsidP="00C312BA">
      <w:pPr>
        <w:keepNext/>
        <w:keepLines/>
        <w:tabs>
          <w:tab w:val="left" w:pos="284"/>
        </w:tabs>
        <w:spacing w:after="0" w:line="240" w:lineRule="auto"/>
        <w:jc w:val="both"/>
        <w:rPr>
          <w:rFonts w:ascii="Tahoma" w:eastAsia="Times New Roman" w:hAnsi="Tahoma" w:cs="Tahoma"/>
          <w:sz w:val="20"/>
          <w:szCs w:val="20"/>
          <w:lang w:eastAsia="sl-SI"/>
        </w:rPr>
      </w:pPr>
    </w:p>
    <w:p w14:paraId="1837D83F" w14:textId="77777777" w:rsidR="005C1FCF" w:rsidRPr="00CA1AE3" w:rsidRDefault="005C1FCF" w:rsidP="00C312BA">
      <w:pPr>
        <w:keepNext/>
        <w:keepLines/>
        <w:tabs>
          <w:tab w:val="left" w:pos="284"/>
        </w:tabs>
        <w:spacing w:after="0" w:line="240" w:lineRule="auto"/>
        <w:jc w:val="both"/>
        <w:rPr>
          <w:rFonts w:ascii="Tahoma" w:eastAsia="Times New Roman" w:hAnsi="Tahoma" w:cs="Tahoma"/>
          <w:sz w:val="20"/>
          <w:szCs w:val="20"/>
          <w:lang w:eastAsia="sl-SI"/>
        </w:rPr>
      </w:pPr>
    </w:p>
    <w:p w14:paraId="316FA1AF" w14:textId="77777777" w:rsidR="005C1FCF" w:rsidRPr="00CA1AE3" w:rsidRDefault="005C1FCF" w:rsidP="00C312BA">
      <w:pPr>
        <w:keepNext/>
        <w:keepLines/>
        <w:tabs>
          <w:tab w:val="left" w:pos="284"/>
        </w:tabs>
        <w:spacing w:after="0" w:line="240" w:lineRule="auto"/>
        <w:jc w:val="both"/>
        <w:rPr>
          <w:rFonts w:ascii="Tahoma" w:eastAsia="Times New Roman" w:hAnsi="Tahoma" w:cs="Tahoma"/>
          <w:sz w:val="20"/>
          <w:szCs w:val="20"/>
          <w:lang w:eastAsia="sl-SI"/>
        </w:rPr>
      </w:pPr>
    </w:p>
    <w:p w14:paraId="229A8447" w14:textId="77777777" w:rsidR="005C1FCF" w:rsidRPr="00CA1AE3" w:rsidRDefault="005C1FCF" w:rsidP="00C312BA">
      <w:pPr>
        <w:keepNext/>
        <w:keepLines/>
        <w:tabs>
          <w:tab w:val="left" w:pos="284"/>
        </w:tabs>
        <w:spacing w:after="0" w:line="240" w:lineRule="auto"/>
        <w:jc w:val="both"/>
        <w:rPr>
          <w:rFonts w:ascii="Tahoma" w:eastAsia="Times New Roman" w:hAnsi="Tahoma" w:cs="Tahoma"/>
          <w:i/>
          <w:sz w:val="18"/>
          <w:lang w:eastAsia="sl-SI"/>
        </w:rPr>
      </w:pPr>
    </w:p>
    <w:p w14:paraId="1CD15922" w14:textId="77777777" w:rsidR="005C1FCF" w:rsidRPr="00CA1AE3" w:rsidRDefault="005C1FCF" w:rsidP="00C312BA">
      <w:pPr>
        <w:keepNext/>
        <w:keepLines/>
        <w:tabs>
          <w:tab w:val="left" w:pos="284"/>
        </w:tabs>
        <w:spacing w:after="0" w:line="240" w:lineRule="auto"/>
        <w:jc w:val="both"/>
        <w:rPr>
          <w:rFonts w:ascii="Tahoma" w:eastAsia="Times New Roman" w:hAnsi="Tahoma" w:cs="Tahoma"/>
          <w:i/>
          <w:sz w:val="18"/>
          <w:lang w:eastAsia="sl-SI"/>
        </w:rPr>
      </w:pPr>
    </w:p>
    <w:p w14:paraId="26552FD1" w14:textId="77777777" w:rsidR="005C1FCF" w:rsidRPr="00CA1AE3" w:rsidRDefault="005C1FCF" w:rsidP="00C312BA">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2D181CD3" w14:textId="77777777" w:rsidR="005C1FCF" w:rsidRPr="00CA1AE3" w:rsidRDefault="005C1FCF" w:rsidP="00C312B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1169176" w14:textId="77777777" w:rsidR="005C1FCF" w:rsidRPr="00CA1AE3" w:rsidRDefault="005C1FCF" w:rsidP="00C312BA">
      <w:pPr>
        <w:keepNext/>
        <w:keepLines/>
        <w:tabs>
          <w:tab w:val="left" w:pos="284"/>
        </w:tabs>
        <w:spacing w:after="0" w:line="240" w:lineRule="auto"/>
        <w:jc w:val="both"/>
        <w:rPr>
          <w:rFonts w:ascii="Tahoma" w:eastAsia="Times New Roman" w:hAnsi="Tahoma" w:cs="Tahoma"/>
          <w:i/>
          <w:sz w:val="18"/>
          <w:lang w:eastAsia="sl-SI"/>
        </w:rPr>
      </w:pPr>
    </w:p>
    <w:p w14:paraId="29D7284C" w14:textId="77777777" w:rsidR="005C1FCF" w:rsidRPr="00CA1AE3" w:rsidRDefault="005C1FCF" w:rsidP="00C312BA">
      <w:pPr>
        <w:keepNext/>
        <w:keepLines/>
        <w:tabs>
          <w:tab w:val="left" w:pos="284"/>
        </w:tabs>
        <w:spacing w:after="0" w:line="240" w:lineRule="auto"/>
        <w:jc w:val="both"/>
        <w:rPr>
          <w:rFonts w:ascii="Tahoma" w:eastAsia="Times New Roman" w:hAnsi="Tahoma" w:cs="Tahoma"/>
          <w:i/>
          <w:sz w:val="18"/>
          <w:lang w:eastAsia="sl-SI"/>
        </w:rPr>
      </w:pPr>
    </w:p>
    <w:p w14:paraId="3E31A993" w14:textId="77777777" w:rsidR="005C1FCF" w:rsidRPr="00CA1AE3" w:rsidRDefault="005C1FCF" w:rsidP="00C312BA">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4E5E1EE1" w14:textId="77777777" w:rsidR="00E46C3B" w:rsidRPr="000E3159" w:rsidRDefault="00E46C3B" w:rsidP="00C312BA">
      <w:pPr>
        <w:keepNext/>
        <w:keepLines/>
        <w:numPr>
          <w:ilvl w:val="0"/>
          <w:numId w:val="3"/>
        </w:numPr>
        <w:tabs>
          <w:tab w:val="left" w:pos="284"/>
          <w:tab w:val="num" w:pos="1070"/>
        </w:tabs>
        <w:spacing w:after="0" w:line="240" w:lineRule="auto"/>
        <w:ind w:left="284"/>
        <w:jc w:val="both"/>
        <w:rPr>
          <w:rFonts w:ascii="Tahoma" w:hAnsi="Tahoma" w:cs="Tahoma"/>
          <w:bCs/>
          <w:i/>
          <w:sz w:val="16"/>
        </w:rPr>
      </w:pPr>
      <w:bookmarkStart w:id="35" w:name="_Hlk220575987"/>
      <w:r w:rsidRPr="0042393E">
        <w:rPr>
          <w:rFonts w:ascii="Tahoma" w:hAnsi="Tahoma" w:cs="Tahoma"/>
          <w:i/>
          <w:iCs/>
          <w:sz w:val="16"/>
        </w:rPr>
        <w:t xml:space="preserve">V skladu </w:t>
      </w:r>
      <w:r w:rsidRPr="00B35F0F">
        <w:rPr>
          <w:rFonts w:ascii="Tahoma" w:hAnsi="Tahoma" w:cs="Tahoma"/>
          <w:i/>
          <w:iCs/>
          <w:sz w:val="16"/>
        </w:rPr>
        <w:t>Sistemskim pojasnilom o dolžnosti razkritja lastništva ponudnika, ki sklepa posel z organi ali organizacijami javnega sektorja št. 06272-2/2012-3 z dne 20. 7. 2022</w:t>
      </w:r>
      <w:r>
        <w:rPr>
          <w:rFonts w:ascii="Tahoma" w:hAnsi="Tahoma" w:cs="Tahoma"/>
          <w:i/>
          <w:iCs/>
          <w:sz w:val="16"/>
        </w:rPr>
        <w:t>,</w:t>
      </w:r>
      <w:r w:rsidRPr="00B35F0F">
        <w:rPr>
          <w:rFonts w:ascii="Tahoma" w:hAnsi="Tahoma" w:cs="Tahoma"/>
          <w:i/>
          <w:iCs/>
          <w:sz w:val="16"/>
        </w:rPr>
        <w:t xml:space="preserve"> Komisije za preprečevanje korupcije</w:t>
      </w:r>
      <w:r w:rsidRPr="0042393E">
        <w:rPr>
          <w:rFonts w:ascii="Tahoma" w:hAnsi="Tahoma" w:cs="Tahoma"/>
          <w:i/>
          <w:iCs/>
          <w:sz w:val="16"/>
        </w:rPr>
        <w:t xml:space="preserve">, lahko ponudnik v primeru, ko je </w:t>
      </w:r>
      <w:r w:rsidRPr="00B35F0F">
        <w:rPr>
          <w:rFonts w:ascii="Tahoma" w:hAnsi="Tahoma" w:cs="Tahoma"/>
          <w:i/>
          <w:iCs/>
          <w:sz w:val="16"/>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w:t>
      </w:r>
      <w:r>
        <w:rPr>
          <w:rFonts w:ascii="Tahoma" w:hAnsi="Tahoma" w:cs="Tahoma"/>
          <w:i/>
          <w:iCs/>
          <w:sz w:val="16"/>
        </w:rPr>
        <w:t xml:space="preserve"> </w:t>
      </w:r>
      <w:r w:rsidRPr="00B35F0F">
        <w:rPr>
          <w:rFonts w:ascii="Tahoma" w:hAnsi="Tahoma" w:cs="Tahoma"/>
          <w:i/>
          <w:iCs/>
          <w:sz w:val="16"/>
        </w:rPr>
        <w:t>% deležem pri ustanoviteljskih pravicah, upravljanju ali kapitalu delniške družbe</w:t>
      </w:r>
      <w:r w:rsidRPr="000E3159">
        <w:rPr>
          <w:rFonts w:ascii="Tahoma" w:hAnsi="Tahoma" w:cs="Tahoma"/>
          <w:i/>
          <w:iCs/>
          <w:sz w:val="16"/>
        </w:rPr>
        <w:t xml:space="preserve">. </w:t>
      </w:r>
    </w:p>
    <w:bookmarkEnd w:id="35"/>
    <w:p w14:paraId="0BD3824C" w14:textId="77777777" w:rsidR="00E46C3B" w:rsidRPr="000E3159" w:rsidRDefault="00E46C3B" w:rsidP="00C312BA">
      <w:pPr>
        <w:keepNext/>
        <w:keepLines/>
        <w:widowControl w:val="0"/>
        <w:numPr>
          <w:ilvl w:val="0"/>
          <w:numId w:val="21"/>
        </w:numPr>
        <w:spacing w:after="0" w:line="240" w:lineRule="auto"/>
        <w:ind w:left="284" w:hanging="284"/>
        <w:jc w:val="both"/>
        <w:rPr>
          <w:rFonts w:ascii="Tahoma" w:hAnsi="Tahoma" w:cs="Tahoma"/>
          <w:bCs/>
          <w:i/>
          <w:sz w:val="18"/>
        </w:rPr>
      </w:pPr>
      <w:r w:rsidRPr="000E3159">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0E3159">
        <w:rPr>
          <w:rFonts w:ascii="Tahoma" w:hAnsi="Tahoma" w:cs="Tahoma"/>
          <w:i/>
          <w:sz w:val="16"/>
        </w:rPr>
        <w:br w:type="page"/>
      </w:r>
    </w:p>
    <w:p w14:paraId="464C636B" w14:textId="77777777" w:rsidR="008F55CA" w:rsidRPr="00637345" w:rsidRDefault="008F55CA" w:rsidP="00C312BA">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BB5C5E6" w14:textId="77777777" w:rsidR="00AA4A37" w:rsidRDefault="00AA4A37" w:rsidP="00C312BA">
      <w:pPr>
        <w:keepNext/>
        <w:keepLines/>
        <w:spacing w:after="0" w:line="240" w:lineRule="auto"/>
        <w:jc w:val="both"/>
        <w:rPr>
          <w:rFonts w:ascii="Tahoma" w:eastAsia="Times New Roman" w:hAnsi="Tahoma" w:cs="Tahoma"/>
          <w:lang w:eastAsia="sl-SI"/>
        </w:rPr>
      </w:pPr>
    </w:p>
    <w:p w14:paraId="7775DFEB" w14:textId="77777777" w:rsidR="008E2F53" w:rsidRPr="00D63574" w:rsidRDefault="00AA4A37" w:rsidP="00C312BA">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01C32A3" w14:textId="77777777" w:rsidR="00AA4A37" w:rsidRDefault="00AA4A37"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4CF38DB"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2CC518C1"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537B42"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DAC4FF8"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84B164"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B960A10" w14:textId="77777777" w:rsid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60D059E"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C9D5756"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3B2C6F62" w14:textId="77777777" w:rsidR="002E04D2" w:rsidRPr="002E04D2" w:rsidRDefault="002E04D2" w:rsidP="00C312BA">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2B9E73B" w14:textId="77777777" w:rsidR="002E04D2" w:rsidRPr="002E04D2" w:rsidRDefault="002E04D2" w:rsidP="00C312BA">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0E89A1A" w14:textId="77777777" w:rsidR="002E04D2" w:rsidRPr="002E04D2" w:rsidRDefault="002E04D2" w:rsidP="00C312BA">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166C9EDB"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16EF01"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ADBE316" w14:textId="77777777" w:rsidR="002E04D2" w:rsidRPr="002E04D2" w:rsidRDefault="002E04D2" w:rsidP="00C312BA">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10A3A826" w14:textId="77777777" w:rsidR="002E04D2" w:rsidRPr="002E04D2" w:rsidRDefault="002E04D2" w:rsidP="00C312BA">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17675AB" w14:textId="77777777" w:rsidR="002E04D2" w:rsidRPr="002E04D2" w:rsidRDefault="002E04D2" w:rsidP="00C312BA">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88D2657"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A04D650"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69E7474" w14:textId="77777777" w:rsidR="002E04D2" w:rsidRPr="002E04D2" w:rsidRDefault="002E04D2" w:rsidP="00C312B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7E68B97" w14:textId="77777777" w:rsidR="002E04D2" w:rsidRPr="002E04D2" w:rsidRDefault="002E04D2" w:rsidP="00C312B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285E6AA"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E6032F" w14:textId="06267419" w:rsidR="00552B7F" w:rsidRPr="00B80744" w:rsidRDefault="00D37A17" w:rsidP="00C312BA">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bookmarkStart w:id="36" w:name="_Hlk220575999"/>
      <w:r w:rsidRPr="00D37A17">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D37A17">
        <w:rPr>
          <w:rFonts w:ascii="Tahoma" w:eastAsia="Times New Roman" w:hAnsi="Tahoma" w:cs="Tahoma"/>
          <w:sz w:val="18"/>
          <w:szCs w:val="20"/>
          <w:lang w:eastAsia="sl-SI"/>
        </w:rPr>
        <w:t>popr</w:t>
      </w:r>
      <w:proofErr w:type="spellEnd"/>
      <w:r w:rsidRPr="00D37A17">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bookmarkEnd w:id="36"/>
      <w:r w:rsidR="00552B7F" w:rsidRPr="00B80744">
        <w:rPr>
          <w:rFonts w:ascii="Tahoma" w:eastAsia="Times New Roman" w:hAnsi="Tahoma" w:cs="Tahoma"/>
          <w:sz w:val="18"/>
          <w:szCs w:val="20"/>
          <w:lang w:eastAsia="sl-SI"/>
        </w:rPr>
        <w:t xml:space="preserve">, </w:t>
      </w:r>
    </w:p>
    <w:p w14:paraId="364EF367"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DDC9894"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62D6174B"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48748F" w14:textId="77777777" w:rsidR="002E04D2" w:rsidRPr="002E04D2" w:rsidRDefault="002E04D2" w:rsidP="00C312B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58AC6365"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F8C087" w14:textId="43448FC6" w:rsidR="00552B7F" w:rsidRPr="00552B7F" w:rsidRDefault="00552B7F" w:rsidP="00C312B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552B7F">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D37A17">
        <w:rPr>
          <w:rFonts w:ascii="Tahoma" w:eastAsia="Times New Roman" w:hAnsi="Tahoma" w:cs="Tahoma"/>
          <w:b/>
          <w:noProof/>
          <w:sz w:val="18"/>
          <w:szCs w:val="18"/>
          <w:lang w:eastAsia="sl-SI"/>
        </w:rPr>
        <w:t>ENLJ-</w:t>
      </w:r>
      <w:r w:rsidR="003A2317">
        <w:rPr>
          <w:rFonts w:ascii="Tahoma" w:eastAsia="Times New Roman" w:hAnsi="Tahoma" w:cs="Tahoma"/>
          <w:b/>
          <w:noProof/>
          <w:sz w:val="18"/>
          <w:szCs w:val="18"/>
          <w:lang w:eastAsia="sl-SI"/>
        </w:rPr>
        <w:t>SPV-32/26</w:t>
      </w:r>
      <w:r w:rsidR="002E04D2" w:rsidRPr="00552B7F">
        <w:rPr>
          <w:rFonts w:ascii="Tahoma" w:eastAsia="Times New Roman" w:hAnsi="Tahoma" w:cs="Tahoma"/>
          <w:b/>
          <w:noProof/>
          <w:sz w:val="18"/>
          <w:szCs w:val="18"/>
          <w:lang w:eastAsia="sl-SI"/>
        </w:rPr>
        <w:t>;</w:t>
      </w:r>
      <w:r w:rsidR="002E04D2" w:rsidRPr="00552B7F">
        <w:rPr>
          <w:rFonts w:ascii="Tahoma" w:eastAsia="Times New Roman" w:hAnsi="Tahoma" w:cs="Tahoma"/>
          <w:b/>
          <w:color w:val="000000"/>
          <w:sz w:val="18"/>
          <w:szCs w:val="18"/>
          <w:lang w:eastAsia="sl-SI"/>
        </w:rPr>
        <w:t xml:space="preserve"> </w:t>
      </w:r>
      <w:r w:rsidR="00EB1228" w:rsidRPr="00552B7F">
        <w:rPr>
          <w:rFonts w:ascii="Tahoma" w:eastAsia="Times New Roman" w:hAnsi="Tahoma" w:cs="Tahoma"/>
          <w:b/>
          <w:sz w:val="18"/>
          <w:szCs w:val="18"/>
          <w:lang w:eastAsia="sl-SI"/>
        </w:rPr>
        <w:t>Meritve, preizkusi ter izdelava poročil in strokovnih ocen o stanju elektroenergetskih naprav in strojev</w:t>
      </w:r>
      <w:r w:rsidR="002E04D2" w:rsidRPr="00552B7F">
        <w:rPr>
          <w:rFonts w:ascii="Tahoma" w:eastAsia="Times New Roman" w:hAnsi="Tahoma" w:cs="Tahoma"/>
          <w:sz w:val="18"/>
          <w:szCs w:val="18"/>
          <w:lang w:eastAsia="sl-SI"/>
        </w:rPr>
        <w:t xml:space="preserve">, </w:t>
      </w:r>
      <w:bookmarkStart w:id="37" w:name="_Hlk220576008"/>
      <w:r w:rsidR="00E46C3B" w:rsidRPr="005F4CA0">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bookmarkEnd w:id="37"/>
      <w:r w:rsidRPr="00552B7F">
        <w:rPr>
          <w:rFonts w:ascii="Tahoma" w:eastAsia="Times New Roman" w:hAnsi="Tahoma" w:cs="Tahoma"/>
          <w:sz w:val="18"/>
          <w:szCs w:val="18"/>
          <w:lang w:eastAsia="sl-SI"/>
        </w:rPr>
        <w:t>.</w:t>
      </w:r>
    </w:p>
    <w:p w14:paraId="5FB0FCB8" w14:textId="0CED418F" w:rsidR="002E04D2" w:rsidRPr="002E04D2" w:rsidRDefault="002E04D2" w:rsidP="00C312BA">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DC0FD6"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C585B49" w14:textId="77777777" w:rsidR="002E04D2" w:rsidRPr="002E04D2" w:rsidRDefault="002E04D2" w:rsidP="00C312B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E04D2" w:rsidRPr="002E04D2" w14:paraId="740554F9" w14:textId="77777777" w:rsidTr="00250EEC">
        <w:trPr>
          <w:trHeight w:val="235"/>
        </w:trPr>
        <w:tc>
          <w:tcPr>
            <w:tcW w:w="3402" w:type="dxa"/>
            <w:tcBorders>
              <w:top w:val="single" w:sz="4" w:space="0" w:color="auto"/>
            </w:tcBorders>
          </w:tcPr>
          <w:p w14:paraId="74B2D17D" w14:textId="77777777" w:rsidR="002E04D2" w:rsidRPr="002E04D2" w:rsidRDefault="002E04D2" w:rsidP="00C312B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B1B9DAD" w14:textId="77777777" w:rsidR="002E04D2" w:rsidRPr="002E04D2" w:rsidRDefault="002E04D2" w:rsidP="00C312BA">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3D7CB3AA" w14:textId="77777777" w:rsidR="002E04D2" w:rsidRPr="002E04D2" w:rsidRDefault="002E04D2" w:rsidP="00C312B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0B99DAF5" w14:textId="77777777" w:rsidR="002E04D2" w:rsidRPr="002E04D2" w:rsidRDefault="002E04D2" w:rsidP="00C312BA">
      <w:pPr>
        <w:keepNext/>
        <w:keepLines/>
        <w:tabs>
          <w:tab w:val="left" w:pos="284"/>
        </w:tabs>
        <w:spacing w:after="0" w:line="240" w:lineRule="auto"/>
        <w:jc w:val="both"/>
        <w:rPr>
          <w:rFonts w:ascii="Tahoma" w:eastAsia="Times New Roman" w:hAnsi="Tahoma" w:cs="Tahoma"/>
          <w:sz w:val="20"/>
          <w:szCs w:val="20"/>
          <w:lang w:eastAsia="sl-SI"/>
        </w:rPr>
      </w:pPr>
    </w:p>
    <w:p w14:paraId="28719E48" w14:textId="77777777" w:rsidR="002E04D2" w:rsidRPr="002E04D2" w:rsidRDefault="002E04D2" w:rsidP="00C312BA">
      <w:pPr>
        <w:keepNext/>
        <w:keepLines/>
        <w:tabs>
          <w:tab w:val="left" w:pos="284"/>
        </w:tabs>
        <w:spacing w:after="0" w:line="240" w:lineRule="auto"/>
        <w:jc w:val="both"/>
        <w:rPr>
          <w:rFonts w:ascii="Tahoma" w:eastAsia="Times New Roman" w:hAnsi="Tahoma" w:cs="Tahoma"/>
          <w:sz w:val="20"/>
          <w:szCs w:val="20"/>
          <w:lang w:eastAsia="sl-SI"/>
        </w:rPr>
      </w:pPr>
    </w:p>
    <w:p w14:paraId="29D1E941" w14:textId="77777777" w:rsidR="002E04D2" w:rsidRPr="002E04D2" w:rsidRDefault="002E04D2" w:rsidP="00C312BA">
      <w:pPr>
        <w:keepNext/>
        <w:keepLines/>
        <w:tabs>
          <w:tab w:val="left" w:pos="284"/>
        </w:tabs>
        <w:spacing w:after="0" w:line="240" w:lineRule="auto"/>
        <w:jc w:val="both"/>
        <w:rPr>
          <w:rFonts w:ascii="Tahoma" w:eastAsia="Times New Roman" w:hAnsi="Tahoma" w:cs="Tahoma"/>
          <w:sz w:val="20"/>
          <w:szCs w:val="20"/>
          <w:lang w:eastAsia="sl-SI"/>
        </w:rPr>
      </w:pPr>
    </w:p>
    <w:p w14:paraId="74EE25D2" w14:textId="77777777" w:rsidR="002E04D2" w:rsidRPr="002E04D2" w:rsidRDefault="002E04D2" w:rsidP="00C312BA">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6F2DE6DE" w14:textId="77777777" w:rsidR="002E04D2" w:rsidRPr="002E04D2" w:rsidRDefault="002E04D2" w:rsidP="00C312B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EFEBCF9" w14:textId="77777777" w:rsidR="002E04D2" w:rsidRPr="002E04D2" w:rsidRDefault="002E04D2" w:rsidP="00C312B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DA46CB5" w14:textId="77777777" w:rsidR="002E04D2" w:rsidRPr="002E04D2" w:rsidRDefault="002E04D2" w:rsidP="00C312BA">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7EB23D6" w14:textId="77777777" w:rsidR="002E04D2" w:rsidRPr="002E04D2" w:rsidRDefault="002E04D2" w:rsidP="00C312BA">
      <w:pPr>
        <w:keepNext/>
        <w:keepLines/>
        <w:spacing w:after="0" w:line="240" w:lineRule="auto"/>
        <w:jc w:val="both"/>
        <w:rPr>
          <w:rFonts w:ascii="Tahoma" w:eastAsia="Times New Roman" w:hAnsi="Tahoma" w:cs="Tahoma"/>
          <w:b/>
          <w:i/>
          <w:sz w:val="16"/>
          <w:szCs w:val="18"/>
          <w:lang w:eastAsia="sl-SI"/>
        </w:rPr>
      </w:pPr>
    </w:p>
    <w:p w14:paraId="22CA988B" w14:textId="77777777" w:rsidR="001F1194" w:rsidRPr="00D80D3A" w:rsidRDefault="002E04D2" w:rsidP="00C312BA">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514AD121" w14:textId="77777777" w:rsidR="00D63574" w:rsidRPr="00D80D3A" w:rsidRDefault="008E2F53" w:rsidP="00C312BA">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D63574" w:rsidRPr="005B4A18" w14:paraId="2C1C41E6" w14:textId="77777777" w:rsidTr="000F057C">
        <w:tc>
          <w:tcPr>
            <w:tcW w:w="7740" w:type="dxa"/>
            <w:tcBorders>
              <w:top w:val="single" w:sz="4" w:space="0" w:color="000000"/>
              <w:left w:val="single" w:sz="4" w:space="0" w:color="000000"/>
              <w:bottom w:val="single" w:sz="4" w:space="0" w:color="000000"/>
            </w:tcBorders>
          </w:tcPr>
          <w:p w14:paraId="3E45C784" w14:textId="77777777" w:rsidR="00D63574" w:rsidRPr="005B4A18" w:rsidRDefault="00D63574" w:rsidP="00C312B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38" w:name="_Toc495914071"/>
            <w:r w:rsidRPr="005B4A18">
              <w:rPr>
                <w:rFonts w:ascii="Tahoma" w:eastAsia="Times New Roman" w:hAnsi="Tahoma" w:cs="Tahoma"/>
                <w:b/>
                <w:lang w:eastAsia="sl-SI"/>
              </w:rPr>
              <w:t>UDELEŽBA PODIZVAJALCEV</w:t>
            </w:r>
            <w:bookmarkEnd w:id="38"/>
          </w:p>
        </w:tc>
        <w:tc>
          <w:tcPr>
            <w:tcW w:w="1684" w:type="dxa"/>
            <w:tcBorders>
              <w:top w:val="single" w:sz="4" w:space="0" w:color="000000"/>
              <w:left w:val="single" w:sz="4" w:space="0" w:color="808080"/>
              <w:bottom w:val="single" w:sz="4" w:space="0" w:color="000000"/>
              <w:right w:val="single" w:sz="4" w:space="0" w:color="000000"/>
            </w:tcBorders>
          </w:tcPr>
          <w:p w14:paraId="1603D558" w14:textId="77777777" w:rsidR="00D63574" w:rsidRPr="005B4A18" w:rsidRDefault="00D63574" w:rsidP="00C312B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5318DF7B" w14:textId="77777777" w:rsidR="00D63574" w:rsidRPr="005B4A18" w:rsidRDefault="00D63574" w:rsidP="00C312BA">
      <w:pPr>
        <w:keepNext/>
        <w:keepLines/>
        <w:spacing w:after="0" w:line="240" w:lineRule="auto"/>
        <w:jc w:val="both"/>
        <w:rPr>
          <w:rFonts w:ascii="Tahoma" w:eastAsia="Times New Roman" w:hAnsi="Tahoma" w:cs="Tahoma"/>
          <w:lang w:eastAsia="sl-SI"/>
        </w:rPr>
      </w:pPr>
    </w:p>
    <w:p w14:paraId="7C426419"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A06FAEF" w14:textId="77777777" w:rsidR="00D63574" w:rsidRPr="005B4A18" w:rsidRDefault="00D63574" w:rsidP="00C312BA">
      <w:pPr>
        <w:keepNext/>
        <w:keepLines/>
        <w:spacing w:after="0" w:line="240" w:lineRule="auto"/>
        <w:jc w:val="both"/>
        <w:rPr>
          <w:rFonts w:ascii="Tahoma" w:eastAsia="Times New Roman" w:hAnsi="Tahoma" w:cs="Tahoma"/>
          <w:lang w:eastAsia="sl-SI"/>
        </w:rPr>
      </w:pPr>
    </w:p>
    <w:p w14:paraId="18D57360" w14:textId="3D1581AF"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D37A17">
        <w:rPr>
          <w:rFonts w:ascii="Tahoma" w:eastAsia="Times New Roman" w:hAnsi="Tahoma" w:cs="Tahoma"/>
          <w:b/>
          <w:noProof/>
          <w:lang w:eastAsia="sl-SI"/>
        </w:rPr>
        <w:t>ENLJ-</w:t>
      </w:r>
      <w:r w:rsidR="003A2317">
        <w:rPr>
          <w:rFonts w:ascii="Tahoma" w:eastAsia="Times New Roman" w:hAnsi="Tahoma" w:cs="Tahoma"/>
          <w:b/>
          <w:noProof/>
          <w:lang w:eastAsia="sl-SI"/>
        </w:rPr>
        <w:t>SPV-32/26</w:t>
      </w:r>
      <w:r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FB7E777" w14:textId="77777777" w:rsidR="00D63574" w:rsidRPr="005B4A18" w:rsidRDefault="00D63574" w:rsidP="00C312BA">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D63574" w:rsidRPr="005B4A18" w14:paraId="701F29BB" w14:textId="77777777" w:rsidTr="000F057C">
        <w:trPr>
          <w:trHeight w:val="460"/>
        </w:trPr>
        <w:tc>
          <w:tcPr>
            <w:tcW w:w="6062" w:type="dxa"/>
            <w:shd w:val="clear" w:color="auto" w:fill="auto"/>
            <w:vAlign w:val="center"/>
          </w:tcPr>
          <w:p w14:paraId="5D37A5E8" w14:textId="77777777" w:rsidR="00D63574" w:rsidRPr="005B4A18" w:rsidRDefault="00D63574" w:rsidP="00C312BA">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3AE4A1C7" w14:textId="77777777" w:rsidR="00D63574" w:rsidRPr="005B4A18" w:rsidRDefault="00D63574" w:rsidP="00C312BA">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D63574" w:rsidRPr="005B4A18" w14:paraId="7859DAB3" w14:textId="77777777" w:rsidTr="000F057C">
        <w:trPr>
          <w:trHeight w:val="460"/>
        </w:trPr>
        <w:tc>
          <w:tcPr>
            <w:tcW w:w="6062" w:type="dxa"/>
            <w:shd w:val="clear" w:color="auto" w:fill="auto"/>
          </w:tcPr>
          <w:p w14:paraId="7690CDFC" w14:textId="77777777" w:rsidR="00D63574" w:rsidRPr="005B4A18" w:rsidRDefault="00D63574" w:rsidP="00C312BA">
            <w:pPr>
              <w:keepNext/>
              <w:keepLines/>
              <w:spacing w:after="0" w:line="240" w:lineRule="auto"/>
              <w:jc w:val="both"/>
              <w:rPr>
                <w:rFonts w:ascii="Tahoma" w:hAnsi="Tahoma" w:cs="Tahoma"/>
              </w:rPr>
            </w:pPr>
          </w:p>
        </w:tc>
        <w:tc>
          <w:tcPr>
            <w:tcW w:w="3402" w:type="dxa"/>
            <w:shd w:val="clear" w:color="auto" w:fill="auto"/>
          </w:tcPr>
          <w:p w14:paraId="2C3B41D9" w14:textId="77777777" w:rsidR="00D63574" w:rsidRPr="005B4A18" w:rsidRDefault="00D63574" w:rsidP="00C312BA">
            <w:pPr>
              <w:keepNext/>
              <w:keepLines/>
              <w:spacing w:after="0" w:line="240" w:lineRule="auto"/>
              <w:jc w:val="both"/>
              <w:rPr>
                <w:rFonts w:ascii="Tahoma" w:hAnsi="Tahoma" w:cs="Tahoma"/>
              </w:rPr>
            </w:pPr>
          </w:p>
        </w:tc>
      </w:tr>
    </w:tbl>
    <w:p w14:paraId="2A280010" w14:textId="77777777" w:rsidR="00D63574" w:rsidRPr="005B4A18" w:rsidRDefault="00D63574" w:rsidP="00C312BA">
      <w:pPr>
        <w:keepNext/>
        <w:keepLines/>
        <w:spacing w:after="0" w:line="240" w:lineRule="auto"/>
        <w:jc w:val="both"/>
        <w:rPr>
          <w:rFonts w:ascii="Tahoma" w:hAnsi="Tahoma" w:cs="Tahoma"/>
          <w:b/>
          <w:bCs/>
        </w:rPr>
      </w:pPr>
    </w:p>
    <w:p w14:paraId="5B97232D" w14:textId="77777777" w:rsidR="00D63574" w:rsidRPr="005B4A18" w:rsidRDefault="00D63574" w:rsidP="00C312BA">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502D6C7C" w14:textId="77777777" w:rsidR="00D63574" w:rsidRPr="005B4A18" w:rsidRDefault="00D63574" w:rsidP="00C312BA">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79A7A38A" w14:textId="77777777" w:rsidR="00D63574" w:rsidRPr="005B4A18" w:rsidRDefault="00D63574" w:rsidP="00C312BA">
      <w:pPr>
        <w:keepNext/>
        <w:keepLines/>
        <w:spacing w:after="0" w:line="240" w:lineRule="auto"/>
        <w:jc w:val="both"/>
        <w:rPr>
          <w:rFonts w:ascii="Tahoma" w:hAnsi="Tahoma" w:cs="Tahoma"/>
        </w:rPr>
      </w:pPr>
    </w:p>
    <w:p w14:paraId="2F39E4D0"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B0BC6D1"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6DD73629" w14:textId="77777777" w:rsidR="00D63574" w:rsidRPr="005B4A18" w:rsidRDefault="00D63574" w:rsidP="00C312B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11365654" w14:textId="77777777" w:rsidTr="000F057C">
        <w:trPr>
          <w:trHeight w:val="235"/>
        </w:trPr>
        <w:tc>
          <w:tcPr>
            <w:tcW w:w="3402" w:type="dxa"/>
            <w:tcBorders>
              <w:bottom w:val="single" w:sz="4" w:space="0" w:color="auto"/>
            </w:tcBorders>
          </w:tcPr>
          <w:p w14:paraId="7445B4DC"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1384067"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0B7939" w14:textId="77777777" w:rsidR="00D63574" w:rsidRPr="005B4A18" w:rsidRDefault="00D63574"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63C50F3" w14:textId="77777777" w:rsidTr="000F057C">
        <w:trPr>
          <w:trHeight w:val="235"/>
        </w:trPr>
        <w:tc>
          <w:tcPr>
            <w:tcW w:w="3402" w:type="dxa"/>
            <w:tcBorders>
              <w:top w:val="single" w:sz="4" w:space="0" w:color="auto"/>
            </w:tcBorders>
          </w:tcPr>
          <w:p w14:paraId="6C9A8717"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F3D6E7E" w14:textId="77777777" w:rsidR="00D63574" w:rsidRPr="005B4A18" w:rsidRDefault="00D63574" w:rsidP="00C312B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2C4E2C3"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2FA225D" w14:textId="77777777" w:rsidR="00D63574" w:rsidRPr="005B4A18" w:rsidRDefault="00D63574" w:rsidP="00C312BA">
      <w:pPr>
        <w:keepNext/>
        <w:keepLines/>
        <w:spacing w:after="0" w:line="240" w:lineRule="auto"/>
        <w:jc w:val="both"/>
        <w:rPr>
          <w:rFonts w:ascii="Tahoma" w:hAnsi="Tahoma" w:cs="Tahoma"/>
          <w:b/>
        </w:rPr>
      </w:pPr>
    </w:p>
    <w:p w14:paraId="61052A71" w14:textId="77777777" w:rsidR="00D63574" w:rsidRPr="005B4A18" w:rsidRDefault="00D63574" w:rsidP="00C312BA">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E3A1708" w14:textId="77777777" w:rsidR="00D63574" w:rsidRPr="005B4A18" w:rsidRDefault="00D63574" w:rsidP="00C312BA">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592498D" w14:textId="77777777" w:rsidR="00D63574" w:rsidRPr="005B4A18" w:rsidRDefault="00D63574" w:rsidP="00C312BA">
      <w:pPr>
        <w:keepNext/>
        <w:keepLines/>
        <w:spacing w:after="0" w:line="240" w:lineRule="auto"/>
        <w:jc w:val="both"/>
        <w:rPr>
          <w:rFonts w:ascii="Tahoma" w:hAnsi="Tahoma" w:cs="Tahoma"/>
          <w:b/>
        </w:rPr>
      </w:pPr>
    </w:p>
    <w:p w14:paraId="481C702D"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60852E8"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0861389F" w14:textId="77777777" w:rsidR="00D63574" w:rsidRPr="005B4A18" w:rsidRDefault="00D63574" w:rsidP="00C312B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39C96910" w14:textId="77777777" w:rsidTr="000F057C">
        <w:trPr>
          <w:trHeight w:val="235"/>
        </w:trPr>
        <w:tc>
          <w:tcPr>
            <w:tcW w:w="3402" w:type="dxa"/>
            <w:tcBorders>
              <w:bottom w:val="single" w:sz="4" w:space="0" w:color="auto"/>
            </w:tcBorders>
          </w:tcPr>
          <w:p w14:paraId="14C5D0EE"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3ECF18A"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3FADBA7" w14:textId="77777777" w:rsidR="00D63574" w:rsidRPr="005B4A18" w:rsidRDefault="00D63574"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0E02BF9" w14:textId="77777777" w:rsidTr="000F057C">
        <w:trPr>
          <w:trHeight w:val="235"/>
        </w:trPr>
        <w:tc>
          <w:tcPr>
            <w:tcW w:w="3402" w:type="dxa"/>
            <w:tcBorders>
              <w:top w:val="single" w:sz="4" w:space="0" w:color="auto"/>
            </w:tcBorders>
          </w:tcPr>
          <w:p w14:paraId="7ED06B04"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CA68159" w14:textId="77777777" w:rsidR="00D63574" w:rsidRPr="005B4A18" w:rsidRDefault="00D63574" w:rsidP="00C312B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BD07C7" w14:textId="77777777" w:rsidR="00D63574" w:rsidRPr="005B4A18" w:rsidRDefault="00D63574" w:rsidP="00C312B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303984B" w14:textId="77777777" w:rsidR="00D63574" w:rsidRDefault="00D63574" w:rsidP="00C312BA">
      <w:pPr>
        <w:keepNext/>
        <w:keepLines/>
        <w:tabs>
          <w:tab w:val="left" w:pos="284"/>
        </w:tabs>
        <w:spacing w:after="0" w:line="240" w:lineRule="auto"/>
        <w:jc w:val="both"/>
        <w:rPr>
          <w:rFonts w:ascii="Tahoma" w:hAnsi="Tahoma" w:cs="Tahoma"/>
          <w:b/>
          <w:i/>
          <w:sz w:val="16"/>
          <w:szCs w:val="16"/>
        </w:rPr>
      </w:pPr>
    </w:p>
    <w:p w14:paraId="2BF64EDD" w14:textId="77777777" w:rsidR="00D63574" w:rsidRPr="005B4A18" w:rsidRDefault="00D63574" w:rsidP="00C312B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33C3C8E" w14:textId="77777777" w:rsidR="00D63574" w:rsidRPr="005B4A18" w:rsidRDefault="00D63574" w:rsidP="00C312B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8EBE19F" w14:textId="77777777" w:rsidR="00D63574" w:rsidRPr="005B4A18" w:rsidRDefault="00D63574" w:rsidP="00C312B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C3B84A3" w14:textId="77777777" w:rsidR="00D63574" w:rsidRPr="005B4A18" w:rsidRDefault="00D63574" w:rsidP="00C312B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425C4AB7" w14:textId="77777777" w:rsidR="00D63574" w:rsidRPr="005B4A18" w:rsidRDefault="00D63574" w:rsidP="00C312BA">
      <w:pPr>
        <w:keepNext/>
        <w:keepLines/>
        <w:tabs>
          <w:tab w:val="left" w:pos="567"/>
          <w:tab w:val="num" w:pos="851"/>
          <w:tab w:val="left" w:pos="993"/>
        </w:tabs>
        <w:spacing w:after="0" w:line="240" w:lineRule="auto"/>
        <w:jc w:val="both"/>
        <w:rPr>
          <w:rFonts w:ascii="Tahoma" w:hAnsi="Tahoma" w:cs="Tahoma"/>
          <w:b/>
          <w:i/>
          <w:sz w:val="12"/>
          <w:szCs w:val="12"/>
        </w:rPr>
      </w:pPr>
    </w:p>
    <w:p w14:paraId="69AB1EBA" w14:textId="77777777" w:rsidR="00D63574" w:rsidRPr="005B4A18" w:rsidRDefault="00D63574" w:rsidP="00C312BA">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64C6B403" w14:textId="77777777" w:rsidR="00D63574" w:rsidRPr="005B4A18" w:rsidRDefault="00D63574" w:rsidP="00C312BA">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551D8869" w14:textId="77777777" w:rsidTr="000F057C">
        <w:tc>
          <w:tcPr>
            <w:tcW w:w="8008" w:type="dxa"/>
            <w:tcBorders>
              <w:top w:val="single" w:sz="4" w:space="0" w:color="auto"/>
              <w:bottom w:val="single" w:sz="4" w:space="0" w:color="auto"/>
            </w:tcBorders>
          </w:tcPr>
          <w:p w14:paraId="35F4CD41" w14:textId="77777777" w:rsidR="00D63574" w:rsidRPr="005B4A18" w:rsidRDefault="00D63574" w:rsidP="00C312BA">
            <w:pPr>
              <w:keepNext/>
              <w:keepLines/>
              <w:spacing w:after="0" w:line="240" w:lineRule="auto"/>
              <w:jc w:val="both"/>
              <w:outlineLvl w:val="1"/>
              <w:rPr>
                <w:rFonts w:ascii="Tahoma" w:eastAsia="Times New Roman" w:hAnsi="Tahoma" w:cs="Tahoma"/>
                <w:b/>
                <w:lang w:eastAsia="sl-SI"/>
              </w:rPr>
            </w:pPr>
            <w:bookmarkStart w:id="39" w:name="_Toc495914072"/>
            <w:r w:rsidRPr="005B4A18">
              <w:rPr>
                <w:rFonts w:ascii="Tahoma" w:eastAsia="Times New Roman" w:hAnsi="Tahoma" w:cs="Tahoma"/>
                <w:b/>
                <w:lang w:eastAsia="sl-SI"/>
              </w:rPr>
              <w:lastRenderedPageBreak/>
              <w:t>SOGLASJE PODIZVAJALCA ZA NEPOSREDNA PLAČILA</w:t>
            </w:r>
            <w:bookmarkEnd w:id="39"/>
          </w:p>
        </w:tc>
        <w:tc>
          <w:tcPr>
            <w:tcW w:w="1418" w:type="dxa"/>
            <w:tcBorders>
              <w:top w:val="single" w:sz="4" w:space="0" w:color="auto"/>
              <w:bottom w:val="single" w:sz="4" w:space="0" w:color="auto"/>
            </w:tcBorders>
          </w:tcPr>
          <w:p w14:paraId="0B72FB40" w14:textId="77777777" w:rsidR="00D63574" w:rsidRPr="005B4A18" w:rsidRDefault="00D63574" w:rsidP="00C312B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9070CE4" w14:textId="77777777" w:rsidR="00D63574" w:rsidRPr="005B4A18" w:rsidRDefault="00D63574" w:rsidP="00C312BA">
      <w:pPr>
        <w:keepNext/>
        <w:keepLines/>
        <w:spacing w:after="0" w:line="240" w:lineRule="auto"/>
        <w:jc w:val="both"/>
        <w:rPr>
          <w:rFonts w:ascii="Tahoma" w:eastAsia="Times New Roman" w:hAnsi="Tahoma" w:cs="Tahoma"/>
          <w:lang w:eastAsia="sl-SI"/>
        </w:rPr>
      </w:pPr>
    </w:p>
    <w:p w14:paraId="4E86847B" w14:textId="58A7B68B" w:rsidR="00D63574" w:rsidRDefault="00D37A17" w:rsidP="00C312B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D63574"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199553FA" w14:textId="77777777" w:rsidR="00D63574" w:rsidRPr="005B4A18" w:rsidRDefault="00D63574" w:rsidP="00C312B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0CEBF498" w14:textId="77777777" w:rsidTr="008117FC">
        <w:trPr>
          <w:trHeight w:val="385"/>
          <w:jc w:val="center"/>
        </w:trPr>
        <w:tc>
          <w:tcPr>
            <w:tcW w:w="3397" w:type="dxa"/>
          </w:tcPr>
          <w:p w14:paraId="10C369E0"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33C177DD"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202029AF"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7E21DB6A" w14:textId="77777777" w:rsidTr="008117FC">
        <w:trPr>
          <w:jc w:val="center"/>
        </w:trPr>
        <w:tc>
          <w:tcPr>
            <w:tcW w:w="3397" w:type="dxa"/>
          </w:tcPr>
          <w:p w14:paraId="531332C6"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28FC1AE"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0005EB55"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31490D0B" w14:textId="77777777" w:rsidTr="008117FC">
        <w:trPr>
          <w:jc w:val="center"/>
        </w:trPr>
        <w:tc>
          <w:tcPr>
            <w:tcW w:w="3397" w:type="dxa"/>
          </w:tcPr>
          <w:p w14:paraId="73EB72E8"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AA43095"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77E8992B"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4C230A55"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5A8633BD"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697BC435"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552B7F" w:rsidRPr="005B4A18" w14:paraId="61995C3A"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79A5F58E" w14:textId="693643C4" w:rsidR="00552B7F" w:rsidRPr="005B4A18" w:rsidRDefault="00552B7F" w:rsidP="00C312B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6ECA4A82" w14:textId="77777777" w:rsidR="00552B7F" w:rsidRPr="005B4A18" w:rsidRDefault="00552B7F" w:rsidP="00C312BA">
            <w:pPr>
              <w:keepNext/>
              <w:keepLines/>
              <w:spacing w:after="0" w:line="240" w:lineRule="auto"/>
              <w:jc w:val="both"/>
              <w:rPr>
                <w:rFonts w:ascii="Tahoma" w:eastAsia="Times New Roman" w:hAnsi="Tahoma" w:cs="Tahoma"/>
                <w:lang w:eastAsia="sl-SI"/>
              </w:rPr>
            </w:pPr>
          </w:p>
        </w:tc>
      </w:tr>
      <w:tr w:rsidR="00D63574" w:rsidRPr="005B4A18" w14:paraId="72556564" w14:textId="77777777" w:rsidTr="008117FC">
        <w:trPr>
          <w:trHeight w:val="163"/>
          <w:jc w:val="center"/>
        </w:trPr>
        <w:tc>
          <w:tcPr>
            <w:tcW w:w="3397" w:type="dxa"/>
          </w:tcPr>
          <w:p w14:paraId="537418C7"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7E75FDD"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18F6C86D" w14:textId="77777777" w:rsidTr="008117FC">
        <w:trPr>
          <w:jc w:val="center"/>
        </w:trPr>
        <w:tc>
          <w:tcPr>
            <w:tcW w:w="3397" w:type="dxa"/>
          </w:tcPr>
          <w:p w14:paraId="511FB1CD"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7F4E4B5"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54546194" w14:textId="77777777" w:rsidTr="008117FC">
        <w:trPr>
          <w:jc w:val="center"/>
        </w:trPr>
        <w:tc>
          <w:tcPr>
            <w:tcW w:w="3397" w:type="dxa"/>
          </w:tcPr>
          <w:p w14:paraId="4E73BAD0"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48D2A6C3"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1DFCDB3E" w14:textId="77777777" w:rsidTr="008117FC">
        <w:trPr>
          <w:trHeight w:val="1276"/>
          <w:jc w:val="center"/>
        </w:trPr>
        <w:tc>
          <w:tcPr>
            <w:tcW w:w="3397" w:type="dxa"/>
          </w:tcPr>
          <w:p w14:paraId="44304355" w14:textId="77777777" w:rsidR="00D63574" w:rsidRPr="005B4A18" w:rsidRDefault="00D63574" w:rsidP="00C312B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0A93E22F" w14:textId="77777777" w:rsidR="00D63574" w:rsidRPr="005B4A18" w:rsidRDefault="00D63574" w:rsidP="00C312BA">
            <w:pPr>
              <w:keepNext/>
              <w:keepLines/>
              <w:spacing w:after="0" w:line="240" w:lineRule="auto"/>
              <w:jc w:val="both"/>
              <w:rPr>
                <w:rFonts w:ascii="Tahoma" w:eastAsia="Times New Roman" w:hAnsi="Tahoma" w:cs="Tahoma"/>
                <w:lang w:eastAsia="sl-SI"/>
              </w:rPr>
            </w:pPr>
          </w:p>
          <w:p w14:paraId="6658D16E" w14:textId="77777777" w:rsidR="00D63574" w:rsidRPr="005B4A18" w:rsidRDefault="00D63574" w:rsidP="00C312BA">
            <w:pPr>
              <w:keepNext/>
              <w:keepLines/>
              <w:spacing w:after="0" w:line="240" w:lineRule="auto"/>
              <w:jc w:val="both"/>
              <w:rPr>
                <w:rFonts w:ascii="Tahoma" w:eastAsia="Times New Roman" w:hAnsi="Tahoma" w:cs="Tahoma"/>
                <w:lang w:eastAsia="sl-SI"/>
              </w:rPr>
            </w:pPr>
          </w:p>
          <w:p w14:paraId="7867572D" w14:textId="77777777" w:rsidR="00D63574" w:rsidRPr="005B4A18" w:rsidRDefault="00D63574" w:rsidP="00C312BA">
            <w:pPr>
              <w:keepNext/>
              <w:keepLines/>
              <w:spacing w:after="0" w:line="240" w:lineRule="auto"/>
              <w:jc w:val="both"/>
              <w:rPr>
                <w:rFonts w:ascii="Tahoma" w:eastAsia="Times New Roman" w:hAnsi="Tahoma" w:cs="Tahoma"/>
                <w:lang w:eastAsia="sl-SI"/>
              </w:rPr>
            </w:pPr>
          </w:p>
          <w:p w14:paraId="2F8860F8"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11990FC0" w14:textId="77777777" w:rsidTr="008117FC">
        <w:trPr>
          <w:trHeight w:val="208"/>
          <w:jc w:val="center"/>
        </w:trPr>
        <w:tc>
          <w:tcPr>
            <w:tcW w:w="3397" w:type="dxa"/>
          </w:tcPr>
          <w:p w14:paraId="0873A880" w14:textId="77777777" w:rsidR="00D63574" w:rsidRPr="005B4A18" w:rsidRDefault="00D63574" w:rsidP="00C312B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5813FB35"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156B45EF" w14:textId="77777777" w:rsidTr="008117FC">
        <w:trPr>
          <w:jc w:val="center"/>
        </w:trPr>
        <w:tc>
          <w:tcPr>
            <w:tcW w:w="3397" w:type="dxa"/>
          </w:tcPr>
          <w:p w14:paraId="24FA2C1F" w14:textId="01F704A5"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8117FC">
              <w:rPr>
                <w:rFonts w:ascii="Tahoma" w:eastAsia="Times New Roman" w:hAnsi="Tahoma" w:cs="Tahoma"/>
                <w:lang w:eastAsia="sl-SI"/>
              </w:rPr>
              <w:t xml:space="preserve"> v EUR brez DDV</w:t>
            </w:r>
          </w:p>
        </w:tc>
        <w:tc>
          <w:tcPr>
            <w:tcW w:w="6446" w:type="dxa"/>
          </w:tcPr>
          <w:p w14:paraId="2C7B68AB"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bl>
    <w:p w14:paraId="4F66A52F" w14:textId="77777777" w:rsidR="00D63574" w:rsidRPr="005B4A18" w:rsidRDefault="00D63574" w:rsidP="00C312B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DBE13B" w14:textId="77777777" w:rsidR="00D63574" w:rsidRPr="005B4A18" w:rsidRDefault="00D63574" w:rsidP="00C312BA">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215C5027" w14:textId="77777777" w:rsidR="00D63574" w:rsidRPr="005B4A18" w:rsidRDefault="00D63574" w:rsidP="00C312BA">
      <w:pPr>
        <w:keepNext/>
        <w:keepLines/>
        <w:spacing w:after="0" w:line="240" w:lineRule="auto"/>
        <w:jc w:val="center"/>
        <w:rPr>
          <w:rFonts w:ascii="Tahoma" w:eastAsia="Times New Roman" w:hAnsi="Tahoma" w:cs="Tahoma"/>
          <w:b/>
          <w:bCs/>
          <w:lang w:eastAsia="sl-SI"/>
        </w:rPr>
      </w:pPr>
    </w:p>
    <w:p w14:paraId="6D7BB917" w14:textId="77777777" w:rsidR="00D63574" w:rsidRPr="005B4A18" w:rsidRDefault="00D63574" w:rsidP="00C312BA">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D63574" w:rsidRPr="005B4A18" w14:paraId="20592D62" w14:textId="77777777" w:rsidTr="000F057C">
        <w:tc>
          <w:tcPr>
            <w:tcW w:w="4820" w:type="dxa"/>
          </w:tcPr>
          <w:p w14:paraId="3E7887CA" w14:textId="77777777" w:rsidR="00D63574" w:rsidRPr="005B4A18" w:rsidRDefault="00D63574" w:rsidP="00C312BA">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30FE2188" w14:textId="77777777" w:rsidR="00D63574" w:rsidRPr="005B4A18" w:rsidRDefault="00D63574" w:rsidP="00C312BA">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182ECD50" w14:textId="77777777" w:rsidR="00D63574" w:rsidRPr="005B4A18" w:rsidRDefault="00D63574" w:rsidP="00C312BA">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6873F31" w14:textId="77777777" w:rsidR="00D63574" w:rsidRPr="005B4A18" w:rsidRDefault="00D63574" w:rsidP="00C312BA">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D63574" w:rsidRPr="005B4A18" w14:paraId="0836E001" w14:textId="77777777" w:rsidTr="000F057C">
        <w:trPr>
          <w:trHeight w:val="235"/>
        </w:trPr>
        <w:tc>
          <w:tcPr>
            <w:tcW w:w="3374" w:type="dxa"/>
            <w:tcBorders>
              <w:bottom w:val="single" w:sz="4" w:space="0" w:color="auto"/>
            </w:tcBorders>
          </w:tcPr>
          <w:p w14:paraId="1D901F6F" w14:textId="77777777" w:rsidR="00D63574" w:rsidRPr="005B4A18" w:rsidRDefault="00D63574" w:rsidP="00C312BA">
            <w:pPr>
              <w:keepNext/>
              <w:keepLines/>
              <w:spacing w:after="0" w:line="240" w:lineRule="auto"/>
              <w:jc w:val="both"/>
              <w:rPr>
                <w:rFonts w:ascii="Tahoma" w:hAnsi="Tahoma" w:cs="Tahoma"/>
                <w:snapToGrid w:val="0"/>
              </w:rPr>
            </w:pPr>
          </w:p>
        </w:tc>
        <w:tc>
          <w:tcPr>
            <w:tcW w:w="2977" w:type="dxa"/>
          </w:tcPr>
          <w:p w14:paraId="3D1296A1" w14:textId="77777777" w:rsidR="00D63574" w:rsidRPr="005B4A18" w:rsidRDefault="00D63574" w:rsidP="00C312BA">
            <w:pPr>
              <w:keepNext/>
              <w:keepLines/>
              <w:spacing w:after="0" w:line="240" w:lineRule="auto"/>
              <w:jc w:val="both"/>
              <w:rPr>
                <w:rFonts w:ascii="Tahoma" w:hAnsi="Tahoma" w:cs="Tahoma"/>
                <w:snapToGrid w:val="0"/>
              </w:rPr>
            </w:pPr>
          </w:p>
        </w:tc>
        <w:tc>
          <w:tcPr>
            <w:tcW w:w="3119" w:type="dxa"/>
            <w:tcBorders>
              <w:bottom w:val="single" w:sz="4" w:space="0" w:color="auto"/>
            </w:tcBorders>
          </w:tcPr>
          <w:p w14:paraId="0D2965E6" w14:textId="77777777" w:rsidR="00D63574" w:rsidRPr="005B4A18" w:rsidRDefault="00D63574" w:rsidP="00C312BA">
            <w:pPr>
              <w:keepNext/>
              <w:keepLines/>
              <w:spacing w:after="0" w:line="240" w:lineRule="auto"/>
              <w:jc w:val="both"/>
              <w:rPr>
                <w:rFonts w:ascii="Tahoma" w:hAnsi="Tahoma" w:cs="Tahoma"/>
                <w:snapToGrid w:val="0"/>
              </w:rPr>
            </w:pPr>
          </w:p>
        </w:tc>
      </w:tr>
      <w:tr w:rsidR="00D63574" w:rsidRPr="005B4A18" w14:paraId="0BF1BFDD" w14:textId="77777777" w:rsidTr="000F057C">
        <w:trPr>
          <w:trHeight w:val="235"/>
        </w:trPr>
        <w:tc>
          <w:tcPr>
            <w:tcW w:w="3374" w:type="dxa"/>
            <w:tcBorders>
              <w:top w:val="single" w:sz="4" w:space="0" w:color="auto"/>
            </w:tcBorders>
          </w:tcPr>
          <w:p w14:paraId="3C3C49B9" w14:textId="77777777" w:rsidR="00D63574" w:rsidRPr="005B4A18" w:rsidRDefault="00D63574" w:rsidP="00C312BA">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6FE5235C" w14:textId="77777777" w:rsidR="00D63574" w:rsidRPr="005B4A18" w:rsidRDefault="00D63574" w:rsidP="00C312BA">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448A6281" w14:textId="77777777" w:rsidR="00D63574" w:rsidRPr="005B4A18" w:rsidRDefault="00D63574" w:rsidP="00C312BA">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45A4252" w14:textId="77777777" w:rsidR="00D63574" w:rsidRPr="005B4A18" w:rsidRDefault="00D63574" w:rsidP="00C312BA">
      <w:pPr>
        <w:keepNext/>
        <w:keepLines/>
        <w:spacing w:after="0" w:line="240" w:lineRule="auto"/>
        <w:jc w:val="both"/>
        <w:rPr>
          <w:rFonts w:ascii="Tahoma" w:hAnsi="Tahoma" w:cs="Tahoma"/>
        </w:rPr>
      </w:pPr>
    </w:p>
    <w:p w14:paraId="25AF371B" w14:textId="77777777" w:rsidR="00D63574" w:rsidRPr="005B4A18" w:rsidRDefault="00D63574" w:rsidP="00C312B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DE1CF30" w14:textId="77777777" w:rsidR="00D63574" w:rsidRPr="005B4A18" w:rsidRDefault="00D63574" w:rsidP="00C312B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AD6501B" w14:textId="77777777" w:rsidR="00D63574" w:rsidRPr="005B4A18" w:rsidRDefault="00D63574" w:rsidP="00C312BA">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ACC1CB0" w14:textId="77777777" w:rsidR="00D63574" w:rsidRPr="005B4A18" w:rsidRDefault="00D63574" w:rsidP="00C312B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43754F99" w14:textId="77777777" w:rsidR="00D63574" w:rsidRPr="005B4A18" w:rsidRDefault="00D63574" w:rsidP="00C312B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67B7B40" w14:textId="77777777" w:rsidR="00D63574" w:rsidRPr="005B4A18" w:rsidRDefault="00D63574" w:rsidP="00C312BA">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098671F2" w14:textId="77777777" w:rsidTr="000F057C">
        <w:tc>
          <w:tcPr>
            <w:tcW w:w="8008" w:type="dxa"/>
            <w:tcBorders>
              <w:top w:val="single" w:sz="4" w:space="0" w:color="auto"/>
              <w:bottom w:val="single" w:sz="4" w:space="0" w:color="auto"/>
            </w:tcBorders>
          </w:tcPr>
          <w:p w14:paraId="4A33F17C" w14:textId="77777777" w:rsidR="00D63574" w:rsidRPr="005B4A18" w:rsidRDefault="00D63574" w:rsidP="00C312BA">
            <w:pPr>
              <w:keepNext/>
              <w:keepLines/>
              <w:spacing w:after="0" w:line="240" w:lineRule="auto"/>
              <w:jc w:val="both"/>
              <w:outlineLvl w:val="1"/>
              <w:rPr>
                <w:rFonts w:ascii="Tahoma" w:eastAsia="Times New Roman" w:hAnsi="Tahoma" w:cs="Tahoma"/>
                <w:b/>
                <w:lang w:eastAsia="sl-SI"/>
              </w:rPr>
            </w:pPr>
            <w:bookmarkStart w:id="40" w:name="_Toc495914073"/>
            <w:r w:rsidRPr="005B4A18">
              <w:rPr>
                <w:rFonts w:ascii="Tahoma" w:eastAsia="Times New Roman" w:hAnsi="Tahoma" w:cs="Tahoma"/>
                <w:b/>
                <w:lang w:eastAsia="sl-SI"/>
              </w:rPr>
              <w:lastRenderedPageBreak/>
              <w:t>SEZNAM SUBJEKTOV, KATERIH ZMOGLJIVOST UPORABLJA PONUDNIK</w:t>
            </w:r>
            <w:bookmarkEnd w:id="40"/>
          </w:p>
        </w:tc>
        <w:tc>
          <w:tcPr>
            <w:tcW w:w="1418" w:type="dxa"/>
            <w:tcBorders>
              <w:top w:val="single" w:sz="4" w:space="0" w:color="auto"/>
              <w:bottom w:val="single" w:sz="4" w:space="0" w:color="auto"/>
            </w:tcBorders>
          </w:tcPr>
          <w:p w14:paraId="45C3F478" w14:textId="77777777" w:rsidR="00D63574" w:rsidRPr="005B4A18" w:rsidRDefault="00D63574" w:rsidP="00C312B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05CDF5EF" w14:textId="77777777" w:rsidR="00D63574" w:rsidRPr="005B4A18" w:rsidRDefault="00D63574" w:rsidP="00C312BA">
      <w:pPr>
        <w:keepNext/>
        <w:keepLines/>
        <w:spacing w:after="0" w:line="240" w:lineRule="auto"/>
        <w:jc w:val="both"/>
        <w:rPr>
          <w:rFonts w:ascii="Tahoma" w:eastAsia="Times New Roman" w:hAnsi="Tahoma" w:cs="Tahoma"/>
          <w:lang w:eastAsia="sl-SI"/>
        </w:rPr>
      </w:pPr>
    </w:p>
    <w:p w14:paraId="49607AF6" w14:textId="2E9A40E1" w:rsidR="00D63574" w:rsidRDefault="00D37A17" w:rsidP="00C312B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D63574"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1559FE7F" w14:textId="77777777" w:rsidR="00D63574" w:rsidRPr="005B4A18" w:rsidRDefault="00D63574" w:rsidP="00C312B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4DD1D833" w14:textId="77777777" w:rsidTr="008117FC">
        <w:trPr>
          <w:trHeight w:val="385"/>
          <w:jc w:val="center"/>
        </w:trPr>
        <w:tc>
          <w:tcPr>
            <w:tcW w:w="3397" w:type="dxa"/>
          </w:tcPr>
          <w:p w14:paraId="3884FA6C"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087C21F"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532F04A4"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55F7E9AA" w14:textId="77777777" w:rsidTr="008117FC">
        <w:trPr>
          <w:jc w:val="center"/>
        </w:trPr>
        <w:tc>
          <w:tcPr>
            <w:tcW w:w="3397" w:type="dxa"/>
          </w:tcPr>
          <w:p w14:paraId="06600774"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D0AA856"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0CE8B1C1"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13CC6796" w14:textId="77777777" w:rsidTr="008117FC">
        <w:trPr>
          <w:jc w:val="center"/>
        </w:trPr>
        <w:tc>
          <w:tcPr>
            <w:tcW w:w="3397" w:type="dxa"/>
          </w:tcPr>
          <w:p w14:paraId="22CC1393"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A17A8B3"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48AF9AA4"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7465D6CA" w14:textId="77777777" w:rsidTr="008117FC">
        <w:trPr>
          <w:trHeight w:val="341"/>
          <w:jc w:val="center"/>
        </w:trPr>
        <w:tc>
          <w:tcPr>
            <w:tcW w:w="3397" w:type="dxa"/>
          </w:tcPr>
          <w:p w14:paraId="23AEAF73"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7F8D8CF7"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552B7F" w:rsidRPr="005B4A18" w14:paraId="4AE577E6" w14:textId="77777777" w:rsidTr="008117FC">
        <w:trPr>
          <w:jc w:val="center"/>
        </w:trPr>
        <w:tc>
          <w:tcPr>
            <w:tcW w:w="3397" w:type="dxa"/>
          </w:tcPr>
          <w:p w14:paraId="20EA3BD0" w14:textId="20BB9A45" w:rsidR="00552B7F" w:rsidRPr="005B4A18" w:rsidRDefault="00552B7F" w:rsidP="00C312B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5505644B" w14:textId="77777777" w:rsidR="00552B7F" w:rsidRPr="005B4A18" w:rsidRDefault="00552B7F" w:rsidP="00C312BA">
            <w:pPr>
              <w:keepNext/>
              <w:keepLines/>
              <w:spacing w:after="0" w:line="240" w:lineRule="auto"/>
              <w:jc w:val="both"/>
              <w:rPr>
                <w:rFonts w:ascii="Tahoma" w:eastAsia="Times New Roman" w:hAnsi="Tahoma" w:cs="Tahoma"/>
                <w:lang w:eastAsia="sl-SI"/>
              </w:rPr>
            </w:pPr>
          </w:p>
        </w:tc>
      </w:tr>
      <w:tr w:rsidR="00D63574" w:rsidRPr="005B4A18" w14:paraId="076D15B5" w14:textId="77777777" w:rsidTr="008117FC">
        <w:trPr>
          <w:jc w:val="center"/>
        </w:trPr>
        <w:tc>
          <w:tcPr>
            <w:tcW w:w="3397" w:type="dxa"/>
          </w:tcPr>
          <w:p w14:paraId="6035868C"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0779A74"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463FF411" w14:textId="77777777" w:rsidTr="008117FC">
        <w:trPr>
          <w:jc w:val="center"/>
        </w:trPr>
        <w:tc>
          <w:tcPr>
            <w:tcW w:w="3397" w:type="dxa"/>
          </w:tcPr>
          <w:p w14:paraId="7EE671C1"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9A6FCDF"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4B00EE1A" w14:textId="77777777" w:rsidTr="008117FC">
        <w:trPr>
          <w:jc w:val="center"/>
        </w:trPr>
        <w:tc>
          <w:tcPr>
            <w:tcW w:w="3397" w:type="dxa"/>
          </w:tcPr>
          <w:p w14:paraId="1E831016" w14:textId="77777777"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250CE2A7"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7A5FDF28"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r w:rsidR="00D63574" w:rsidRPr="005B4A18" w14:paraId="340942B6" w14:textId="77777777" w:rsidTr="008117FC">
        <w:trPr>
          <w:jc w:val="center"/>
        </w:trPr>
        <w:tc>
          <w:tcPr>
            <w:tcW w:w="3397" w:type="dxa"/>
            <w:vAlign w:val="center"/>
          </w:tcPr>
          <w:p w14:paraId="7DBB3CEC" w14:textId="77777777" w:rsidR="00D63574" w:rsidRPr="005B4A18" w:rsidRDefault="00D63574" w:rsidP="00C312BA">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131D3601" w14:textId="77777777" w:rsidR="00D63574" w:rsidRPr="005B4A18" w:rsidRDefault="00D63574" w:rsidP="00C312BA">
            <w:pPr>
              <w:keepNext/>
              <w:keepLines/>
              <w:spacing w:after="0" w:line="240" w:lineRule="auto"/>
              <w:rPr>
                <w:sz w:val="18"/>
                <w:szCs w:val="18"/>
              </w:rPr>
            </w:pPr>
          </w:p>
          <w:p w14:paraId="62AD7909" w14:textId="77777777" w:rsidR="00D63574" w:rsidRPr="005B4A18" w:rsidRDefault="00D63574" w:rsidP="00C312BA">
            <w:pPr>
              <w:keepNext/>
              <w:keepLines/>
              <w:spacing w:after="0" w:line="240" w:lineRule="auto"/>
              <w:rPr>
                <w:sz w:val="18"/>
                <w:szCs w:val="18"/>
              </w:rPr>
            </w:pPr>
          </w:p>
        </w:tc>
      </w:tr>
      <w:tr w:rsidR="00D63574" w:rsidRPr="005B4A18" w14:paraId="2D7BF98D" w14:textId="77777777" w:rsidTr="008117FC">
        <w:trPr>
          <w:jc w:val="center"/>
        </w:trPr>
        <w:tc>
          <w:tcPr>
            <w:tcW w:w="3397" w:type="dxa"/>
            <w:vAlign w:val="center"/>
          </w:tcPr>
          <w:p w14:paraId="6250FDEE" w14:textId="77777777" w:rsidR="00D63574" w:rsidRPr="005B4A18" w:rsidRDefault="00D63574" w:rsidP="00C312BA">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82A8E0B" w14:textId="77777777" w:rsidR="00D63574" w:rsidRPr="005B4A18" w:rsidRDefault="00D63574" w:rsidP="00C312BA">
            <w:pPr>
              <w:keepNext/>
              <w:keepLines/>
              <w:spacing w:after="0" w:line="240" w:lineRule="auto"/>
              <w:rPr>
                <w:sz w:val="18"/>
                <w:szCs w:val="18"/>
              </w:rPr>
            </w:pPr>
          </w:p>
          <w:p w14:paraId="73981C20" w14:textId="77777777" w:rsidR="00D63574" w:rsidRPr="005B4A18" w:rsidRDefault="00D63574" w:rsidP="00C312BA">
            <w:pPr>
              <w:keepNext/>
              <w:keepLines/>
              <w:spacing w:after="0" w:line="240" w:lineRule="auto"/>
              <w:rPr>
                <w:sz w:val="18"/>
                <w:szCs w:val="18"/>
              </w:rPr>
            </w:pPr>
          </w:p>
        </w:tc>
      </w:tr>
      <w:tr w:rsidR="00D63574" w:rsidRPr="005B4A18" w14:paraId="06CBE8AC" w14:textId="77777777" w:rsidTr="008117FC">
        <w:trPr>
          <w:jc w:val="center"/>
        </w:trPr>
        <w:tc>
          <w:tcPr>
            <w:tcW w:w="3397" w:type="dxa"/>
          </w:tcPr>
          <w:p w14:paraId="08216EDE" w14:textId="1A083B3E" w:rsidR="00D63574" w:rsidRPr="005B4A18" w:rsidRDefault="00D63574" w:rsidP="00C312B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DEL </w:t>
            </w:r>
            <w:r w:rsidR="008117FC">
              <w:rPr>
                <w:rFonts w:ascii="Tahoma" w:eastAsia="Times New Roman" w:hAnsi="Tahoma" w:cs="Tahoma"/>
                <w:lang w:eastAsia="sl-SI"/>
              </w:rPr>
              <w:t>v EUR b</w:t>
            </w:r>
            <w:r w:rsidRPr="005B4A18">
              <w:rPr>
                <w:rFonts w:ascii="Tahoma" w:eastAsia="Times New Roman" w:hAnsi="Tahoma" w:cs="Tahoma"/>
                <w:lang w:eastAsia="sl-SI"/>
              </w:rPr>
              <w:t>rez DDV</w:t>
            </w:r>
          </w:p>
          <w:p w14:paraId="05A6E98F"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c>
          <w:tcPr>
            <w:tcW w:w="6446" w:type="dxa"/>
          </w:tcPr>
          <w:p w14:paraId="6F5ABB2F" w14:textId="77777777" w:rsidR="00D63574" w:rsidRPr="005B4A18" w:rsidRDefault="00D63574" w:rsidP="00C312BA">
            <w:pPr>
              <w:keepNext/>
              <w:keepLines/>
              <w:spacing w:after="0" w:line="240" w:lineRule="auto"/>
              <w:jc w:val="both"/>
              <w:rPr>
                <w:rFonts w:ascii="Tahoma" w:eastAsia="Times New Roman" w:hAnsi="Tahoma" w:cs="Tahoma"/>
                <w:lang w:eastAsia="sl-SI"/>
              </w:rPr>
            </w:pPr>
          </w:p>
        </w:tc>
      </w:tr>
    </w:tbl>
    <w:p w14:paraId="57A9C5DB" w14:textId="77777777" w:rsidR="00D63574" w:rsidRPr="005B4A18" w:rsidRDefault="00D63574" w:rsidP="00C312B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7184551" w14:textId="77777777" w:rsidR="00D63574" w:rsidRPr="005B4A18" w:rsidRDefault="00D63574" w:rsidP="00C312BA">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6927F756" w14:textId="77777777" w:rsidR="00D63574" w:rsidRDefault="00D63574" w:rsidP="00C312BA">
      <w:pPr>
        <w:keepNext/>
        <w:keepLines/>
        <w:tabs>
          <w:tab w:val="left" w:pos="5400"/>
        </w:tabs>
        <w:spacing w:after="0" w:line="240" w:lineRule="auto"/>
        <w:jc w:val="both"/>
        <w:rPr>
          <w:rFonts w:ascii="Tahoma" w:eastAsia="Times New Roman" w:hAnsi="Tahoma" w:cs="Tahoma"/>
          <w:lang w:eastAsia="x-none"/>
        </w:rPr>
      </w:pPr>
    </w:p>
    <w:p w14:paraId="216161B9" w14:textId="77777777" w:rsidR="00D63574" w:rsidRDefault="00D63574" w:rsidP="00C312BA">
      <w:pPr>
        <w:keepNext/>
        <w:keepLines/>
        <w:tabs>
          <w:tab w:val="left" w:pos="5400"/>
        </w:tabs>
        <w:spacing w:after="0" w:line="240" w:lineRule="auto"/>
        <w:jc w:val="both"/>
        <w:rPr>
          <w:rFonts w:ascii="Tahoma" w:eastAsia="Times New Roman" w:hAnsi="Tahoma" w:cs="Tahoma"/>
          <w:lang w:eastAsia="x-none"/>
        </w:rPr>
      </w:pPr>
    </w:p>
    <w:p w14:paraId="2FEEC4E2" w14:textId="77777777" w:rsidR="00D63574" w:rsidRDefault="00D63574" w:rsidP="00C312BA">
      <w:pPr>
        <w:keepNext/>
        <w:keepLines/>
        <w:tabs>
          <w:tab w:val="left" w:pos="5400"/>
        </w:tabs>
        <w:spacing w:after="0" w:line="240" w:lineRule="auto"/>
        <w:jc w:val="both"/>
        <w:rPr>
          <w:rFonts w:ascii="Tahoma" w:eastAsia="Times New Roman" w:hAnsi="Tahoma" w:cs="Tahoma"/>
          <w:lang w:eastAsia="x-none"/>
        </w:rPr>
      </w:pPr>
    </w:p>
    <w:p w14:paraId="7603E14C" w14:textId="77777777" w:rsidR="00D63574" w:rsidRPr="005B4A18" w:rsidRDefault="00D63574" w:rsidP="00C312BA">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D63574" w:rsidRPr="0072775B" w14:paraId="665D0225" w14:textId="77777777" w:rsidTr="000F057C">
        <w:tc>
          <w:tcPr>
            <w:tcW w:w="5495" w:type="dxa"/>
            <w:shd w:val="clear" w:color="auto" w:fill="auto"/>
          </w:tcPr>
          <w:p w14:paraId="0DE72097" w14:textId="77777777" w:rsidR="00D63574" w:rsidRPr="0072775B" w:rsidRDefault="00D63574" w:rsidP="00C312B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6D9FD9F" w14:textId="77777777" w:rsidR="00D63574" w:rsidRPr="0072775B" w:rsidRDefault="00D63574" w:rsidP="00C312B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23E3A284" w14:textId="77777777" w:rsidR="00D63574" w:rsidRPr="0072775B" w:rsidRDefault="00D63574" w:rsidP="00C312B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EDE6F34" w14:textId="77777777" w:rsidR="00D63574" w:rsidRPr="0072775B" w:rsidRDefault="00D63574" w:rsidP="00C312B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192820C8" w14:textId="77777777" w:rsidR="00D63574" w:rsidRPr="005B4A18" w:rsidRDefault="00D63574" w:rsidP="00C312BA">
      <w:pPr>
        <w:keepNext/>
        <w:keepLines/>
        <w:tabs>
          <w:tab w:val="left" w:pos="5400"/>
        </w:tabs>
        <w:spacing w:after="0" w:line="240" w:lineRule="auto"/>
        <w:rPr>
          <w:rFonts w:ascii="Tahoma" w:eastAsia="Times New Roman" w:hAnsi="Tahoma" w:cs="Tahoma"/>
          <w:lang w:val="x-none" w:eastAsia="x-none"/>
        </w:rPr>
      </w:pPr>
    </w:p>
    <w:p w14:paraId="337E5C3E" w14:textId="77777777" w:rsidR="00D63574" w:rsidRPr="005B4A18" w:rsidRDefault="00D63574" w:rsidP="00C312BA">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11A58A39" w14:textId="77777777" w:rsidR="00D63574" w:rsidRPr="005B4A18" w:rsidRDefault="00D63574" w:rsidP="00C312BA">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6B45C11" w14:textId="77777777" w:rsidR="00D63574" w:rsidRPr="005B4A18" w:rsidRDefault="00D63574" w:rsidP="00C312BA">
      <w:pPr>
        <w:keepNext/>
        <w:keepLines/>
        <w:spacing w:after="0" w:line="240" w:lineRule="auto"/>
        <w:jc w:val="both"/>
        <w:rPr>
          <w:rFonts w:ascii="Tahoma" w:hAnsi="Tahoma" w:cs="Tahoma"/>
        </w:rPr>
      </w:pPr>
    </w:p>
    <w:p w14:paraId="203CA3DC" w14:textId="77777777" w:rsidR="00D63574" w:rsidRPr="005B4A18" w:rsidRDefault="00D63574" w:rsidP="00C312BA">
      <w:pPr>
        <w:keepNext/>
        <w:keepLines/>
        <w:spacing w:after="0" w:line="240" w:lineRule="auto"/>
        <w:jc w:val="both"/>
        <w:rPr>
          <w:rFonts w:ascii="Tahoma" w:hAnsi="Tahoma" w:cs="Tahoma"/>
        </w:rPr>
      </w:pPr>
    </w:p>
    <w:p w14:paraId="516704CA" w14:textId="77777777" w:rsidR="00D63574" w:rsidRPr="005B4A18" w:rsidRDefault="00D63574" w:rsidP="00C312B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782F995D" w14:textId="77777777" w:rsidR="00D63574" w:rsidRPr="005B4A18" w:rsidRDefault="00D63574" w:rsidP="00C312BA">
      <w:pPr>
        <w:keepNext/>
        <w:keepLines/>
        <w:spacing w:after="0" w:line="240" w:lineRule="auto"/>
        <w:rPr>
          <w:rFonts w:ascii="Tahoma" w:hAnsi="Tahoma" w:cs="Tahoma"/>
        </w:rPr>
      </w:pPr>
    </w:p>
    <w:p w14:paraId="551B78C6" w14:textId="77777777" w:rsidR="00282DD3" w:rsidRPr="00D80D3A" w:rsidRDefault="00282DD3" w:rsidP="00C312BA">
      <w:pPr>
        <w:pStyle w:val="Telobesedila33"/>
        <w:keepNext/>
        <w:keepLines/>
        <w:tabs>
          <w:tab w:val="clear" w:pos="142"/>
          <w:tab w:val="left" w:pos="567"/>
          <w:tab w:val="left" w:pos="851"/>
          <w:tab w:val="left" w:pos="993"/>
        </w:tabs>
        <w:rPr>
          <w:rFonts w:ascii="Tahoma" w:hAnsi="Tahoma" w:cs="Tahoma"/>
          <w:i/>
          <w:sz w:val="18"/>
          <w:lang w:eastAsia="sl-SI"/>
        </w:rPr>
      </w:pPr>
    </w:p>
    <w:p w14:paraId="19F524AA" w14:textId="77777777" w:rsidR="00D63574" w:rsidRDefault="00D63574" w:rsidP="00C312BA">
      <w:pPr>
        <w:keepNext/>
        <w:keepLines/>
        <w:spacing w:after="0" w:line="240" w:lineRule="auto"/>
      </w:pPr>
      <w:r>
        <w:br w:type="page"/>
      </w:r>
    </w:p>
    <w:p w14:paraId="6C8C5456" w14:textId="77777777" w:rsidR="004A7F76" w:rsidRPr="00637345" w:rsidRDefault="004A7F76" w:rsidP="00C312BA">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A7F76" w:rsidRPr="00637345" w14:paraId="372CB6C0" w14:textId="77777777" w:rsidTr="00FE39D1">
        <w:tc>
          <w:tcPr>
            <w:tcW w:w="7867" w:type="dxa"/>
            <w:tcBorders>
              <w:top w:val="single" w:sz="4" w:space="0" w:color="auto"/>
              <w:bottom w:val="single" w:sz="4" w:space="0" w:color="auto"/>
            </w:tcBorders>
          </w:tcPr>
          <w:p w14:paraId="7B6A4B5A" w14:textId="77777777" w:rsidR="004A7F76" w:rsidRPr="00701836" w:rsidRDefault="004A7F76" w:rsidP="00C312B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7D9BCCC" w14:textId="41A4D841" w:rsidR="004A7F76" w:rsidRPr="00637345" w:rsidRDefault="004A7F76" w:rsidP="00C312BA">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p>
        </w:tc>
      </w:tr>
    </w:tbl>
    <w:p w14:paraId="496BB905" w14:textId="77777777" w:rsidR="004A7F76" w:rsidRPr="00637345" w:rsidRDefault="004A7F76" w:rsidP="00C312BA">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A5C36B" w14:textId="1B07426D" w:rsidR="004A7F76" w:rsidRDefault="00D37A17" w:rsidP="00C312BA">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4A7F76"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2646A81B" w14:textId="77777777" w:rsidR="004A7F76" w:rsidRPr="00637345" w:rsidRDefault="004A7F76" w:rsidP="00C312BA">
      <w:pPr>
        <w:keepNext/>
        <w:keepLines/>
        <w:widowControl w:val="0"/>
        <w:spacing w:after="0" w:line="240" w:lineRule="auto"/>
        <w:jc w:val="center"/>
        <w:rPr>
          <w:rFonts w:ascii="Tahoma" w:eastAsia="Times New Roman" w:hAnsi="Tahoma" w:cs="Tahoma"/>
          <w:b/>
          <w:lang w:eastAsia="sl-SI"/>
        </w:rPr>
      </w:pPr>
    </w:p>
    <w:p w14:paraId="7FABCB2D" w14:textId="77777777" w:rsidR="004A7F76" w:rsidRPr="00637345" w:rsidRDefault="004A7F76" w:rsidP="00C312BA">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7C9E8677" w14:textId="77777777" w:rsidR="004A7F76" w:rsidRPr="00637345" w:rsidRDefault="004A7F76" w:rsidP="00C312BA">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68996CA7" w14:textId="42968BF3" w:rsidR="004A7F76" w:rsidRPr="009211BF" w:rsidRDefault="004A7F76" w:rsidP="00C312BA">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w:t>
      </w:r>
      <w:r w:rsidR="00DA5A20">
        <w:rPr>
          <w:rFonts w:ascii="Tahoma" w:eastAsia="Times New Roman" w:hAnsi="Tahoma" w:cs="Tahoma"/>
          <w:sz w:val="20"/>
          <w:szCs w:val="20"/>
          <w:lang w:eastAsia="sl-SI"/>
        </w:rPr>
        <w:t>ter</w:t>
      </w:r>
      <w:r w:rsidRPr="00271C07">
        <w:rPr>
          <w:rFonts w:ascii="Tahoma" w:eastAsia="Times New Roman" w:hAnsi="Tahoma" w:cs="Tahoma"/>
          <w:sz w:val="20"/>
          <w:szCs w:val="20"/>
          <w:lang w:eastAsia="sl-SI"/>
        </w:rPr>
        <w:t xml:space="preserve"> da se nanašajo na</w:t>
      </w:r>
      <w:r w:rsidR="007A4C84">
        <w:rPr>
          <w:rFonts w:ascii="Tahoma" w:eastAsia="Times New Roman" w:hAnsi="Tahoma" w:cs="Tahoma"/>
          <w:sz w:val="20"/>
          <w:szCs w:val="20"/>
          <w:lang w:eastAsia="sl-SI"/>
        </w:rPr>
        <w:t xml:space="preserve"> uspešno</w:t>
      </w:r>
      <w:r w:rsidRPr="00271C07">
        <w:rPr>
          <w:rFonts w:ascii="Tahoma" w:eastAsia="Times New Roman" w:hAnsi="Tahoma" w:cs="Tahoma"/>
          <w:sz w:val="20"/>
          <w:szCs w:val="20"/>
          <w:lang w:eastAsia="sl-SI"/>
        </w:rPr>
        <w:t xml:space="preserve"> </w:t>
      </w:r>
      <w:r w:rsidR="007A4C84" w:rsidRPr="007A4C84">
        <w:rPr>
          <w:rFonts w:ascii="Tahoma" w:eastAsia="Times New Roman" w:hAnsi="Tahoma" w:cs="Tahoma"/>
          <w:sz w:val="20"/>
          <w:szCs w:val="20"/>
          <w:lang w:eastAsia="sl-SI"/>
        </w:rPr>
        <w:t>izved</w:t>
      </w:r>
      <w:r w:rsidR="007A4C84">
        <w:rPr>
          <w:rFonts w:ascii="Tahoma" w:eastAsia="Times New Roman" w:hAnsi="Tahoma" w:cs="Tahoma"/>
          <w:sz w:val="20"/>
          <w:szCs w:val="20"/>
          <w:lang w:eastAsia="sl-SI"/>
        </w:rPr>
        <w:t>bo</w:t>
      </w:r>
      <w:r w:rsidR="007A4C84" w:rsidRPr="007A4C84">
        <w:rPr>
          <w:rFonts w:ascii="Tahoma" w:eastAsia="Times New Roman" w:hAnsi="Tahoma" w:cs="Tahoma"/>
          <w:sz w:val="20"/>
          <w:szCs w:val="20"/>
          <w:lang w:eastAsia="sl-SI"/>
        </w:rPr>
        <w:t xml:space="preserve"> </w:t>
      </w:r>
      <w:r w:rsidR="00E46C3B" w:rsidRPr="00E46C3B">
        <w:rPr>
          <w:rFonts w:ascii="Tahoma" w:eastAsia="Times New Roman" w:hAnsi="Tahoma" w:cs="Tahoma"/>
          <w:sz w:val="20"/>
          <w:szCs w:val="20"/>
          <w:lang w:eastAsia="sl-SI"/>
        </w:rPr>
        <w:t>merit</w:t>
      </w:r>
      <w:r w:rsidR="00E46C3B">
        <w:rPr>
          <w:rFonts w:ascii="Tahoma" w:eastAsia="Times New Roman" w:hAnsi="Tahoma" w:cs="Tahoma"/>
          <w:sz w:val="20"/>
          <w:szCs w:val="20"/>
          <w:lang w:eastAsia="sl-SI"/>
        </w:rPr>
        <w:t>ev</w:t>
      </w:r>
      <w:r w:rsidR="00E46C3B" w:rsidRPr="00E46C3B">
        <w:rPr>
          <w:rFonts w:ascii="Tahoma" w:eastAsia="Times New Roman" w:hAnsi="Tahoma" w:cs="Tahoma"/>
          <w:sz w:val="20"/>
          <w:szCs w:val="20"/>
          <w:lang w:eastAsia="sl-SI"/>
        </w:rPr>
        <w:t xml:space="preserve"> in preizkuso</w:t>
      </w:r>
      <w:r w:rsidR="00E46C3B">
        <w:rPr>
          <w:rFonts w:ascii="Tahoma" w:eastAsia="Times New Roman" w:hAnsi="Tahoma" w:cs="Tahoma"/>
          <w:sz w:val="20"/>
          <w:szCs w:val="20"/>
          <w:lang w:eastAsia="sl-SI"/>
        </w:rPr>
        <w:t>v</w:t>
      </w:r>
      <w:r w:rsidR="00E46C3B" w:rsidRPr="00E46C3B">
        <w:rPr>
          <w:rFonts w:ascii="Tahoma" w:eastAsia="Times New Roman" w:hAnsi="Tahoma" w:cs="Tahoma"/>
          <w:sz w:val="20"/>
          <w:szCs w:val="20"/>
          <w:lang w:eastAsia="sl-SI"/>
        </w:rPr>
        <w:t xml:space="preserve"> </w:t>
      </w:r>
      <w:bookmarkStart w:id="41" w:name="_Hlk220568680"/>
      <w:r w:rsidR="00E46C3B" w:rsidRPr="00E46C3B">
        <w:rPr>
          <w:rFonts w:ascii="Tahoma" w:eastAsia="Times New Roman" w:hAnsi="Tahoma" w:cs="Tahoma"/>
          <w:sz w:val="20"/>
          <w:szCs w:val="20"/>
          <w:lang w:eastAsia="sl-SI"/>
        </w:rPr>
        <w:t>elektroenergetskih naprav na termo-energetskih objektih oz. referenčna dela so lahko izvedena v zahtevnih objektih, kot so navedena v Uredbi o razvrščanju objektov (Uradni list RS, št. 96/22) in sicer klasifikacijske ravni CC-SI: št. 23</w:t>
      </w:r>
      <w:bookmarkEnd w:id="41"/>
      <w:r w:rsidRPr="004A7F76">
        <w:rPr>
          <w:rFonts w:ascii="Tahoma" w:eastAsia="Times New Roman" w:hAnsi="Tahoma" w:cs="Tahoma"/>
          <w:sz w:val="20"/>
          <w:szCs w:val="20"/>
          <w:lang w:eastAsia="sl-SI"/>
        </w:rPr>
        <w:t>.</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0EA3262" w14:textId="77777777" w:rsidR="004A7F76" w:rsidRPr="00DC0B3F" w:rsidRDefault="004A7F76" w:rsidP="00C312BA">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A7F76" w:rsidRPr="00637345" w14:paraId="01A38A95" w14:textId="77777777" w:rsidTr="00FE39D1">
        <w:trPr>
          <w:trHeight w:val="310"/>
        </w:trPr>
        <w:tc>
          <w:tcPr>
            <w:tcW w:w="3544" w:type="dxa"/>
            <w:vAlign w:val="center"/>
          </w:tcPr>
          <w:p w14:paraId="139BD323" w14:textId="77777777" w:rsidR="004A7F76" w:rsidRPr="00637345" w:rsidRDefault="004A7F76" w:rsidP="00C312B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BFFB104" w14:textId="77777777" w:rsidR="004A7F76" w:rsidRPr="00637345" w:rsidRDefault="004A7F76" w:rsidP="00C312BA">
            <w:pPr>
              <w:keepNext/>
              <w:keepLines/>
              <w:widowControl w:val="0"/>
              <w:spacing w:after="0" w:line="240" w:lineRule="auto"/>
              <w:rPr>
                <w:rFonts w:ascii="Tahoma" w:eastAsia="Times New Roman" w:hAnsi="Tahoma" w:cs="Tahoma"/>
                <w:b/>
                <w:sz w:val="18"/>
                <w:lang w:eastAsia="sl-SI"/>
              </w:rPr>
            </w:pPr>
          </w:p>
          <w:p w14:paraId="7B36D558" w14:textId="77777777" w:rsidR="004A7F76" w:rsidRPr="00637345" w:rsidRDefault="004A7F76" w:rsidP="00C312BA">
            <w:pPr>
              <w:keepNext/>
              <w:keepLines/>
              <w:widowControl w:val="0"/>
              <w:spacing w:after="0" w:line="240" w:lineRule="auto"/>
              <w:rPr>
                <w:rFonts w:ascii="Tahoma" w:eastAsia="Times New Roman" w:hAnsi="Tahoma" w:cs="Tahoma"/>
                <w:b/>
                <w:sz w:val="18"/>
                <w:lang w:eastAsia="sl-SI"/>
              </w:rPr>
            </w:pPr>
          </w:p>
        </w:tc>
      </w:tr>
      <w:tr w:rsidR="004A7F76" w:rsidRPr="00637345" w14:paraId="5F837B6F" w14:textId="77777777" w:rsidTr="00FE39D1">
        <w:trPr>
          <w:trHeight w:val="375"/>
        </w:trPr>
        <w:tc>
          <w:tcPr>
            <w:tcW w:w="3544" w:type="dxa"/>
            <w:vAlign w:val="center"/>
          </w:tcPr>
          <w:p w14:paraId="7A08221C"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5117DEB" w14:textId="77777777" w:rsidR="004A7F76" w:rsidRPr="00637345" w:rsidRDefault="004A7F76" w:rsidP="00C312BA">
            <w:pPr>
              <w:keepNext/>
              <w:keepLines/>
              <w:widowControl w:val="0"/>
              <w:spacing w:after="0" w:line="240" w:lineRule="auto"/>
              <w:rPr>
                <w:rFonts w:ascii="Tahoma" w:eastAsia="Times New Roman" w:hAnsi="Tahoma" w:cs="Tahoma"/>
                <w:b/>
                <w:sz w:val="18"/>
                <w:lang w:eastAsia="sl-SI"/>
              </w:rPr>
            </w:pPr>
          </w:p>
          <w:p w14:paraId="2B18550C" w14:textId="77777777" w:rsidR="004A7F76" w:rsidRPr="00637345" w:rsidRDefault="004A7F76" w:rsidP="00C312BA">
            <w:pPr>
              <w:keepNext/>
              <w:keepLines/>
              <w:widowControl w:val="0"/>
              <w:spacing w:after="0" w:line="240" w:lineRule="auto"/>
              <w:rPr>
                <w:rFonts w:ascii="Tahoma" w:eastAsia="Times New Roman" w:hAnsi="Tahoma" w:cs="Tahoma"/>
                <w:b/>
                <w:sz w:val="18"/>
                <w:lang w:eastAsia="sl-SI"/>
              </w:rPr>
            </w:pPr>
          </w:p>
        </w:tc>
      </w:tr>
      <w:tr w:rsidR="004A7F76" w:rsidRPr="00637345" w14:paraId="429A87C3" w14:textId="77777777" w:rsidTr="00FE39D1">
        <w:trPr>
          <w:trHeight w:val="461"/>
        </w:trPr>
        <w:tc>
          <w:tcPr>
            <w:tcW w:w="3544" w:type="dxa"/>
            <w:vAlign w:val="center"/>
          </w:tcPr>
          <w:p w14:paraId="52233581"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BC86A16"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tc>
      </w:tr>
      <w:tr w:rsidR="004A7F76" w:rsidRPr="00637345" w14:paraId="4349D3FA" w14:textId="77777777" w:rsidTr="00FE39D1">
        <w:trPr>
          <w:trHeight w:val="461"/>
        </w:trPr>
        <w:tc>
          <w:tcPr>
            <w:tcW w:w="3544" w:type="dxa"/>
            <w:vAlign w:val="center"/>
          </w:tcPr>
          <w:p w14:paraId="3D571F67"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25C8AE8"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tc>
      </w:tr>
      <w:tr w:rsidR="004A7F76" w:rsidRPr="00637345" w14:paraId="7C4239F0" w14:textId="77777777" w:rsidTr="00FE39D1">
        <w:trPr>
          <w:trHeight w:val="601"/>
        </w:trPr>
        <w:tc>
          <w:tcPr>
            <w:tcW w:w="3544" w:type="dxa"/>
            <w:vAlign w:val="center"/>
          </w:tcPr>
          <w:p w14:paraId="0255F4AB"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697E53E"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tc>
      </w:tr>
      <w:tr w:rsidR="004A7F76" w:rsidRPr="00637345" w14:paraId="5529C082" w14:textId="77777777" w:rsidTr="00FE39D1">
        <w:trPr>
          <w:trHeight w:val="461"/>
        </w:trPr>
        <w:tc>
          <w:tcPr>
            <w:tcW w:w="3544" w:type="dxa"/>
            <w:vAlign w:val="center"/>
          </w:tcPr>
          <w:p w14:paraId="13B5A8CC"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3B195048"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tc>
      </w:tr>
      <w:tr w:rsidR="004A7F76" w:rsidRPr="00637345" w14:paraId="0A924972" w14:textId="77777777" w:rsidTr="00FE39D1">
        <w:trPr>
          <w:cantSplit/>
          <w:trHeight w:val="461"/>
        </w:trPr>
        <w:tc>
          <w:tcPr>
            <w:tcW w:w="3544" w:type="dxa"/>
            <w:vAlign w:val="center"/>
          </w:tcPr>
          <w:p w14:paraId="3DCB19B6"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33A636D5"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tc>
      </w:tr>
      <w:tr w:rsidR="004A7F76" w:rsidRPr="00637345" w14:paraId="24E7BC8D" w14:textId="77777777" w:rsidTr="00FE39D1">
        <w:trPr>
          <w:trHeight w:val="794"/>
        </w:trPr>
        <w:tc>
          <w:tcPr>
            <w:tcW w:w="3544" w:type="dxa"/>
            <w:tcBorders>
              <w:right w:val="single" w:sz="4" w:space="0" w:color="auto"/>
            </w:tcBorders>
          </w:tcPr>
          <w:p w14:paraId="06650809"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CF20395"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B805273"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tc>
      </w:tr>
    </w:tbl>
    <w:p w14:paraId="10AFB211" w14:textId="77777777" w:rsidR="004A7F76" w:rsidRPr="00637345" w:rsidRDefault="004A7F76" w:rsidP="00C312BA">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A7F76" w:rsidRPr="00637345" w14:paraId="71CB949C" w14:textId="77777777" w:rsidTr="00FE39D1">
        <w:trPr>
          <w:trHeight w:val="235"/>
        </w:trPr>
        <w:tc>
          <w:tcPr>
            <w:tcW w:w="3402" w:type="dxa"/>
            <w:tcBorders>
              <w:bottom w:val="single" w:sz="4" w:space="0" w:color="auto"/>
            </w:tcBorders>
          </w:tcPr>
          <w:p w14:paraId="3F4EF664" w14:textId="77777777" w:rsidR="004A7F76" w:rsidRPr="00637345" w:rsidRDefault="004A7F76" w:rsidP="00C312B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34F32DB" w14:textId="77777777" w:rsidR="004A7F76" w:rsidRPr="00637345" w:rsidRDefault="004A7F76" w:rsidP="00C312B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05ED985" w14:textId="77777777" w:rsidR="004A7F76" w:rsidRPr="00637345" w:rsidRDefault="004A7F76" w:rsidP="00C312B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A7F76" w:rsidRPr="00637345" w14:paraId="792ACC6F" w14:textId="77777777" w:rsidTr="00FE39D1">
        <w:trPr>
          <w:trHeight w:val="235"/>
        </w:trPr>
        <w:tc>
          <w:tcPr>
            <w:tcW w:w="3402" w:type="dxa"/>
            <w:tcBorders>
              <w:top w:val="single" w:sz="4" w:space="0" w:color="auto"/>
            </w:tcBorders>
          </w:tcPr>
          <w:p w14:paraId="2A1127F3" w14:textId="77777777" w:rsidR="004A7F76" w:rsidRPr="00637345" w:rsidRDefault="004A7F76" w:rsidP="00C312B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F3651BE" w14:textId="77777777" w:rsidR="004A7F76" w:rsidRPr="00637345" w:rsidRDefault="004A7F76" w:rsidP="00C312B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1EAD645" w14:textId="77777777" w:rsidR="004A7F76" w:rsidRPr="00637345" w:rsidRDefault="004A7F76" w:rsidP="00C312B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9F1C771" w14:textId="77777777" w:rsidR="004A7F76" w:rsidRPr="00637345" w:rsidRDefault="004A7F76" w:rsidP="00C312BA">
      <w:pPr>
        <w:keepNext/>
        <w:keepLines/>
        <w:widowControl w:val="0"/>
        <w:pBdr>
          <w:bottom w:val="single" w:sz="12" w:space="1" w:color="auto"/>
        </w:pBdr>
        <w:spacing w:after="0" w:line="240" w:lineRule="auto"/>
        <w:rPr>
          <w:rFonts w:ascii="Tahoma" w:eastAsia="Times New Roman" w:hAnsi="Tahoma" w:cs="Tahoma"/>
          <w:b/>
          <w:sz w:val="18"/>
          <w:lang w:eastAsia="sl-SI"/>
        </w:rPr>
      </w:pPr>
    </w:p>
    <w:p w14:paraId="4B7D2379" w14:textId="77777777" w:rsidR="004A7F76" w:rsidRPr="00637345" w:rsidRDefault="004A7F76" w:rsidP="00C312B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1AC6C8AD" w14:textId="77777777" w:rsidR="004A7F76" w:rsidRPr="00637345" w:rsidRDefault="004A7F76" w:rsidP="00C312BA">
      <w:pPr>
        <w:keepNext/>
        <w:keepLines/>
        <w:widowControl w:val="0"/>
        <w:spacing w:after="0" w:line="240" w:lineRule="auto"/>
        <w:jc w:val="both"/>
        <w:rPr>
          <w:rFonts w:ascii="Tahoma" w:eastAsia="Times New Roman" w:hAnsi="Tahoma" w:cs="Tahoma"/>
          <w:sz w:val="18"/>
          <w:lang w:eastAsia="sl-SI"/>
        </w:rPr>
      </w:pPr>
    </w:p>
    <w:p w14:paraId="570D6804" w14:textId="7822CA7A" w:rsidR="004A7F76" w:rsidRPr="00637345" w:rsidRDefault="004A7F76" w:rsidP="00C312B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7A4C84">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385C531F" w14:textId="77777777" w:rsidR="004A7F76" w:rsidRPr="00637345" w:rsidRDefault="004A7F76" w:rsidP="00C312BA">
      <w:pPr>
        <w:keepNext/>
        <w:keepLines/>
        <w:widowControl w:val="0"/>
        <w:spacing w:after="0" w:line="240" w:lineRule="auto"/>
        <w:jc w:val="both"/>
        <w:rPr>
          <w:rFonts w:ascii="Tahoma" w:eastAsia="Times New Roman" w:hAnsi="Tahoma" w:cs="Tahoma"/>
          <w:sz w:val="18"/>
          <w:lang w:eastAsia="sl-SI"/>
        </w:rPr>
      </w:pPr>
    </w:p>
    <w:p w14:paraId="48ED94CB" w14:textId="77777777" w:rsidR="004A7F76" w:rsidRPr="00637345" w:rsidRDefault="004A7F76" w:rsidP="00C312B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D7202FD"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9E99C8B" w14:textId="77777777" w:rsidR="004A7F76" w:rsidRPr="00637345" w:rsidRDefault="004A7F76" w:rsidP="00C312B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2276B46"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p>
    <w:p w14:paraId="0D4B09C4" w14:textId="77777777" w:rsidR="004A7F76" w:rsidRPr="00637345" w:rsidRDefault="004A7F76" w:rsidP="00C312B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7F76" w:rsidRPr="00637345" w14:paraId="3F7DA6D9" w14:textId="77777777" w:rsidTr="00FE39D1">
        <w:trPr>
          <w:trHeight w:val="235"/>
        </w:trPr>
        <w:tc>
          <w:tcPr>
            <w:tcW w:w="3402" w:type="dxa"/>
            <w:tcBorders>
              <w:bottom w:val="single" w:sz="4" w:space="0" w:color="auto"/>
            </w:tcBorders>
          </w:tcPr>
          <w:p w14:paraId="12C25390" w14:textId="77777777" w:rsidR="004A7F76" w:rsidRPr="00637345" w:rsidRDefault="004A7F76" w:rsidP="00C312B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40C66FF" w14:textId="77777777" w:rsidR="004A7F76" w:rsidRPr="00637345" w:rsidRDefault="004A7F76" w:rsidP="00C312B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AD81A82" w14:textId="77777777" w:rsidR="004A7F76" w:rsidRPr="00637345" w:rsidRDefault="004A7F76" w:rsidP="00C312B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7F76" w:rsidRPr="00637345" w14:paraId="7191E9E8" w14:textId="77777777" w:rsidTr="00FE39D1">
        <w:trPr>
          <w:trHeight w:val="235"/>
        </w:trPr>
        <w:tc>
          <w:tcPr>
            <w:tcW w:w="3402" w:type="dxa"/>
            <w:tcBorders>
              <w:top w:val="single" w:sz="4" w:space="0" w:color="auto"/>
            </w:tcBorders>
          </w:tcPr>
          <w:p w14:paraId="5276A075" w14:textId="77777777" w:rsidR="004A7F76" w:rsidRPr="00637345" w:rsidRDefault="004A7F76" w:rsidP="00C312B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BF6893D" w14:textId="77777777" w:rsidR="004A7F76" w:rsidRPr="00637345" w:rsidRDefault="004A7F76" w:rsidP="00C312B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BFBAFBF" w14:textId="77777777" w:rsidR="004A7F76" w:rsidRPr="00637345" w:rsidRDefault="004A7F76" w:rsidP="00C312B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5C759FA" w14:textId="77777777" w:rsidR="004A7F76" w:rsidRDefault="004A7F76" w:rsidP="00C312BA">
      <w:pPr>
        <w:keepNext/>
        <w:keepLines/>
        <w:widowControl w:val="0"/>
        <w:spacing w:after="0" w:line="240" w:lineRule="auto"/>
        <w:jc w:val="both"/>
        <w:rPr>
          <w:rFonts w:ascii="Tahoma" w:eastAsia="Times New Roman" w:hAnsi="Tahoma" w:cs="Tahoma"/>
          <w:b/>
          <w:sz w:val="14"/>
          <w:lang w:eastAsia="sl-SI"/>
        </w:rPr>
      </w:pPr>
    </w:p>
    <w:p w14:paraId="4BD3867D" w14:textId="77777777" w:rsidR="004A7F76" w:rsidRPr="00637345" w:rsidRDefault="004A7F76" w:rsidP="00C312BA">
      <w:pPr>
        <w:keepNext/>
        <w:keepLines/>
        <w:widowControl w:val="0"/>
        <w:spacing w:after="0" w:line="240" w:lineRule="auto"/>
        <w:jc w:val="both"/>
        <w:rPr>
          <w:rFonts w:ascii="Tahoma" w:eastAsia="Times New Roman" w:hAnsi="Tahoma" w:cs="Tahoma"/>
          <w:b/>
          <w:sz w:val="14"/>
          <w:lang w:eastAsia="sl-SI"/>
        </w:rPr>
      </w:pPr>
    </w:p>
    <w:p w14:paraId="0CDB4BDF" w14:textId="77777777" w:rsidR="00B76353" w:rsidRDefault="004A7F76" w:rsidP="00C312B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4388737D" w14:textId="77777777" w:rsidR="004A7F76" w:rsidRPr="00DA5A20" w:rsidRDefault="004A7F76" w:rsidP="00C312BA">
      <w:pPr>
        <w:keepNext/>
        <w:keepLines/>
        <w:widowControl w:val="0"/>
        <w:spacing w:after="0" w:line="240" w:lineRule="auto"/>
        <w:rPr>
          <w:rFonts w:ascii="Tahoma" w:eastAsia="Times New Roman" w:hAnsi="Tahoma" w:cs="Tahoma"/>
          <w:b/>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A7F76" w:rsidRPr="004A7F76" w14:paraId="5DCBB9FB" w14:textId="77777777" w:rsidTr="00FE39D1">
        <w:tc>
          <w:tcPr>
            <w:tcW w:w="8150" w:type="dxa"/>
            <w:tcBorders>
              <w:top w:val="single" w:sz="4" w:space="0" w:color="auto"/>
              <w:bottom w:val="single" w:sz="4" w:space="0" w:color="auto"/>
            </w:tcBorders>
          </w:tcPr>
          <w:p w14:paraId="64C3562E" w14:textId="77777777" w:rsidR="004A7F76" w:rsidRPr="004A7F76" w:rsidRDefault="004A7F76" w:rsidP="00C312BA">
            <w:pPr>
              <w:keepNext/>
              <w:keepLines/>
              <w:spacing w:after="0" w:line="240" w:lineRule="auto"/>
              <w:jc w:val="both"/>
              <w:rPr>
                <w:rFonts w:ascii="Tahoma" w:eastAsia="Times New Roman" w:hAnsi="Tahoma" w:cs="Tahoma"/>
                <w:lang w:eastAsia="sl-SI"/>
              </w:rPr>
            </w:pPr>
            <w:r w:rsidRPr="004A7F76">
              <w:rPr>
                <w:rFonts w:ascii="Tahoma" w:eastAsia="Times New Roman" w:hAnsi="Tahoma" w:cs="Tahoma"/>
                <w:lang w:eastAsia="sl-SI"/>
              </w:rPr>
              <w:br w:type="page"/>
            </w:r>
            <w:r w:rsidRPr="004A7F76">
              <w:rPr>
                <w:rFonts w:ascii="Tahoma" w:eastAsia="Times New Roman" w:hAnsi="Tahoma" w:cs="Tahoma"/>
                <w:lang w:eastAsia="sl-SI"/>
              </w:rPr>
              <w:br w:type="page"/>
            </w:r>
            <w:r w:rsidRPr="004A7F76">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34CDFF66" w14:textId="77777777" w:rsidR="004A7F76" w:rsidRPr="004A7F76" w:rsidRDefault="004A7F76" w:rsidP="00C312BA">
            <w:pPr>
              <w:keepNext/>
              <w:keepLines/>
              <w:spacing w:after="0" w:line="240" w:lineRule="auto"/>
              <w:jc w:val="both"/>
              <w:rPr>
                <w:rFonts w:ascii="Tahoma" w:eastAsia="Times New Roman" w:hAnsi="Tahoma" w:cs="Tahoma"/>
                <w:b/>
                <w:i/>
                <w:lang w:eastAsia="sl-SI"/>
              </w:rPr>
            </w:pPr>
            <w:r w:rsidRPr="004A7F76">
              <w:rPr>
                <w:rFonts w:ascii="Tahoma" w:eastAsia="Times New Roman" w:hAnsi="Tahoma" w:cs="Tahoma"/>
                <w:b/>
                <w:i/>
                <w:lang w:eastAsia="sl-SI"/>
              </w:rPr>
              <w:t>Priloga 6</w:t>
            </w:r>
          </w:p>
        </w:tc>
      </w:tr>
    </w:tbl>
    <w:p w14:paraId="6BAAA86C" w14:textId="77777777" w:rsidR="004A7F76" w:rsidRPr="004A7F76" w:rsidRDefault="004A7F76" w:rsidP="00C312BA">
      <w:pPr>
        <w:keepNext/>
        <w:keepLines/>
        <w:spacing w:after="0" w:line="240" w:lineRule="auto"/>
        <w:jc w:val="center"/>
        <w:rPr>
          <w:rFonts w:ascii="Tahoma" w:eastAsia="Times New Roman" w:hAnsi="Tahoma" w:cs="Tahoma"/>
          <w:b/>
          <w:lang w:eastAsia="sl-SI"/>
        </w:rPr>
      </w:pPr>
      <w:r w:rsidRPr="004A7F76">
        <w:rPr>
          <w:rFonts w:ascii="Tahoma" w:eastAsia="Times New Roman" w:hAnsi="Tahoma" w:cs="Tahoma"/>
          <w:b/>
          <w:lang w:eastAsia="sl-SI"/>
        </w:rPr>
        <w:t>Javno naročilo:</w:t>
      </w:r>
    </w:p>
    <w:p w14:paraId="0D0C3A10" w14:textId="17CEB106" w:rsidR="004A7F76" w:rsidRDefault="00D37A17" w:rsidP="00C312B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4A7F76"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p>
    <w:p w14:paraId="291C30FC" w14:textId="77777777" w:rsidR="004A7F76" w:rsidRPr="004A7F76" w:rsidRDefault="004A7F76" w:rsidP="00C312BA">
      <w:pPr>
        <w:keepNext/>
        <w:keepLines/>
        <w:widowControl w:val="0"/>
        <w:spacing w:after="0" w:line="240" w:lineRule="auto"/>
        <w:rPr>
          <w:rFonts w:ascii="Tahoma" w:eastAsia="Times New Roman" w:hAnsi="Tahoma" w:cs="Tahoma"/>
          <w:lang w:eastAsia="sl-SI"/>
        </w:rPr>
      </w:pPr>
    </w:p>
    <w:p w14:paraId="431605C1" w14:textId="77777777" w:rsidR="007A4C84" w:rsidRPr="005E7E8D" w:rsidRDefault="007A4C84" w:rsidP="00C312BA">
      <w:pPr>
        <w:keepNext/>
        <w:keepLines/>
        <w:widowControl w:val="0"/>
        <w:spacing w:after="0" w:line="240" w:lineRule="auto"/>
        <w:rPr>
          <w:rFonts w:ascii="Tahoma" w:eastAsia="Times New Roman" w:hAnsi="Tahoma" w:cs="Tahoma"/>
          <w:lang w:eastAsia="sl-SI"/>
        </w:rPr>
      </w:pPr>
      <w:r w:rsidRPr="005E7E8D">
        <w:rPr>
          <w:rFonts w:ascii="Tahoma" w:eastAsia="Times New Roman" w:hAnsi="Tahoma" w:cs="Tahoma"/>
          <w:b/>
          <w:lang w:eastAsia="sl-SI"/>
        </w:rPr>
        <w:t>SEZNAM PRIJAVLJENIH DELAVCEV</w:t>
      </w:r>
      <w:r w:rsidRPr="005E7E8D">
        <w:rPr>
          <w:rFonts w:ascii="Tahoma" w:eastAsia="Times New Roman" w:hAnsi="Tahoma" w:cs="Tahoma"/>
          <w:lang w:eastAsia="sl-SI"/>
        </w:rPr>
        <w:t xml:space="preserve"> </w:t>
      </w:r>
    </w:p>
    <w:p w14:paraId="3EE7A603" w14:textId="77777777" w:rsidR="007A4C84" w:rsidRPr="00785A23" w:rsidRDefault="007A4C84" w:rsidP="00C312BA">
      <w:pPr>
        <w:keepNext/>
        <w:keepLines/>
        <w:spacing w:after="0" w:line="240" w:lineRule="auto"/>
        <w:jc w:val="both"/>
        <w:rPr>
          <w:rFonts w:ascii="Tahoma" w:eastAsia="Times New Roman" w:hAnsi="Tahoma" w:cs="Tahoma"/>
          <w:sz w:val="20"/>
          <w:szCs w:val="20"/>
          <w:lang w:eastAsia="sl-SI"/>
        </w:rPr>
      </w:pPr>
      <w:r w:rsidRPr="00785A23">
        <w:rPr>
          <w:rFonts w:ascii="Tahoma" w:eastAsia="Times New Roman" w:hAnsi="Tahoma" w:cs="Tahoma"/>
          <w:sz w:val="20"/>
          <w:szCs w:val="20"/>
          <w:lang w:eastAsia="sl-SI"/>
        </w:rPr>
        <w:t>Poimenski seznam ljudi, ki bodo delali na objektu:</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1545"/>
        <w:gridCol w:w="1545"/>
        <w:gridCol w:w="2693"/>
      </w:tblGrid>
      <w:tr w:rsidR="007A4C84" w:rsidRPr="005E7E8D" w14:paraId="7301DDDC" w14:textId="77777777" w:rsidTr="00545EF6">
        <w:tc>
          <w:tcPr>
            <w:tcW w:w="675" w:type="dxa"/>
          </w:tcPr>
          <w:p w14:paraId="1F1D0749" w14:textId="77777777" w:rsidR="007A4C84" w:rsidRPr="005E7E8D" w:rsidRDefault="007A4C84" w:rsidP="00C312B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Zap. št.</w:t>
            </w:r>
          </w:p>
        </w:tc>
        <w:tc>
          <w:tcPr>
            <w:tcW w:w="2722" w:type="dxa"/>
          </w:tcPr>
          <w:p w14:paraId="37AD4C4B" w14:textId="77777777" w:rsidR="007A4C84" w:rsidRPr="005E7E8D" w:rsidRDefault="007A4C84" w:rsidP="00C312B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Ime in priimek</w:t>
            </w:r>
          </w:p>
        </w:tc>
        <w:tc>
          <w:tcPr>
            <w:tcW w:w="1545" w:type="dxa"/>
          </w:tcPr>
          <w:p w14:paraId="4C7F224A" w14:textId="77777777" w:rsidR="007A4C84" w:rsidRPr="005E7E8D" w:rsidRDefault="007A4C84" w:rsidP="00C312BA">
            <w:pPr>
              <w:keepNext/>
              <w:keepLines/>
              <w:spacing w:after="0" w:line="240" w:lineRule="auto"/>
              <w:jc w:val="both"/>
              <w:rPr>
                <w:rFonts w:ascii="Tahoma" w:eastAsia="Times New Roman" w:hAnsi="Tahoma" w:cs="Tahoma"/>
                <w:sz w:val="20"/>
                <w:lang w:eastAsia="sl-SI"/>
              </w:rPr>
            </w:pPr>
            <w:r w:rsidRPr="00785A23">
              <w:rPr>
                <w:rFonts w:ascii="Tahoma" w:eastAsia="Times New Roman" w:hAnsi="Tahoma" w:cs="Tahoma"/>
                <w:sz w:val="20"/>
                <w:szCs w:val="20"/>
                <w:lang w:eastAsia="sl-SI"/>
              </w:rPr>
              <w:t>delodajalec</w:t>
            </w:r>
          </w:p>
        </w:tc>
        <w:tc>
          <w:tcPr>
            <w:tcW w:w="1545" w:type="dxa"/>
          </w:tcPr>
          <w:p w14:paraId="0E54ABBF" w14:textId="71844312" w:rsidR="007A4C84" w:rsidRPr="005E7E8D" w:rsidRDefault="007A4C84" w:rsidP="00C312BA">
            <w:pPr>
              <w:keepNext/>
              <w:keepLines/>
              <w:spacing w:after="0" w:line="240" w:lineRule="auto"/>
              <w:jc w:val="center"/>
              <w:rPr>
                <w:rFonts w:ascii="Tahoma" w:eastAsia="Times New Roman" w:hAnsi="Tahoma" w:cs="Tahoma"/>
                <w:sz w:val="20"/>
                <w:lang w:eastAsia="sl-SI"/>
              </w:rPr>
            </w:pPr>
            <w:r>
              <w:rPr>
                <w:rFonts w:ascii="Tahoma" w:hAnsi="Tahoma" w:cs="Tahoma"/>
              </w:rPr>
              <w:t>Št. let izkušenj</w:t>
            </w:r>
          </w:p>
        </w:tc>
        <w:tc>
          <w:tcPr>
            <w:tcW w:w="2693" w:type="dxa"/>
          </w:tcPr>
          <w:p w14:paraId="614D7156" w14:textId="1380C71F" w:rsidR="007A4C84" w:rsidRPr="005E7E8D" w:rsidRDefault="007A4C84" w:rsidP="00C312BA">
            <w:pPr>
              <w:keepNext/>
              <w:keepLines/>
              <w:spacing w:after="0" w:line="240" w:lineRule="auto"/>
              <w:jc w:val="center"/>
              <w:rPr>
                <w:rFonts w:ascii="Tahoma" w:eastAsia="Times New Roman" w:hAnsi="Tahoma" w:cs="Tahoma"/>
                <w:sz w:val="20"/>
                <w:lang w:eastAsia="sl-SI"/>
              </w:rPr>
            </w:pPr>
            <w:r w:rsidRPr="00785A23">
              <w:rPr>
                <w:rFonts w:ascii="Tahoma" w:eastAsia="Times New Roman" w:hAnsi="Tahoma" w:cs="Tahoma"/>
                <w:sz w:val="20"/>
                <w:szCs w:val="20"/>
                <w:lang w:eastAsia="sl-SI"/>
              </w:rPr>
              <w:t>funkcija</w:t>
            </w:r>
          </w:p>
        </w:tc>
      </w:tr>
      <w:tr w:rsidR="007A4C84" w:rsidRPr="005E7E8D" w14:paraId="05BF163B" w14:textId="77777777" w:rsidTr="00545EF6">
        <w:trPr>
          <w:trHeight w:val="50"/>
        </w:trPr>
        <w:tc>
          <w:tcPr>
            <w:tcW w:w="675" w:type="dxa"/>
          </w:tcPr>
          <w:p w14:paraId="29A93729"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1.</w:t>
            </w:r>
          </w:p>
        </w:tc>
        <w:tc>
          <w:tcPr>
            <w:tcW w:w="2722" w:type="dxa"/>
          </w:tcPr>
          <w:p w14:paraId="5BB5EBA5"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2F939864"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6D1E0B48" w14:textId="164D53C6"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Pr>
          <w:p w14:paraId="34A3AA0A" w14:textId="5CF14911" w:rsidR="007A4C84" w:rsidRPr="005E7E8D" w:rsidRDefault="007A4C84" w:rsidP="00C312B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20BCF493" w14:textId="77777777" w:rsidTr="00545EF6">
        <w:trPr>
          <w:trHeight w:val="50"/>
        </w:trPr>
        <w:tc>
          <w:tcPr>
            <w:tcW w:w="675" w:type="dxa"/>
          </w:tcPr>
          <w:p w14:paraId="0EC48BAF"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2.</w:t>
            </w:r>
          </w:p>
        </w:tc>
        <w:tc>
          <w:tcPr>
            <w:tcW w:w="2722" w:type="dxa"/>
          </w:tcPr>
          <w:p w14:paraId="252F7F89"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62529C91"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2A3C5EC5" w14:textId="284E63AD"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Pr>
          <w:p w14:paraId="690C87A7" w14:textId="2F8D06BD" w:rsidR="007A4C84" w:rsidRPr="005E7E8D" w:rsidRDefault="007A4C84" w:rsidP="00C312B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35E71409" w14:textId="77777777" w:rsidTr="00545EF6">
        <w:trPr>
          <w:trHeight w:val="50"/>
        </w:trPr>
        <w:tc>
          <w:tcPr>
            <w:tcW w:w="675" w:type="dxa"/>
          </w:tcPr>
          <w:p w14:paraId="0BFF7C41"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3.</w:t>
            </w:r>
          </w:p>
        </w:tc>
        <w:tc>
          <w:tcPr>
            <w:tcW w:w="2722" w:type="dxa"/>
          </w:tcPr>
          <w:p w14:paraId="634E7CB6"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0D3E40F3"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55134DAC" w14:textId="21D1EB58"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Pr>
          <w:p w14:paraId="6097AD7A"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r w:rsidR="007A4C84" w:rsidRPr="005E7E8D" w14:paraId="5667C4CA" w14:textId="77777777" w:rsidTr="00545EF6">
        <w:trPr>
          <w:trHeight w:val="50"/>
        </w:trPr>
        <w:tc>
          <w:tcPr>
            <w:tcW w:w="675" w:type="dxa"/>
          </w:tcPr>
          <w:p w14:paraId="7CF87AA0"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4.</w:t>
            </w:r>
          </w:p>
        </w:tc>
        <w:tc>
          <w:tcPr>
            <w:tcW w:w="2722" w:type="dxa"/>
          </w:tcPr>
          <w:p w14:paraId="638558C3"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6F7620B6"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0DAB2ECC" w14:textId="42A5D8AC"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Pr>
          <w:p w14:paraId="7B2F088B"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r w:rsidR="007A4C84" w:rsidRPr="005E7E8D" w14:paraId="568FE87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75757978" w14:textId="6D56D4BE"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36C1F657"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5CD3C127"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4A144A49" w14:textId="17596DBE"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0772B4D4"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r w:rsidR="007A4C84" w:rsidRPr="005E7E8D" w14:paraId="42056EAF"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9D68AC0" w14:textId="43B8FF56"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6695E04F"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217818BA"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1ECB1A82" w14:textId="56449E41"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0C49E9A"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r w:rsidR="007A4C84" w:rsidRPr="005E7E8D" w14:paraId="7619A43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5740969" w14:textId="22C66989"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2F99F92E"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4896A4FF"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40F9331A" w14:textId="21AB6D8E"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32A3AAC"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r w:rsidR="007A4C84" w:rsidRPr="005E7E8D" w14:paraId="35047DD7"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50BE8423" w14:textId="54A9BCDE"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8</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37E013BF"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141FC3E9"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2A6268D8" w14:textId="086B36BE"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1C5CF3DF"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r w:rsidR="007A4C84" w:rsidRPr="005E7E8D" w14:paraId="4BA1D53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22BF3AFA" w14:textId="168A88A9"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9</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1D463AE0"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3C1839B9"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Pr>
          <w:p w14:paraId="2A4D63BD" w14:textId="3B4E0B6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5F8249F"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r w:rsidR="007A4C84" w:rsidRPr="005E7E8D" w14:paraId="7C41794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1A7E20D0" w14:textId="373CF2E9" w:rsidR="007A4C84" w:rsidRPr="005E7E8D" w:rsidRDefault="007A4C84" w:rsidP="00C312B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73BD8002"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38D0BF77"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47E4D2A0" w14:textId="0A9CB4CC"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0710E61" w14:textId="77777777" w:rsidR="007A4C84" w:rsidRPr="005E7E8D" w:rsidRDefault="007A4C84" w:rsidP="00C312BA">
            <w:pPr>
              <w:keepNext/>
              <w:keepLines/>
              <w:spacing w:before="60" w:after="60" w:line="240" w:lineRule="auto"/>
              <w:jc w:val="both"/>
              <w:rPr>
                <w:rFonts w:ascii="Tahoma" w:eastAsia="Times New Roman" w:hAnsi="Tahoma" w:cs="Tahoma"/>
                <w:sz w:val="20"/>
                <w:lang w:eastAsia="sl-SI"/>
              </w:rPr>
            </w:pPr>
          </w:p>
        </w:tc>
      </w:tr>
    </w:tbl>
    <w:p w14:paraId="544EDA68" w14:textId="598E15BC" w:rsidR="00FD3778" w:rsidRDefault="00FD3778" w:rsidP="00C312BA">
      <w:pPr>
        <w:keepNext/>
        <w:keepLines/>
        <w:spacing w:after="0" w:line="240" w:lineRule="auto"/>
        <w:jc w:val="both"/>
        <w:rPr>
          <w:rFonts w:ascii="Tahoma" w:eastAsia="Times New Roman" w:hAnsi="Tahoma" w:cs="Tahoma"/>
          <w:sz w:val="20"/>
          <w:szCs w:val="20"/>
          <w:lang w:eastAsia="sl-SI"/>
        </w:rPr>
      </w:pPr>
    </w:p>
    <w:p w14:paraId="4B2D9278" w14:textId="77777777" w:rsidR="007A4C84" w:rsidRPr="00283772" w:rsidRDefault="007A4C84" w:rsidP="00C312BA">
      <w:pPr>
        <w:keepNext/>
        <w:keepLines/>
        <w:spacing w:after="0" w:line="240" w:lineRule="auto"/>
        <w:jc w:val="both"/>
        <w:rPr>
          <w:rFonts w:ascii="Tahoma" w:hAnsi="Tahoma" w:cs="Tahoma"/>
          <w:sz w:val="20"/>
        </w:rPr>
      </w:pPr>
      <w:r w:rsidRPr="00283772">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2E58E0A2" w14:textId="77777777" w:rsidR="007A4C84" w:rsidRPr="00785A23" w:rsidRDefault="007A4C84" w:rsidP="00C312BA">
      <w:pPr>
        <w:keepNext/>
        <w:keepLines/>
        <w:spacing w:after="0" w:line="240" w:lineRule="auto"/>
        <w:jc w:val="both"/>
        <w:rPr>
          <w:rFonts w:ascii="Tahoma" w:eastAsia="Times New Roman" w:hAnsi="Tahoma" w:cs="Tahoma"/>
          <w:lang w:eastAsia="sl-SI"/>
        </w:rPr>
      </w:pPr>
    </w:p>
    <w:p w14:paraId="22AE74EE" w14:textId="317D9A68" w:rsidR="007A4C84" w:rsidRPr="00785A23" w:rsidRDefault="007A4C84" w:rsidP="00C312BA">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Pr="00785A23">
        <w:rPr>
          <w:rFonts w:ascii="Tahoma" w:eastAsia="Times New Roman" w:hAnsi="Tahoma" w:cs="Tahoma"/>
          <w:sz w:val="20"/>
          <w:szCs w:val="20"/>
          <w:lang w:eastAsia="sl-SI"/>
        </w:rPr>
        <w:t xml:space="preserve"> mora k prilogi 6</w:t>
      </w:r>
      <w:r>
        <w:rPr>
          <w:rFonts w:ascii="Tahoma" w:eastAsia="Times New Roman" w:hAnsi="Tahoma" w:cs="Tahoma"/>
          <w:sz w:val="20"/>
          <w:szCs w:val="20"/>
          <w:lang w:eastAsia="sl-SI"/>
        </w:rPr>
        <w:t xml:space="preserve"> </w:t>
      </w:r>
      <w:r w:rsidRPr="00785A23">
        <w:rPr>
          <w:rFonts w:ascii="Tahoma" w:eastAsia="Times New Roman" w:hAnsi="Tahoma" w:cs="Tahoma"/>
          <w:sz w:val="20"/>
          <w:szCs w:val="20"/>
          <w:lang w:eastAsia="sl-SI"/>
        </w:rPr>
        <w:t>predložiti:</w:t>
      </w:r>
    </w:p>
    <w:p w14:paraId="19C88C48" w14:textId="25041DA9" w:rsidR="007A4C84" w:rsidRPr="00283772" w:rsidRDefault="007A4C84" w:rsidP="00C312BA">
      <w:pPr>
        <w:keepNext/>
        <w:keepLines/>
        <w:numPr>
          <w:ilvl w:val="0"/>
          <w:numId w:val="41"/>
        </w:numPr>
        <w:spacing w:after="0" w:line="240" w:lineRule="auto"/>
        <w:jc w:val="both"/>
        <w:rPr>
          <w:rFonts w:ascii="Tahoma" w:eastAsia="Times New Roman" w:hAnsi="Tahoma" w:cs="Tahoma"/>
          <w:sz w:val="20"/>
          <w:szCs w:val="20"/>
          <w:lang w:eastAsia="sl-SI"/>
        </w:rPr>
      </w:pPr>
      <w:r w:rsidRPr="00283772">
        <w:rPr>
          <w:rFonts w:ascii="Tahoma" w:eastAsia="Times New Roman" w:hAnsi="Tahoma" w:cs="Tahoma"/>
          <w:sz w:val="20"/>
          <w:szCs w:val="20"/>
          <w:lang w:eastAsia="sl-SI"/>
        </w:rPr>
        <w:t xml:space="preserve">za </w:t>
      </w:r>
      <w:r>
        <w:rPr>
          <w:rFonts w:ascii="Tahoma" w:eastAsia="Times New Roman" w:hAnsi="Tahoma" w:cs="Tahoma"/>
          <w:sz w:val="20"/>
          <w:szCs w:val="20"/>
          <w:lang w:eastAsia="sl-SI"/>
        </w:rPr>
        <w:t>posam</w:t>
      </w:r>
      <w:r w:rsidR="00954A19">
        <w:rPr>
          <w:rFonts w:ascii="Tahoma" w:eastAsia="Times New Roman" w:hAnsi="Tahoma" w:cs="Tahoma"/>
          <w:sz w:val="20"/>
          <w:szCs w:val="20"/>
          <w:lang w:eastAsia="sl-SI"/>
        </w:rPr>
        <w:t>eznega vodjo</w:t>
      </w:r>
      <w:r w:rsidRPr="00283772">
        <w:rPr>
          <w:rFonts w:ascii="Tahoma" w:eastAsia="Times New Roman" w:hAnsi="Tahoma" w:cs="Tahoma"/>
          <w:sz w:val="20"/>
          <w:szCs w:val="20"/>
          <w:lang w:eastAsia="sl-SI"/>
        </w:rPr>
        <w:t xml:space="preserve"> elektro del </w:t>
      </w:r>
      <w:r w:rsidR="00954A19">
        <w:rPr>
          <w:rFonts w:ascii="Tahoma" w:eastAsia="Times New Roman" w:hAnsi="Tahoma" w:cs="Tahoma"/>
          <w:sz w:val="20"/>
          <w:szCs w:val="20"/>
          <w:lang w:eastAsia="sl-SI"/>
        </w:rPr>
        <w:t>1</w:t>
      </w:r>
      <w:r w:rsidRPr="00283772">
        <w:rPr>
          <w:rFonts w:ascii="Tahoma" w:eastAsia="Times New Roman" w:hAnsi="Tahoma" w:cs="Tahoma"/>
          <w:sz w:val="20"/>
          <w:szCs w:val="20"/>
          <w:lang w:eastAsia="sl-SI"/>
        </w:rPr>
        <w:t xml:space="preserve"> (</w:t>
      </w:r>
      <w:r w:rsidR="00954A19">
        <w:rPr>
          <w:rFonts w:ascii="Tahoma" w:eastAsia="Times New Roman" w:hAnsi="Tahoma" w:cs="Tahoma"/>
          <w:sz w:val="20"/>
          <w:szCs w:val="20"/>
          <w:lang w:eastAsia="sl-SI"/>
        </w:rPr>
        <w:t>eno</w:t>
      </w:r>
      <w:r w:rsidRPr="00283772">
        <w:rPr>
          <w:rFonts w:ascii="Tahoma" w:eastAsia="Times New Roman" w:hAnsi="Tahoma" w:cs="Tahoma"/>
          <w:sz w:val="20"/>
          <w:szCs w:val="20"/>
          <w:lang w:eastAsia="sl-SI"/>
        </w:rPr>
        <w:t>) referenc</w:t>
      </w:r>
      <w:r w:rsidR="00954A19">
        <w:rPr>
          <w:rFonts w:ascii="Tahoma" w:eastAsia="Times New Roman" w:hAnsi="Tahoma" w:cs="Tahoma"/>
          <w:sz w:val="20"/>
          <w:szCs w:val="20"/>
          <w:lang w:eastAsia="sl-SI"/>
        </w:rPr>
        <w:t>o (priloga 6/1</w:t>
      </w:r>
      <w:r w:rsidRPr="00283772">
        <w:rPr>
          <w:rFonts w:ascii="Tahoma" w:eastAsia="Times New Roman" w:hAnsi="Tahoma" w:cs="Tahoma"/>
          <w:sz w:val="20"/>
          <w:szCs w:val="20"/>
          <w:lang w:eastAsia="sl-SI"/>
        </w:rPr>
        <w:t>)</w:t>
      </w:r>
      <w:r w:rsidR="00954A19">
        <w:rPr>
          <w:rFonts w:ascii="Tahoma" w:eastAsia="Times New Roman" w:hAnsi="Tahoma" w:cs="Tahoma"/>
          <w:sz w:val="20"/>
          <w:szCs w:val="20"/>
          <w:lang w:eastAsia="sl-SI"/>
        </w:rPr>
        <w:t>.</w:t>
      </w:r>
    </w:p>
    <w:p w14:paraId="1C8E8146" w14:textId="77777777" w:rsidR="007A4C84" w:rsidRPr="00785A23" w:rsidRDefault="007A4C84" w:rsidP="00C312BA">
      <w:pPr>
        <w:keepNext/>
        <w:keepLines/>
        <w:spacing w:after="0" w:line="240" w:lineRule="auto"/>
        <w:jc w:val="both"/>
        <w:rPr>
          <w:rFonts w:ascii="Tahoma" w:eastAsia="Times New Roman" w:hAnsi="Tahoma" w:cs="Tahoma"/>
          <w:b/>
          <w:bCs/>
          <w:sz w:val="20"/>
          <w:szCs w:val="20"/>
          <w:lang w:eastAsia="sl-SI"/>
        </w:rPr>
      </w:pPr>
    </w:p>
    <w:p w14:paraId="22020C8F" w14:textId="77777777" w:rsidR="007A4C84" w:rsidRDefault="007A4C84" w:rsidP="00C312BA">
      <w:pPr>
        <w:keepNext/>
        <w:keepLines/>
        <w:spacing w:after="0" w:line="240" w:lineRule="auto"/>
        <w:jc w:val="both"/>
        <w:rPr>
          <w:rFonts w:ascii="Tahoma" w:hAnsi="Tahoma" w:cs="Tahoma"/>
          <w:b/>
          <w:bCs/>
        </w:rPr>
      </w:pPr>
      <w:r w:rsidRPr="00801BAA">
        <w:rPr>
          <w:rFonts w:ascii="Tahoma" w:hAnsi="Tahoma" w:cs="Tahoma"/>
          <w:b/>
          <w:bCs/>
        </w:rPr>
        <w:t xml:space="preserve">Ponudnik se z oddajo ponudbe zavezuje, da bosta obe vodji del, s katerimi referencami se prijavlja na predmetni razpis, tudi neposredno zadolžena za vodenje izvedbe na predmetnem razpisu. </w:t>
      </w:r>
    </w:p>
    <w:p w14:paraId="43A89148" w14:textId="77777777" w:rsidR="007A4C84" w:rsidRDefault="007A4C84" w:rsidP="00C312BA">
      <w:pPr>
        <w:keepNext/>
        <w:keepLines/>
        <w:spacing w:after="0" w:line="240" w:lineRule="auto"/>
        <w:jc w:val="both"/>
        <w:rPr>
          <w:rFonts w:ascii="Tahoma" w:hAnsi="Tahoma" w:cs="Tahoma"/>
          <w:b/>
          <w:bCs/>
        </w:rPr>
      </w:pPr>
    </w:p>
    <w:p w14:paraId="00B61F95" w14:textId="77777777" w:rsidR="00E46C3B" w:rsidRPr="005F74A4" w:rsidRDefault="00E46C3B" w:rsidP="00C312BA">
      <w:pPr>
        <w:keepNext/>
        <w:keepLines/>
        <w:spacing w:after="0" w:line="240" w:lineRule="auto"/>
        <w:jc w:val="both"/>
        <w:rPr>
          <w:rFonts w:ascii="Tahoma" w:eastAsia="Times New Roman" w:hAnsi="Tahoma" w:cs="Tahoma"/>
          <w:b/>
          <w:bCs/>
          <w:lang w:eastAsia="sl-SI"/>
        </w:rPr>
      </w:pPr>
      <w:r w:rsidRPr="005F74A4">
        <w:rPr>
          <w:rFonts w:ascii="Tahoma" w:eastAsia="Times New Roman" w:hAnsi="Tahoma" w:cs="Tahoma"/>
          <w:b/>
          <w:bCs/>
          <w:lang w:eastAsia="sl-SI"/>
        </w:rPr>
        <w:t>V primeru, da prijavljeni delav</w:t>
      </w:r>
      <w:r>
        <w:rPr>
          <w:rFonts w:ascii="Tahoma" w:eastAsia="Times New Roman" w:hAnsi="Tahoma" w:cs="Tahoma"/>
          <w:b/>
          <w:bCs/>
          <w:lang w:eastAsia="sl-SI"/>
        </w:rPr>
        <w:t>e</w:t>
      </w:r>
      <w:r w:rsidRPr="005F74A4">
        <w:rPr>
          <w:rFonts w:ascii="Tahoma" w:eastAsia="Times New Roman" w:hAnsi="Tahoma" w:cs="Tahoma"/>
          <w:b/>
          <w:bCs/>
          <w:lang w:eastAsia="sl-SI"/>
        </w:rPr>
        <w:t xml:space="preserve">c ni zaposlen pri ponudniku, </w:t>
      </w:r>
      <w:r w:rsidRPr="005F74A4">
        <w:rPr>
          <w:rFonts w:ascii="Tahoma" w:eastAsia="Times New Roman" w:hAnsi="Tahoma" w:cs="Tahoma"/>
          <w:b/>
          <w:bCs/>
          <w:u w:val="single"/>
          <w:lang w:eastAsia="sl-SI"/>
        </w:rPr>
        <w:t>mora t</w:t>
      </w:r>
      <w:r>
        <w:rPr>
          <w:rFonts w:ascii="Tahoma" w:eastAsia="Times New Roman" w:hAnsi="Tahoma" w:cs="Tahoma"/>
          <w:b/>
          <w:bCs/>
          <w:u w:val="single"/>
          <w:lang w:eastAsia="sl-SI"/>
        </w:rPr>
        <w:t>a</w:t>
      </w:r>
      <w:r w:rsidRPr="005F74A4">
        <w:rPr>
          <w:rFonts w:ascii="Tahoma" w:eastAsia="Times New Roman" w:hAnsi="Tahoma" w:cs="Tahoma"/>
          <w:b/>
          <w:bCs/>
          <w:u w:val="single"/>
          <w:lang w:eastAsia="sl-SI"/>
        </w:rPr>
        <w:t xml:space="preserve"> v ponudbi nastopati kot skupni partner ali kot podizvajal</w:t>
      </w:r>
      <w:r>
        <w:rPr>
          <w:rFonts w:ascii="Tahoma" w:eastAsia="Times New Roman" w:hAnsi="Tahoma" w:cs="Tahoma"/>
          <w:b/>
          <w:bCs/>
          <w:u w:val="single"/>
          <w:lang w:eastAsia="sl-SI"/>
        </w:rPr>
        <w:t>e</w:t>
      </w:r>
      <w:r w:rsidRPr="005F74A4">
        <w:rPr>
          <w:rFonts w:ascii="Tahoma" w:eastAsia="Times New Roman" w:hAnsi="Tahoma" w:cs="Tahoma"/>
          <w:b/>
          <w:bCs/>
          <w:u w:val="single"/>
          <w:lang w:eastAsia="sl-SI"/>
        </w:rPr>
        <w:t>c (ponudnik predloži še pogodbo o medsebojnem sodelovanju)</w:t>
      </w:r>
      <w:r w:rsidRPr="005F74A4">
        <w:rPr>
          <w:rFonts w:ascii="Tahoma" w:eastAsia="Times New Roman" w:hAnsi="Tahoma" w:cs="Tahoma"/>
          <w:b/>
          <w:bCs/>
          <w:lang w:eastAsia="sl-SI"/>
        </w:rPr>
        <w:t>.</w:t>
      </w:r>
    </w:p>
    <w:p w14:paraId="35EF1D7C" w14:textId="77777777" w:rsidR="007A4C84" w:rsidRPr="00785A23" w:rsidRDefault="007A4C84" w:rsidP="00C312BA">
      <w:pPr>
        <w:keepNext/>
        <w:keepLines/>
        <w:spacing w:after="0" w:line="240" w:lineRule="auto"/>
        <w:jc w:val="both"/>
        <w:rPr>
          <w:rFonts w:ascii="Tahoma" w:eastAsia="Times New Roman" w:hAnsi="Tahoma" w:cs="Tahoma"/>
          <w:b/>
          <w:sz w:val="20"/>
          <w:szCs w:val="20"/>
          <w:lang w:eastAsia="sl-SI"/>
        </w:rPr>
      </w:pPr>
    </w:p>
    <w:p w14:paraId="629E8BA6" w14:textId="77777777" w:rsidR="004A7F76" w:rsidRPr="00FD3778" w:rsidRDefault="004A7F76" w:rsidP="00C312BA">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A7F76" w:rsidRPr="004A7F76" w14:paraId="2078DFA1" w14:textId="77777777" w:rsidTr="003C0533">
        <w:trPr>
          <w:trHeight w:val="235"/>
        </w:trPr>
        <w:tc>
          <w:tcPr>
            <w:tcW w:w="2977" w:type="dxa"/>
            <w:tcBorders>
              <w:bottom w:val="single" w:sz="4" w:space="0" w:color="auto"/>
            </w:tcBorders>
          </w:tcPr>
          <w:p w14:paraId="77604A4D" w14:textId="77777777" w:rsidR="004A7F76" w:rsidRPr="004A7F76" w:rsidRDefault="004A7F76" w:rsidP="00C312BA">
            <w:pPr>
              <w:keepNext/>
              <w:keepLines/>
              <w:spacing w:after="0" w:line="240" w:lineRule="auto"/>
              <w:jc w:val="both"/>
              <w:rPr>
                <w:rFonts w:ascii="Tahoma" w:eastAsia="Times New Roman" w:hAnsi="Tahoma" w:cs="Tahoma"/>
                <w:snapToGrid w:val="0"/>
                <w:color w:val="000000"/>
                <w:lang w:eastAsia="sl-SI"/>
              </w:rPr>
            </w:pPr>
          </w:p>
        </w:tc>
        <w:tc>
          <w:tcPr>
            <w:tcW w:w="2552" w:type="dxa"/>
          </w:tcPr>
          <w:p w14:paraId="440F547F" w14:textId="77777777" w:rsidR="004A7F76" w:rsidRPr="004A7F76" w:rsidRDefault="004A7F76" w:rsidP="00C312B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B2974F7" w14:textId="77777777" w:rsidR="004A7F76" w:rsidRPr="004A7F76" w:rsidRDefault="004A7F76"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A7F76" w:rsidRPr="004A7F76" w14:paraId="43633ABD" w14:textId="77777777" w:rsidTr="003C0533">
        <w:trPr>
          <w:trHeight w:val="235"/>
        </w:trPr>
        <w:tc>
          <w:tcPr>
            <w:tcW w:w="2977" w:type="dxa"/>
            <w:tcBorders>
              <w:top w:val="single" w:sz="4" w:space="0" w:color="auto"/>
            </w:tcBorders>
          </w:tcPr>
          <w:p w14:paraId="5827EA4B" w14:textId="77777777" w:rsidR="004A7F76" w:rsidRPr="004A7F76" w:rsidRDefault="004A7F76" w:rsidP="00C312B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(kraj, datum)</w:t>
            </w:r>
          </w:p>
        </w:tc>
        <w:tc>
          <w:tcPr>
            <w:tcW w:w="2552" w:type="dxa"/>
          </w:tcPr>
          <w:p w14:paraId="0E54320A" w14:textId="77777777" w:rsidR="004A7F76" w:rsidRPr="004A7F76" w:rsidRDefault="004A7F76" w:rsidP="00C312BA">
            <w:pPr>
              <w:keepNext/>
              <w:keepLines/>
              <w:spacing w:after="0" w:line="240" w:lineRule="auto"/>
              <w:jc w:val="center"/>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žig</w:t>
            </w:r>
          </w:p>
        </w:tc>
        <w:tc>
          <w:tcPr>
            <w:tcW w:w="3827" w:type="dxa"/>
            <w:tcBorders>
              <w:top w:val="single" w:sz="4" w:space="0" w:color="auto"/>
            </w:tcBorders>
          </w:tcPr>
          <w:p w14:paraId="4F106799" w14:textId="117C114E" w:rsidR="004A7F76" w:rsidRPr="004A7F76" w:rsidRDefault="004A7F76" w:rsidP="00C312B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w:t>
            </w:r>
            <w:r w:rsidR="00FD3778">
              <w:rPr>
                <w:rFonts w:ascii="Tahoma" w:eastAsia="Times New Roman" w:hAnsi="Tahoma" w:cs="Tahoma"/>
                <w:snapToGrid w:val="0"/>
                <w:color w:val="000000"/>
                <w:lang w:eastAsia="sl-SI"/>
              </w:rPr>
              <w:t>i</w:t>
            </w:r>
            <w:r w:rsidR="00FD3778" w:rsidRPr="003D15DD">
              <w:rPr>
                <w:rFonts w:ascii="Tahoma" w:hAnsi="Tahoma" w:cs="Tahoma"/>
                <w:snapToGrid w:val="0"/>
                <w:color w:val="000000"/>
              </w:rPr>
              <w:t>me in priimek ter podpis</w:t>
            </w:r>
            <w:r w:rsidR="00FD3778" w:rsidRPr="00712BC8">
              <w:rPr>
                <w:rFonts w:ascii="Tahoma" w:eastAsia="Times New Roman" w:hAnsi="Tahoma" w:cs="Tahoma"/>
                <w:snapToGrid w:val="0"/>
                <w:color w:val="000000"/>
                <w:lang w:eastAsia="sl-SI"/>
              </w:rPr>
              <w:t xml:space="preserve"> odgovorne osebe</w:t>
            </w:r>
            <w:r w:rsidR="00FD3778" w:rsidRPr="003D15DD">
              <w:rPr>
                <w:rFonts w:ascii="Tahoma" w:hAnsi="Tahoma" w:cs="Tahoma"/>
                <w:snapToGrid w:val="0"/>
                <w:color w:val="000000"/>
              </w:rPr>
              <w:t xml:space="preserve"> </w:t>
            </w:r>
            <w:r w:rsidR="00FD3778" w:rsidRPr="009D351B">
              <w:rPr>
                <w:rFonts w:ascii="Tahoma" w:eastAsia="Times New Roman" w:hAnsi="Tahoma" w:cs="Tahoma"/>
                <w:snapToGrid w:val="0"/>
                <w:color w:val="000000"/>
                <w:lang w:eastAsia="sl-SI"/>
              </w:rPr>
              <w:t>gospodarskega subjekta</w:t>
            </w:r>
            <w:r w:rsidRPr="004A7F76">
              <w:rPr>
                <w:rFonts w:ascii="Tahoma" w:eastAsia="Times New Roman" w:hAnsi="Tahoma" w:cs="Tahoma"/>
                <w:snapToGrid w:val="0"/>
                <w:color w:val="000000"/>
                <w:lang w:eastAsia="sl-SI"/>
              </w:rPr>
              <w:t>)</w:t>
            </w:r>
          </w:p>
        </w:tc>
      </w:tr>
    </w:tbl>
    <w:p w14:paraId="50D13C8D" w14:textId="77777777" w:rsidR="003C0533" w:rsidRDefault="003C0533" w:rsidP="00C312BA">
      <w:pPr>
        <w:keepNext/>
        <w:keepLines/>
        <w:spacing w:after="0" w:line="240" w:lineRule="auto"/>
      </w:pPr>
      <w:r>
        <w:br w:type="page"/>
      </w:r>
    </w:p>
    <w:p w14:paraId="266D0362" w14:textId="77777777" w:rsidR="00954A19" w:rsidRPr="00283423" w:rsidRDefault="00954A19" w:rsidP="00C312BA">
      <w:pPr>
        <w:keepNext/>
        <w:keepLines/>
        <w:spacing w:after="0" w:line="240" w:lineRule="auto"/>
        <w:rPr>
          <w:rFonts w:ascii="Tahoma" w:eastAsia="Times New Roman" w:hAnsi="Tahoma" w:cs="Tahoma"/>
          <w:sz w:val="20"/>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954A19" w:rsidRPr="00954A19" w14:paraId="0CF34411" w14:textId="77777777" w:rsidTr="00545EF6">
        <w:tc>
          <w:tcPr>
            <w:tcW w:w="8150" w:type="dxa"/>
            <w:tcBorders>
              <w:top w:val="single" w:sz="4" w:space="0" w:color="auto"/>
              <w:bottom w:val="single" w:sz="4" w:space="0" w:color="auto"/>
            </w:tcBorders>
          </w:tcPr>
          <w:p w14:paraId="3F279CB2" w14:textId="77777777" w:rsidR="00954A19" w:rsidRPr="00954A19" w:rsidRDefault="00954A19" w:rsidP="00C312BA">
            <w:pPr>
              <w:keepNext/>
              <w:keepLines/>
              <w:spacing w:after="0" w:line="240" w:lineRule="auto"/>
              <w:rPr>
                <w:rFonts w:ascii="Tahoma" w:eastAsia="Times New Roman" w:hAnsi="Tahoma" w:cs="Tahoma"/>
                <w:szCs w:val="20"/>
                <w:lang w:eastAsia="sl-SI"/>
              </w:rPr>
            </w:pPr>
            <w:r w:rsidRPr="00954A19">
              <w:rPr>
                <w:rFonts w:ascii="Tahoma" w:eastAsia="Times New Roman" w:hAnsi="Tahoma" w:cs="Tahoma"/>
                <w:szCs w:val="20"/>
                <w:lang w:eastAsia="sl-SI"/>
              </w:rPr>
              <w:br w:type="page"/>
              <w:t xml:space="preserve">POTRDITEV OSEBNIH REFERENC S STRANI POSAMEZNIH NAROČNIKOV </w:t>
            </w:r>
          </w:p>
        </w:tc>
        <w:tc>
          <w:tcPr>
            <w:tcW w:w="1565" w:type="dxa"/>
            <w:tcBorders>
              <w:top w:val="single" w:sz="4" w:space="0" w:color="auto"/>
              <w:bottom w:val="single" w:sz="4" w:space="0" w:color="auto"/>
            </w:tcBorders>
          </w:tcPr>
          <w:p w14:paraId="6DB32730" w14:textId="53E4E475" w:rsidR="00954A19" w:rsidRPr="00954A19" w:rsidRDefault="00954A19" w:rsidP="00C312BA">
            <w:pPr>
              <w:keepNext/>
              <w:keepLines/>
              <w:spacing w:after="0" w:line="240" w:lineRule="auto"/>
              <w:rPr>
                <w:rFonts w:ascii="Tahoma" w:eastAsia="Times New Roman" w:hAnsi="Tahoma" w:cs="Tahoma"/>
                <w:b/>
                <w:i/>
                <w:szCs w:val="20"/>
                <w:lang w:eastAsia="sl-SI"/>
              </w:rPr>
            </w:pPr>
            <w:r w:rsidRPr="00954A19">
              <w:rPr>
                <w:rFonts w:ascii="Tahoma" w:eastAsia="Times New Roman" w:hAnsi="Tahoma" w:cs="Tahoma"/>
                <w:b/>
                <w:i/>
                <w:szCs w:val="20"/>
                <w:lang w:eastAsia="sl-SI"/>
              </w:rPr>
              <w:t>Priloga 6/</w:t>
            </w:r>
            <w:r>
              <w:rPr>
                <w:rFonts w:ascii="Tahoma" w:eastAsia="Times New Roman" w:hAnsi="Tahoma" w:cs="Tahoma"/>
                <w:b/>
                <w:i/>
                <w:szCs w:val="20"/>
                <w:lang w:eastAsia="sl-SI"/>
              </w:rPr>
              <w:t>1</w:t>
            </w:r>
          </w:p>
        </w:tc>
      </w:tr>
    </w:tbl>
    <w:p w14:paraId="6B86FBBE" w14:textId="77777777" w:rsidR="00954A19" w:rsidRPr="00283423" w:rsidRDefault="00954A19" w:rsidP="00C312B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34749160" w14:textId="77777777" w:rsidR="00954A19" w:rsidRPr="00283423" w:rsidRDefault="00954A19" w:rsidP="00C312BA">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283423">
        <w:rPr>
          <w:rFonts w:ascii="Tahoma" w:eastAsia="Times New Roman" w:hAnsi="Tahoma" w:cs="Tahoma"/>
          <w:b/>
          <w:sz w:val="20"/>
          <w:szCs w:val="20"/>
          <w:lang w:eastAsia="sl-SI"/>
        </w:rPr>
        <w:t>Javno naročilo:</w:t>
      </w:r>
    </w:p>
    <w:p w14:paraId="726625C2" w14:textId="4E21486D" w:rsidR="00954A19" w:rsidRDefault="00D37A17" w:rsidP="00C312B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954A19"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69070B80" w14:textId="77777777" w:rsidR="00954A19" w:rsidRPr="00283423" w:rsidRDefault="00954A19" w:rsidP="00C312B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4E511AD2" w14:textId="5F31CE81" w:rsidR="00954A19" w:rsidRPr="00283423" w:rsidRDefault="00954A19" w:rsidP="00C312BA">
      <w:pPr>
        <w:keepNext/>
        <w:keepLines/>
        <w:spacing w:after="0" w:line="240" w:lineRule="auto"/>
        <w:jc w:val="both"/>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283423">
        <w:rPr>
          <w:rFonts w:ascii="Tahoma" w:eastAsia="Times New Roman" w:hAnsi="Tahoma" w:cs="Tahoma"/>
          <w:b/>
          <w:sz w:val="20"/>
          <w:szCs w:val="20"/>
          <w:lang w:eastAsia="sl-SI"/>
        </w:rPr>
        <w:t>vod</w:t>
      </w:r>
      <w:r>
        <w:rPr>
          <w:rFonts w:ascii="Tahoma" w:eastAsia="Times New Roman" w:hAnsi="Tahoma" w:cs="Tahoma"/>
          <w:b/>
          <w:sz w:val="20"/>
          <w:szCs w:val="20"/>
          <w:lang w:eastAsia="sl-SI"/>
        </w:rPr>
        <w:t>ja elektro del</w:t>
      </w:r>
      <w:r w:rsidRPr="00283423">
        <w:rPr>
          <w:rFonts w:ascii="Tahoma" w:eastAsia="Times New Roman" w:hAnsi="Tahoma" w:cs="Tahoma"/>
          <w:sz w:val="20"/>
          <w:szCs w:val="20"/>
          <w:lang w:eastAsia="sl-SI"/>
        </w:rPr>
        <w:t xml:space="preserve"> v skladu s pogodbenimi določili </w:t>
      </w:r>
      <w:r>
        <w:rPr>
          <w:rFonts w:ascii="Tahoma" w:eastAsia="Times New Roman" w:hAnsi="Tahoma" w:cs="Tahoma"/>
          <w:b/>
          <w:sz w:val="20"/>
          <w:szCs w:val="20"/>
          <w:lang w:eastAsia="sl-SI"/>
        </w:rPr>
        <w:t>vodil/i</w:t>
      </w:r>
      <w:r w:rsidRPr="00283423">
        <w:rPr>
          <w:rFonts w:ascii="Tahoma" w:eastAsia="Times New Roman" w:hAnsi="Tahoma" w:cs="Tahoma"/>
          <w:b/>
          <w:sz w:val="20"/>
          <w:szCs w:val="20"/>
          <w:lang w:eastAsia="sl-SI"/>
        </w:rPr>
        <w:t>zvedel</w:t>
      </w:r>
      <w:r w:rsidRPr="00283423">
        <w:rPr>
          <w:rFonts w:ascii="Tahoma" w:eastAsia="Times New Roman" w:hAnsi="Tahoma" w:cs="Tahoma"/>
          <w:sz w:val="20"/>
          <w:szCs w:val="20"/>
          <w:lang w:eastAsia="sl-SI"/>
        </w:rPr>
        <w:t xml:space="preserve"> </w:t>
      </w:r>
      <w:r w:rsidRPr="00954A19">
        <w:rPr>
          <w:rFonts w:ascii="Tahoma" w:eastAsia="Times New Roman" w:hAnsi="Tahoma" w:cs="Tahoma"/>
          <w:sz w:val="20"/>
          <w:szCs w:val="20"/>
          <w:lang w:eastAsia="sl-SI"/>
        </w:rPr>
        <w:t xml:space="preserve">meritve in preizkuse </w:t>
      </w:r>
      <w:r w:rsidR="00E46C3B" w:rsidRPr="00E46C3B">
        <w:rPr>
          <w:rFonts w:ascii="Tahoma" w:eastAsia="Times New Roman" w:hAnsi="Tahoma" w:cs="Tahoma"/>
          <w:sz w:val="20"/>
          <w:szCs w:val="20"/>
          <w:lang w:eastAsia="sl-SI"/>
        </w:rPr>
        <w:t>elektroenergetskih naprav na termo-energetskih objektih oz. referenčna dela so lahko izvedena v zahtevnih objektih, kot so navedena v Uredbi o razvrščanju objektov (Uradni list RS, št. 96/22) in sicer klasifikacijske ravni CC-SI: št. 23</w:t>
      </w:r>
      <w:r w:rsidRPr="00283423">
        <w:rPr>
          <w:rFonts w:ascii="Tahoma" w:eastAsia="Times New Roman" w:hAnsi="Tahoma" w:cs="Tahoma"/>
          <w:sz w:val="20"/>
          <w:szCs w:val="20"/>
          <w:lang w:eastAsia="sl-SI"/>
        </w:rPr>
        <w:t>.</w:t>
      </w:r>
      <w:r w:rsidRPr="00283423">
        <w:rPr>
          <w:rFonts w:ascii="Times New Roman" w:eastAsia="Times New Roman" w:hAnsi="Times New Roman"/>
          <w:sz w:val="20"/>
          <w:szCs w:val="20"/>
          <w:lang w:eastAsia="sl-SI"/>
        </w:rPr>
        <w:t xml:space="preserve"> </w:t>
      </w:r>
      <w:r w:rsidRPr="00283423">
        <w:rPr>
          <w:rFonts w:ascii="Tahoma" w:eastAsia="Times New Roman" w:hAnsi="Tahoma" w:cs="Tahoma"/>
          <w:sz w:val="20"/>
          <w:szCs w:val="20"/>
          <w:lang w:eastAsia="sl-SI"/>
        </w:rPr>
        <w:t xml:space="preserve">Na podlagi poziva bomo naročniku v zahtevanem roku predložili dodatna dokazila o uspešni izvedbi navedenih referenčnih del oziroma uspešno izvedenih poslov kandidata.  </w:t>
      </w:r>
    </w:p>
    <w:p w14:paraId="187EC4A8" w14:textId="77777777" w:rsidR="00954A19" w:rsidRPr="00283423" w:rsidRDefault="00954A19" w:rsidP="00C312BA">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954A19" w:rsidRPr="00283423" w14:paraId="7BC19838" w14:textId="77777777" w:rsidTr="00545EF6">
        <w:trPr>
          <w:trHeight w:val="404"/>
        </w:trPr>
        <w:tc>
          <w:tcPr>
            <w:tcW w:w="3544" w:type="dxa"/>
            <w:vAlign w:val="center"/>
          </w:tcPr>
          <w:p w14:paraId="524B16C1" w14:textId="77777777" w:rsidR="00954A19" w:rsidRPr="00283423" w:rsidRDefault="00954A19" w:rsidP="00C312BA">
            <w:pPr>
              <w:keepNext/>
              <w:keepLines/>
              <w:spacing w:after="0" w:line="240" w:lineRule="auto"/>
              <w:rPr>
                <w:rFonts w:ascii="Tahoma" w:eastAsia="Times New Roman" w:hAnsi="Tahoma" w:cs="Tahoma"/>
                <w:b/>
                <w:szCs w:val="20"/>
                <w:lang w:eastAsia="sl-SI"/>
              </w:rPr>
            </w:pPr>
            <w:r w:rsidRPr="00283423">
              <w:rPr>
                <w:rFonts w:ascii="Tahoma" w:eastAsia="Times New Roman" w:hAnsi="Tahoma" w:cs="Tahoma"/>
                <w:b/>
                <w:szCs w:val="20"/>
                <w:lang w:eastAsia="sl-SI"/>
              </w:rPr>
              <w:t>Naročnik:</w:t>
            </w:r>
          </w:p>
        </w:tc>
        <w:tc>
          <w:tcPr>
            <w:tcW w:w="5984" w:type="dxa"/>
          </w:tcPr>
          <w:p w14:paraId="25B4CD05" w14:textId="77777777" w:rsidR="00954A19" w:rsidRPr="00283423" w:rsidRDefault="00954A19" w:rsidP="00C312BA">
            <w:pPr>
              <w:keepNext/>
              <w:keepLines/>
              <w:spacing w:after="0" w:line="240" w:lineRule="auto"/>
              <w:rPr>
                <w:rFonts w:ascii="Tahoma" w:eastAsia="Times New Roman" w:hAnsi="Tahoma" w:cs="Tahoma"/>
                <w:b/>
                <w:szCs w:val="20"/>
                <w:lang w:eastAsia="sl-SI"/>
              </w:rPr>
            </w:pPr>
          </w:p>
          <w:p w14:paraId="242A09AB" w14:textId="77777777" w:rsidR="00954A19" w:rsidRPr="00283423" w:rsidRDefault="00954A19" w:rsidP="00C312BA">
            <w:pPr>
              <w:keepNext/>
              <w:keepLines/>
              <w:spacing w:after="0" w:line="240" w:lineRule="auto"/>
              <w:rPr>
                <w:rFonts w:ascii="Tahoma" w:eastAsia="Times New Roman" w:hAnsi="Tahoma" w:cs="Tahoma"/>
                <w:b/>
                <w:szCs w:val="20"/>
                <w:lang w:eastAsia="sl-SI"/>
              </w:rPr>
            </w:pPr>
          </w:p>
        </w:tc>
      </w:tr>
      <w:tr w:rsidR="00954A19" w:rsidRPr="00283423" w14:paraId="1289A7A8" w14:textId="77777777" w:rsidTr="00545EF6">
        <w:trPr>
          <w:trHeight w:val="375"/>
        </w:trPr>
        <w:tc>
          <w:tcPr>
            <w:tcW w:w="3544" w:type="dxa"/>
            <w:vAlign w:val="center"/>
          </w:tcPr>
          <w:p w14:paraId="4CF997E6" w14:textId="77777777" w:rsidR="00954A19" w:rsidRPr="00283423" w:rsidRDefault="00954A19" w:rsidP="00C312B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Naslov:</w:t>
            </w:r>
          </w:p>
        </w:tc>
        <w:tc>
          <w:tcPr>
            <w:tcW w:w="5984" w:type="dxa"/>
          </w:tcPr>
          <w:p w14:paraId="1E4540A0" w14:textId="77777777" w:rsidR="00954A19" w:rsidRPr="00283423" w:rsidRDefault="00954A19" w:rsidP="00C312BA">
            <w:pPr>
              <w:keepNext/>
              <w:keepLines/>
              <w:spacing w:after="0" w:line="240" w:lineRule="auto"/>
              <w:rPr>
                <w:rFonts w:ascii="Tahoma" w:eastAsia="Times New Roman" w:hAnsi="Tahoma" w:cs="Tahoma"/>
                <w:b/>
                <w:szCs w:val="20"/>
                <w:lang w:eastAsia="sl-SI"/>
              </w:rPr>
            </w:pPr>
          </w:p>
          <w:p w14:paraId="61CD0D72" w14:textId="77777777" w:rsidR="00954A19" w:rsidRPr="00283423" w:rsidRDefault="00954A19" w:rsidP="00C312BA">
            <w:pPr>
              <w:keepNext/>
              <w:keepLines/>
              <w:spacing w:after="0" w:line="240" w:lineRule="auto"/>
              <w:rPr>
                <w:rFonts w:ascii="Tahoma" w:eastAsia="Times New Roman" w:hAnsi="Tahoma" w:cs="Tahoma"/>
                <w:b/>
                <w:szCs w:val="20"/>
                <w:lang w:eastAsia="sl-SI"/>
              </w:rPr>
            </w:pPr>
          </w:p>
        </w:tc>
      </w:tr>
      <w:tr w:rsidR="00954A19" w:rsidRPr="00283423" w14:paraId="5D80CB3F" w14:textId="77777777" w:rsidTr="00545EF6">
        <w:trPr>
          <w:trHeight w:val="461"/>
        </w:trPr>
        <w:tc>
          <w:tcPr>
            <w:tcW w:w="3544" w:type="dxa"/>
            <w:vAlign w:val="center"/>
          </w:tcPr>
          <w:p w14:paraId="45F19852" w14:textId="77777777" w:rsidR="00954A19" w:rsidRPr="00283423" w:rsidRDefault="00954A19" w:rsidP="00C312B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Kontaktna oseba naročnika:</w:t>
            </w:r>
          </w:p>
        </w:tc>
        <w:tc>
          <w:tcPr>
            <w:tcW w:w="5984" w:type="dxa"/>
          </w:tcPr>
          <w:p w14:paraId="606D55C8" w14:textId="77777777" w:rsidR="00954A19" w:rsidRPr="00283423" w:rsidRDefault="00954A19" w:rsidP="00C312BA">
            <w:pPr>
              <w:keepNext/>
              <w:keepLines/>
              <w:spacing w:after="0" w:line="240" w:lineRule="auto"/>
              <w:rPr>
                <w:rFonts w:ascii="Tahoma" w:eastAsia="Times New Roman" w:hAnsi="Tahoma" w:cs="Tahoma"/>
                <w:szCs w:val="20"/>
                <w:lang w:eastAsia="sl-SI"/>
              </w:rPr>
            </w:pPr>
          </w:p>
        </w:tc>
      </w:tr>
      <w:tr w:rsidR="00954A19" w:rsidRPr="00283423" w14:paraId="3118455C" w14:textId="77777777" w:rsidTr="00545EF6">
        <w:trPr>
          <w:trHeight w:val="461"/>
        </w:trPr>
        <w:tc>
          <w:tcPr>
            <w:tcW w:w="3544" w:type="dxa"/>
            <w:vAlign w:val="center"/>
          </w:tcPr>
          <w:p w14:paraId="310217D0" w14:textId="77777777" w:rsidR="00954A19" w:rsidRPr="00283423" w:rsidRDefault="00954A19" w:rsidP="00C312B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Telefonska številka:</w:t>
            </w:r>
          </w:p>
        </w:tc>
        <w:tc>
          <w:tcPr>
            <w:tcW w:w="5984" w:type="dxa"/>
          </w:tcPr>
          <w:p w14:paraId="38585DEE" w14:textId="77777777" w:rsidR="00954A19" w:rsidRPr="00283423" w:rsidRDefault="00954A19" w:rsidP="00C312BA">
            <w:pPr>
              <w:keepNext/>
              <w:keepLines/>
              <w:spacing w:after="0" w:line="240" w:lineRule="auto"/>
              <w:rPr>
                <w:rFonts w:ascii="Tahoma" w:eastAsia="Times New Roman" w:hAnsi="Tahoma" w:cs="Tahoma"/>
                <w:szCs w:val="20"/>
                <w:lang w:eastAsia="sl-SI"/>
              </w:rPr>
            </w:pPr>
          </w:p>
        </w:tc>
      </w:tr>
      <w:tr w:rsidR="00954A19" w:rsidRPr="00283423" w14:paraId="3CE8B09C" w14:textId="77777777" w:rsidTr="00545EF6">
        <w:trPr>
          <w:trHeight w:val="435"/>
        </w:trPr>
        <w:tc>
          <w:tcPr>
            <w:tcW w:w="3544" w:type="dxa"/>
            <w:vAlign w:val="center"/>
          </w:tcPr>
          <w:p w14:paraId="0B29A25B" w14:textId="77777777" w:rsidR="00954A19" w:rsidRPr="00283423" w:rsidRDefault="00954A19" w:rsidP="00C312B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Vod</w:t>
            </w:r>
            <w:r>
              <w:rPr>
                <w:rFonts w:ascii="Tahoma" w:eastAsia="Times New Roman" w:hAnsi="Tahoma" w:cs="Tahoma"/>
                <w:szCs w:val="20"/>
                <w:lang w:eastAsia="sl-SI"/>
              </w:rPr>
              <w:t>ja elektro del</w:t>
            </w:r>
            <w:r w:rsidRPr="00283423">
              <w:rPr>
                <w:rFonts w:ascii="Tahoma" w:eastAsia="Times New Roman" w:hAnsi="Tahoma" w:cs="Tahoma"/>
                <w:szCs w:val="20"/>
                <w:lang w:eastAsia="sl-SI"/>
              </w:rPr>
              <w:t>:</w:t>
            </w:r>
          </w:p>
        </w:tc>
        <w:tc>
          <w:tcPr>
            <w:tcW w:w="5984" w:type="dxa"/>
            <w:vAlign w:val="center"/>
          </w:tcPr>
          <w:p w14:paraId="57463EEB" w14:textId="77777777" w:rsidR="00954A19" w:rsidRPr="00283423" w:rsidRDefault="00954A19" w:rsidP="00C312BA">
            <w:pPr>
              <w:keepNext/>
              <w:keepLines/>
              <w:spacing w:after="0" w:line="240" w:lineRule="auto"/>
              <w:rPr>
                <w:rFonts w:ascii="Tahoma" w:eastAsia="Times New Roman" w:hAnsi="Tahoma" w:cs="Tahoma"/>
                <w:szCs w:val="20"/>
                <w:lang w:eastAsia="sl-SI"/>
              </w:rPr>
            </w:pPr>
          </w:p>
        </w:tc>
      </w:tr>
      <w:tr w:rsidR="00473E3F" w:rsidRPr="00283423" w14:paraId="4C0A74C4" w14:textId="77777777" w:rsidTr="00545EF6">
        <w:trPr>
          <w:trHeight w:val="435"/>
        </w:trPr>
        <w:tc>
          <w:tcPr>
            <w:tcW w:w="3544" w:type="dxa"/>
            <w:vAlign w:val="center"/>
          </w:tcPr>
          <w:p w14:paraId="2D4AFB39" w14:textId="0A75EFE2" w:rsidR="00473E3F" w:rsidRPr="00283423" w:rsidRDefault="00473E3F" w:rsidP="00C312BA">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t>Naziv objekta:</w:t>
            </w:r>
          </w:p>
        </w:tc>
        <w:tc>
          <w:tcPr>
            <w:tcW w:w="5984" w:type="dxa"/>
            <w:vAlign w:val="center"/>
          </w:tcPr>
          <w:p w14:paraId="3094804A" w14:textId="77777777" w:rsidR="00473E3F" w:rsidRPr="00283423" w:rsidRDefault="00473E3F" w:rsidP="00C312BA">
            <w:pPr>
              <w:keepNext/>
              <w:keepLines/>
              <w:spacing w:after="0" w:line="240" w:lineRule="auto"/>
              <w:rPr>
                <w:rFonts w:ascii="Tahoma" w:eastAsia="Times New Roman" w:hAnsi="Tahoma" w:cs="Tahoma"/>
                <w:szCs w:val="20"/>
                <w:lang w:eastAsia="sl-SI"/>
              </w:rPr>
            </w:pPr>
          </w:p>
        </w:tc>
      </w:tr>
      <w:tr w:rsidR="00954A19" w:rsidRPr="00283423" w14:paraId="446A9465" w14:textId="77777777" w:rsidTr="00545EF6">
        <w:trPr>
          <w:cantSplit/>
          <w:trHeight w:val="461"/>
        </w:trPr>
        <w:tc>
          <w:tcPr>
            <w:tcW w:w="3544" w:type="dxa"/>
            <w:vAlign w:val="center"/>
          </w:tcPr>
          <w:p w14:paraId="45CC3873" w14:textId="77777777" w:rsidR="00954A19" w:rsidRPr="00283423" w:rsidRDefault="00954A19" w:rsidP="00C312B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Leto in kraj izvajanja storitev:</w:t>
            </w:r>
          </w:p>
        </w:tc>
        <w:tc>
          <w:tcPr>
            <w:tcW w:w="5984" w:type="dxa"/>
            <w:vAlign w:val="bottom"/>
          </w:tcPr>
          <w:p w14:paraId="469E5D35" w14:textId="77777777" w:rsidR="00954A19" w:rsidRPr="00283423" w:rsidRDefault="00954A19" w:rsidP="00C312BA">
            <w:pPr>
              <w:keepNext/>
              <w:keepLines/>
              <w:spacing w:after="0" w:line="240" w:lineRule="auto"/>
              <w:rPr>
                <w:rFonts w:ascii="Tahoma" w:eastAsia="Times New Roman" w:hAnsi="Tahoma" w:cs="Tahoma"/>
                <w:szCs w:val="20"/>
                <w:lang w:eastAsia="sl-SI"/>
              </w:rPr>
            </w:pPr>
          </w:p>
        </w:tc>
      </w:tr>
      <w:tr w:rsidR="00954A19" w:rsidRPr="00283423" w14:paraId="6F59FF34" w14:textId="77777777" w:rsidTr="00545EF6">
        <w:trPr>
          <w:trHeight w:val="1080"/>
        </w:trPr>
        <w:tc>
          <w:tcPr>
            <w:tcW w:w="3544" w:type="dxa"/>
            <w:tcBorders>
              <w:right w:val="single" w:sz="4" w:space="0" w:color="auto"/>
            </w:tcBorders>
            <w:vAlign w:val="center"/>
          </w:tcPr>
          <w:p w14:paraId="47CBADE0" w14:textId="77777777" w:rsidR="00954A19" w:rsidRPr="00283423" w:rsidRDefault="00954A19" w:rsidP="00C312BA">
            <w:pPr>
              <w:keepNext/>
              <w:keepLines/>
              <w:spacing w:after="0" w:line="240" w:lineRule="auto"/>
              <w:rPr>
                <w:rFonts w:ascii="Tahoma" w:eastAsia="Times New Roman" w:hAnsi="Tahoma" w:cs="Tahoma"/>
                <w:szCs w:val="20"/>
                <w:lang w:eastAsia="sl-SI"/>
              </w:rPr>
            </w:pPr>
          </w:p>
          <w:p w14:paraId="6BDA3347" w14:textId="2DEFB794" w:rsidR="00954A19" w:rsidRPr="00283423" w:rsidRDefault="00954A19" w:rsidP="00C312B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Opis predmeta naročila, ki so se izvedla:</w:t>
            </w:r>
          </w:p>
          <w:p w14:paraId="2CEE20E2" w14:textId="77777777" w:rsidR="00954A19" w:rsidRPr="00283423" w:rsidRDefault="00954A19" w:rsidP="00C312BA">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46703BC4" w14:textId="77777777" w:rsidR="00954A19" w:rsidRPr="00283423" w:rsidRDefault="00954A19" w:rsidP="00C312BA">
            <w:pPr>
              <w:keepNext/>
              <w:keepLines/>
              <w:spacing w:after="0" w:line="240" w:lineRule="auto"/>
              <w:rPr>
                <w:rFonts w:ascii="Tahoma" w:eastAsia="Times New Roman" w:hAnsi="Tahoma" w:cs="Tahoma"/>
                <w:szCs w:val="20"/>
                <w:lang w:eastAsia="sl-SI"/>
              </w:rPr>
            </w:pPr>
          </w:p>
          <w:p w14:paraId="5AB1BAD9" w14:textId="77777777" w:rsidR="00954A19" w:rsidRPr="00283423" w:rsidRDefault="00954A19" w:rsidP="00C312BA">
            <w:pPr>
              <w:keepNext/>
              <w:keepLines/>
              <w:spacing w:after="0" w:line="240" w:lineRule="auto"/>
              <w:rPr>
                <w:rFonts w:ascii="Tahoma" w:eastAsia="Times New Roman" w:hAnsi="Tahoma" w:cs="Tahoma"/>
                <w:szCs w:val="20"/>
                <w:lang w:eastAsia="sl-SI"/>
              </w:rPr>
            </w:pPr>
          </w:p>
        </w:tc>
      </w:tr>
    </w:tbl>
    <w:p w14:paraId="4EDE6586" w14:textId="77777777" w:rsidR="00954A19" w:rsidRPr="00283423" w:rsidRDefault="00954A19" w:rsidP="00C312BA">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54A19" w:rsidRPr="00283423" w14:paraId="133C5DF5" w14:textId="77777777" w:rsidTr="00545EF6">
        <w:trPr>
          <w:trHeight w:val="235"/>
        </w:trPr>
        <w:tc>
          <w:tcPr>
            <w:tcW w:w="3402" w:type="dxa"/>
            <w:tcBorders>
              <w:bottom w:val="single" w:sz="4" w:space="0" w:color="auto"/>
            </w:tcBorders>
          </w:tcPr>
          <w:p w14:paraId="44E9ACA2" w14:textId="77777777" w:rsidR="00954A19" w:rsidRPr="00283423" w:rsidRDefault="00954A19" w:rsidP="00C312B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539097D2" w14:textId="77777777" w:rsidR="00954A19" w:rsidRPr="00283423" w:rsidRDefault="00954A19" w:rsidP="00C312B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6D1D2C60" w14:textId="77777777" w:rsidR="00954A19" w:rsidRPr="00283423" w:rsidRDefault="00954A19" w:rsidP="00C312B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szCs w:val="20"/>
                <w:lang w:eastAsia="sl-SI"/>
              </w:rPr>
            </w:pPr>
          </w:p>
        </w:tc>
      </w:tr>
      <w:tr w:rsidR="00954A19" w:rsidRPr="00283423" w14:paraId="07F25B7F" w14:textId="77777777" w:rsidTr="00545EF6">
        <w:trPr>
          <w:trHeight w:val="235"/>
        </w:trPr>
        <w:tc>
          <w:tcPr>
            <w:tcW w:w="3402" w:type="dxa"/>
            <w:tcBorders>
              <w:top w:val="single" w:sz="4" w:space="0" w:color="auto"/>
            </w:tcBorders>
          </w:tcPr>
          <w:p w14:paraId="0DED35E1" w14:textId="77777777" w:rsidR="00954A19" w:rsidRPr="00283423" w:rsidRDefault="00954A19" w:rsidP="00C312B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(kraj, datum)</w:t>
            </w:r>
          </w:p>
        </w:tc>
        <w:tc>
          <w:tcPr>
            <w:tcW w:w="2268" w:type="dxa"/>
          </w:tcPr>
          <w:p w14:paraId="6038C337" w14:textId="77777777" w:rsidR="00954A19" w:rsidRPr="00283423" w:rsidRDefault="00954A19" w:rsidP="00C312BA">
            <w:pPr>
              <w:keepNext/>
              <w:keepLines/>
              <w:widowControl w:val="0"/>
              <w:spacing w:after="0" w:line="240" w:lineRule="auto"/>
              <w:jc w:val="center"/>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7CA603F2" w14:textId="77777777" w:rsidR="00954A19" w:rsidRPr="00283423" w:rsidRDefault="00954A19" w:rsidP="00C312B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(ime in priimek ter podpis vod</w:t>
            </w:r>
            <w:r>
              <w:rPr>
                <w:rFonts w:ascii="Tahoma" w:eastAsia="Times New Roman" w:hAnsi="Tahoma" w:cs="Tahoma"/>
                <w:snapToGrid w:val="0"/>
                <w:color w:val="000000"/>
                <w:sz w:val="18"/>
                <w:szCs w:val="20"/>
                <w:lang w:eastAsia="sl-SI"/>
              </w:rPr>
              <w:t>je elektro del</w:t>
            </w:r>
            <w:r w:rsidRPr="00283423">
              <w:rPr>
                <w:rFonts w:ascii="Tahoma" w:eastAsia="Times New Roman" w:hAnsi="Tahoma" w:cs="Tahoma"/>
                <w:snapToGrid w:val="0"/>
                <w:color w:val="000000"/>
                <w:sz w:val="18"/>
                <w:szCs w:val="20"/>
                <w:lang w:eastAsia="sl-SI"/>
              </w:rPr>
              <w:t>)</w:t>
            </w:r>
          </w:p>
        </w:tc>
      </w:tr>
    </w:tbl>
    <w:p w14:paraId="77ACBEEC" w14:textId="77777777" w:rsidR="00954A19" w:rsidRPr="00283423" w:rsidRDefault="00954A19" w:rsidP="00C312BA">
      <w:pPr>
        <w:keepNext/>
        <w:keepLines/>
        <w:pBdr>
          <w:bottom w:val="single" w:sz="12" w:space="1" w:color="auto"/>
        </w:pBdr>
        <w:spacing w:after="0" w:line="240" w:lineRule="auto"/>
        <w:rPr>
          <w:rFonts w:ascii="Tahoma" w:eastAsia="Times New Roman" w:hAnsi="Tahoma" w:cs="Tahoma"/>
          <w:b/>
          <w:szCs w:val="20"/>
          <w:lang w:eastAsia="sl-SI"/>
        </w:rPr>
      </w:pPr>
    </w:p>
    <w:p w14:paraId="39254EE2" w14:textId="77777777" w:rsidR="00954A19" w:rsidRPr="00283423" w:rsidRDefault="00954A19" w:rsidP="00C312BA">
      <w:pPr>
        <w:keepNext/>
        <w:keepLines/>
        <w:widowControl w:val="0"/>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IZPOLNI INVESTITOR REFERENČNEGA OBJEKTA (Izdajatelj reference)!!!</w:t>
      </w:r>
    </w:p>
    <w:p w14:paraId="67500459" w14:textId="77777777" w:rsidR="00954A19" w:rsidRPr="00283423" w:rsidRDefault="00954A19" w:rsidP="00C312BA">
      <w:pPr>
        <w:keepNext/>
        <w:keepLines/>
        <w:spacing w:after="0" w:line="240" w:lineRule="auto"/>
        <w:jc w:val="both"/>
        <w:rPr>
          <w:rFonts w:ascii="Tahoma" w:eastAsia="Times New Roman" w:hAnsi="Tahoma" w:cs="Tahoma"/>
          <w:sz w:val="20"/>
          <w:szCs w:val="20"/>
          <w:lang w:eastAsia="sl-SI"/>
        </w:rPr>
      </w:pPr>
    </w:p>
    <w:p w14:paraId="03C3B8C8" w14:textId="77777777" w:rsidR="00954A19" w:rsidRPr="00283423" w:rsidRDefault="00954A19" w:rsidP="00C312B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Potrjujemo, da nam je na podlagi našega naročila, zgoraj navedeni vod</w:t>
      </w:r>
      <w:r>
        <w:rPr>
          <w:rFonts w:ascii="Tahoma" w:eastAsia="Times New Roman" w:hAnsi="Tahoma" w:cs="Tahoma"/>
          <w:sz w:val="18"/>
          <w:szCs w:val="20"/>
          <w:lang w:eastAsia="sl-SI"/>
        </w:rPr>
        <w:t>ja elektro del</w:t>
      </w:r>
      <w:r w:rsidRPr="00283423">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06947A18" w14:textId="77777777" w:rsidR="00954A19" w:rsidRPr="00283423" w:rsidRDefault="00954A19" w:rsidP="00C312BA">
      <w:pPr>
        <w:keepNext/>
        <w:keepLines/>
        <w:widowControl w:val="0"/>
        <w:spacing w:after="0" w:line="240" w:lineRule="auto"/>
        <w:jc w:val="both"/>
        <w:rPr>
          <w:rFonts w:ascii="Tahoma" w:eastAsia="Times New Roman" w:hAnsi="Tahoma" w:cs="Tahoma"/>
          <w:sz w:val="18"/>
          <w:szCs w:val="20"/>
          <w:lang w:eastAsia="sl-SI"/>
        </w:rPr>
      </w:pPr>
    </w:p>
    <w:p w14:paraId="091CAF5B" w14:textId="77777777" w:rsidR="00954A19" w:rsidRPr="00283423" w:rsidRDefault="00954A19" w:rsidP="00C312B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2C7FF839" w14:textId="77777777" w:rsidR="00954A19" w:rsidRPr="00283423" w:rsidRDefault="00954A19" w:rsidP="00C312B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tab/>
        <w:t xml:space="preserve"> </w:t>
      </w:r>
    </w:p>
    <w:p w14:paraId="44626518" w14:textId="77777777" w:rsidR="00954A19" w:rsidRPr="00283423" w:rsidRDefault="00954A19" w:rsidP="00C312BA">
      <w:pPr>
        <w:keepNext/>
        <w:keepLines/>
        <w:spacing w:after="0" w:line="240" w:lineRule="auto"/>
        <w:jc w:val="center"/>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Izjavljamo, da smo   </w:t>
      </w:r>
      <w:r w:rsidRPr="00283423">
        <w:rPr>
          <w:rFonts w:ascii="Tahoma" w:eastAsia="Times New Roman" w:hAnsi="Tahoma" w:cs="Tahoma"/>
          <w:b/>
          <w:i/>
          <w:sz w:val="20"/>
          <w:szCs w:val="20"/>
          <w:lang w:eastAsia="sl-SI"/>
        </w:rPr>
        <w:t>javni  /  zasebni</w:t>
      </w:r>
      <w:r w:rsidRPr="00283423">
        <w:rPr>
          <w:rFonts w:ascii="Tahoma" w:eastAsia="Times New Roman" w:hAnsi="Tahoma" w:cs="Tahoma"/>
          <w:sz w:val="20"/>
          <w:szCs w:val="20"/>
          <w:lang w:eastAsia="sl-SI"/>
        </w:rPr>
        <w:t xml:space="preserve">   naročnik. (Ustrezno obkrožite)</w:t>
      </w:r>
    </w:p>
    <w:p w14:paraId="0DCD2103" w14:textId="77777777" w:rsidR="00954A19" w:rsidRPr="00283423" w:rsidRDefault="00954A19" w:rsidP="00C312BA">
      <w:pPr>
        <w:keepNext/>
        <w:keepLines/>
        <w:spacing w:after="0" w:line="240" w:lineRule="auto"/>
        <w:rPr>
          <w:rFonts w:ascii="Tahoma" w:eastAsia="Times New Roman" w:hAnsi="Tahoma" w:cs="Tahoma"/>
          <w:sz w:val="20"/>
          <w:szCs w:val="20"/>
          <w:lang w:eastAsia="sl-SI"/>
        </w:rPr>
      </w:pPr>
    </w:p>
    <w:p w14:paraId="11783B05" w14:textId="77777777" w:rsidR="00954A19" w:rsidRPr="00283423" w:rsidRDefault="00954A19" w:rsidP="00C312BA">
      <w:pPr>
        <w:keepNext/>
        <w:keepLines/>
        <w:widowControl w:val="0"/>
        <w:spacing w:after="0" w:line="240" w:lineRule="auto"/>
        <w:rPr>
          <w:rFonts w:ascii="Tahoma" w:eastAsia="Times New Roman" w:hAnsi="Tahoma" w:cs="Tahoma"/>
          <w:sz w:val="18"/>
          <w:szCs w:val="20"/>
          <w:lang w:eastAsia="sl-SI"/>
        </w:rPr>
      </w:pPr>
      <w:r w:rsidRPr="00283423">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54A19" w:rsidRPr="00283423" w14:paraId="270001A6" w14:textId="77777777" w:rsidTr="00545EF6">
        <w:trPr>
          <w:trHeight w:val="235"/>
        </w:trPr>
        <w:tc>
          <w:tcPr>
            <w:tcW w:w="3402" w:type="dxa"/>
            <w:tcBorders>
              <w:bottom w:val="single" w:sz="4" w:space="0" w:color="auto"/>
            </w:tcBorders>
          </w:tcPr>
          <w:p w14:paraId="4C7CFADE" w14:textId="77777777" w:rsidR="00954A19" w:rsidRPr="00283423" w:rsidRDefault="00954A19" w:rsidP="00C312BA">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71B0FE7F" w14:textId="77777777" w:rsidR="00954A19" w:rsidRPr="00283423" w:rsidRDefault="00954A19" w:rsidP="00C312BA">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2E2044E6" w14:textId="77777777" w:rsidR="00954A19" w:rsidRPr="00283423" w:rsidRDefault="00954A19" w:rsidP="00C312B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954A19" w:rsidRPr="00283423" w14:paraId="053A48DC" w14:textId="77777777" w:rsidTr="00545EF6">
        <w:trPr>
          <w:trHeight w:val="235"/>
        </w:trPr>
        <w:tc>
          <w:tcPr>
            <w:tcW w:w="3402" w:type="dxa"/>
            <w:tcBorders>
              <w:top w:val="single" w:sz="4" w:space="0" w:color="auto"/>
            </w:tcBorders>
          </w:tcPr>
          <w:p w14:paraId="464C0BD4" w14:textId="77777777" w:rsidR="00954A19" w:rsidRPr="00283423" w:rsidRDefault="00954A19" w:rsidP="00C312B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(kraj, datum)</w:t>
            </w:r>
          </w:p>
        </w:tc>
        <w:tc>
          <w:tcPr>
            <w:tcW w:w="2977" w:type="dxa"/>
          </w:tcPr>
          <w:p w14:paraId="6E6EABA4" w14:textId="77777777" w:rsidR="00954A19" w:rsidRPr="00283423" w:rsidRDefault="00954A19" w:rsidP="00C312B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žig</w:t>
            </w:r>
          </w:p>
        </w:tc>
        <w:tc>
          <w:tcPr>
            <w:tcW w:w="3119" w:type="dxa"/>
            <w:tcBorders>
              <w:top w:val="single" w:sz="4" w:space="0" w:color="auto"/>
            </w:tcBorders>
          </w:tcPr>
          <w:p w14:paraId="26BB9470" w14:textId="77777777" w:rsidR="00954A19" w:rsidRPr="00283423" w:rsidRDefault="00954A19" w:rsidP="00C312B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w:t>
            </w:r>
            <w:r w:rsidRPr="00283423">
              <w:rPr>
                <w:rFonts w:ascii="Tahoma" w:eastAsia="Times New Roman" w:hAnsi="Tahoma" w:cs="Tahoma"/>
                <w:snapToGrid w:val="0"/>
                <w:color w:val="000000"/>
                <w:sz w:val="18"/>
                <w:szCs w:val="20"/>
                <w:lang w:eastAsia="sl-SI"/>
              </w:rPr>
              <w:t>ime in priimek ter podpis odgovorne osebe investitorja</w:t>
            </w:r>
            <w:r w:rsidRPr="00283423">
              <w:rPr>
                <w:rFonts w:ascii="Tahoma" w:eastAsia="Times New Roman" w:hAnsi="Tahoma" w:cs="Tahoma"/>
                <w:snapToGrid w:val="0"/>
                <w:sz w:val="18"/>
                <w:szCs w:val="20"/>
                <w:lang w:eastAsia="sl-SI"/>
              </w:rPr>
              <w:t>)</w:t>
            </w:r>
          </w:p>
        </w:tc>
      </w:tr>
    </w:tbl>
    <w:p w14:paraId="2809CDEE" w14:textId="77777777" w:rsidR="00954A19" w:rsidRPr="00283423" w:rsidRDefault="00954A19" w:rsidP="00C312BA">
      <w:pPr>
        <w:keepNext/>
        <w:keepLines/>
        <w:spacing w:after="0" w:line="240" w:lineRule="auto"/>
        <w:rPr>
          <w:rFonts w:ascii="Tahoma" w:eastAsia="Times New Roman" w:hAnsi="Tahoma" w:cs="Tahoma"/>
          <w:sz w:val="18"/>
          <w:szCs w:val="20"/>
          <w:lang w:eastAsia="sl-SI"/>
        </w:rPr>
      </w:pPr>
    </w:p>
    <w:p w14:paraId="1B2DEB2B" w14:textId="77777777" w:rsidR="00954A19" w:rsidRPr="00283423" w:rsidRDefault="00954A19" w:rsidP="00C312BA">
      <w:pPr>
        <w:keepNext/>
        <w:keepLines/>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OPOMBA: Obrazec lahko po potrebi tudi kopirate.</w:t>
      </w:r>
    </w:p>
    <w:p w14:paraId="4BA3A3F1" w14:textId="77777777" w:rsidR="00954A19" w:rsidRPr="00283423" w:rsidRDefault="00954A19" w:rsidP="00C312B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D351B" w:rsidRPr="009D351B" w14:paraId="69DE54E5" w14:textId="77777777" w:rsidTr="00FE39D1">
        <w:tc>
          <w:tcPr>
            <w:tcW w:w="8008" w:type="dxa"/>
            <w:tcBorders>
              <w:top w:val="single" w:sz="4" w:space="0" w:color="auto"/>
              <w:bottom w:val="single" w:sz="4" w:space="0" w:color="auto"/>
            </w:tcBorders>
          </w:tcPr>
          <w:p w14:paraId="3B67E954" w14:textId="0BABD63A" w:rsidR="009D351B" w:rsidRPr="009D351B" w:rsidRDefault="009D351B" w:rsidP="00C312B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lastRenderedPageBreak/>
              <w:br w:type="page"/>
            </w:r>
            <w:r w:rsidRPr="009D351B">
              <w:rPr>
                <w:rFonts w:ascii="Tahoma" w:eastAsia="Times New Roman" w:hAnsi="Tahoma" w:cs="Tahoma"/>
                <w:lang w:eastAsia="sl-SI"/>
              </w:rPr>
              <w:br w:type="page"/>
            </w:r>
            <w:r w:rsidRPr="009D351B">
              <w:rPr>
                <w:rFonts w:ascii="Tahoma" w:eastAsia="Times New Roman" w:hAnsi="Tahoma" w:cs="Tahoma"/>
                <w:lang w:eastAsia="sl-SI"/>
              </w:rPr>
              <w:br w:type="page"/>
            </w:r>
            <w:r w:rsidR="00201C3A">
              <w:rPr>
                <w:rFonts w:ascii="Tahoma" w:eastAsia="Times New Roman" w:hAnsi="Tahoma" w:cs="Tahoma"/>
                <w:lang w:eastAsia="sl-SI"/>
              </w:rPr>
              <w:t>ZAGOTAVLJANJE OPREME</w:t>
            </w:r>
          </w:p>
        </w:tc>
        <w:tc>
          <w:tcPr>
            <w:tcW w:w="1418" w:type="dxa"/>
            <w:tcBorders>
              <w:top w:val="single" w:sz="4" w:space="0" w:color="auto"/>
              <w:bottom w:val="single" w:sz="4" w:space="0" w:color="auto"/>
            </w:tcBorders>
          </w:tcPr>
          <w:p w14:paraId="1C6F034D" w14:textId="5A4CF6CD" w:rsidR="009D351B" w:rsidRPr="009D351B" w:rsidRDefault="009D351B" w:rsidP="00C312BA">
            <w:pPr>
              <w:keepNext/>
              <w:keepLines/>
              <w:spacing w:after="0" w:line="240" w:lineRule="auto"/>
              <w:rPr>
                <w:rFonts w:ascii="Tahoma" w:eastAsia="Times New Roman" w:hAnsi="Tahoma" w:cs="Tahoma"/>
                <w:b/>
                <w:i/>
                <w:lang w:eastAsia="sl-SI"/>
              </w:rPr>
            </w:pPr>
            <w:r w:rsidRPr="009D351B">
              <w:rPr>
                <w:rFonts w:ascii="Tahoma" w:eastAsia="Times New Roman" w:hAnsi="Tahoma" w:cs="Tahoma"/>
                <w:b/>
                <w:i/>
                <w:lang w:eastAsia="sl-SI"/>
              </w:rPr>
              <w:t xml:space="preserve">Priloga </w:t>
            </w:r>
            <w:r w:rsidR="00954A19">
              <w:rPr>
                <w:rFonts w:ascii="Tahoma" w:eastAsia="Times New Roman" w:hAnsi="Tahoma" w:cs="Tahoma"/>
                <w:b/>
                <w:i/>
                <w:lang w:eastAsia="sl-SI"/>
              </w:rPr>
              <w:t>7</w:t>
            </w:r>
          </w:p>
        </w:tc>
      </w:tr>
    </w:tbl>
    <w:p w14:paraId="116BD0AD" w14:textId="77777777" w:rsidR="009D351B" w:rsidRPr="009D351B" w:rsidRDefault="009D351B" w:rsidP="00C312BA">
      <w:pPr>
        <w:keepNext/>
        <w:keepLines/>
        <w:spacing w:after="0" w:line="240" w:lineRule="auto"/>
        <w:rPr>
          <w:rFonts w:ascii="Tahoma" w:eastAsia="Times New Roman" w:hAnsi="Tahoma" w:cs="Tahoma"/>
          <w:b/>
          <w:lang w:eastAsia="sl-SI"/>
        </w:rPr>
      </w:pPr>
    </w:p>
    <w:p w14:paraId="213B191D" w14:textId="77777777" w:rsidR="00201C3A" w:rsidRPr="00FD18A4" w:rsidRDefault="00201C3A" w:rsidP="00C312BA">
      <w:pPr>
        <w:keepNext/>
        <w:keepLines/>
        <w:spacing w:after="0" w:line="240" w:lineRule="auto"/>
        <w:rPr>
          <w:rFonts w:ascii="Tahoma" w:eastAsia="Times New Roman" w:hAnsi="Tahoma" w:cs="Tahoma"/>
          <w:sz w:val="18"/>
          <w:szCs w:val="16"/>
          <w:lang w:eastAsia="sl-SI"/>
        </w:rPr>
      </w:pPr>
    </w:p>
    <w:p w14:paraId="733F41AD" w14:textId="77777777" w:rsidR="00201C3A" w:rsidRPr="00FD18A4" w:rsidRDefault="00201C3A" w:rsidP="00C312BA">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CC78960" w14:textId="77777777" w:rsidR="00201C3A" w:rsidRPr="00FD18A4" w:rsidRDefault="00201C3A" w:rsidP="00C312BA">
      <w:pPr>
        <w:keepNext/>
        <w:keepLines/>
        <w:spacing w:after="0" w:line="240" w:lineRule="auto"/>
        <w:rPr>
          <w:rFonts w:ascii="Tahoma" w:eastAsia="Times New Roman" w:hAnsi="Tahoma" w:cs="Tahoma"/>
          <w:lang w:eastAsia="sl-SI"/>
        </w:rPr>
      </w:pPr>
    </w:p>
    <w:p w14:paraId="4DEE9A33" w14:textId="6D8223C5" w:rsidR="00954A19" w:rsidRDefault="00D37A17" w:rsidP="00C312B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954A19"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5FAA90CE" w14:textId="77777777" w:rsidR="00201C3A" w:rsidRPr="00FD18A4" w:rsidRDefault="00201C3A" w:rsidP="00C312BA">
      <w:pPr>
        <w:keepNext/>
        <w:keepLines/>
        <w:spacing w:after="0" w:line="240" w:lineRule="auto"/>
        <w:jc w:val="both"/>
        <w:rPr>
          <w:rFonts w:ascii="Tahoma" w:eastAsia="Times New Roman" w:hAnsi="Tahoma" w:cs="Tahoma"/>
          <w:lang w:eastAsia="sl-SI"/>
        </w:rPr>
      </w:pPr>
    </w:p>
    <w:p w14:paraId="2D8217F6" w14:textId="77777777" w:rsidR="00201C3A" w:rsidRPr="00FD18A4" w:rsidRDefault="00201C3A" w:rsidP="00C312BA">
      <w:pPr>
        <w:keepNext/>
        <w:keepLines/>
        <w:spacing w:after="0" w:line="240" w:lineRule="auto"/>
        <w:jc w:val="both"/>
        <w:rPr>
          <w:rFonts w:ascii="Tahoma" w:eastAsia="Times New Roman" w:hAnsi="Tahoma" w:cs="Tahoma"/>
          <w:lang w:eastAsia="sl-SI"/>
        </w:rPr>
      </w:pPr>
    </w:p>
    <w:p w14:paraId="72DE0C22" w14:textId="77777777" w:rsidR="00201C3A" w:rsidRPr="0009077F" w:rsidRDefault="00201C3A" w:rsidP="00C312BA">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4B847767" w14:textId="77777777" w:rsidR="00201C3A" w:rsidRPr="0009077F" w:rsidRDefault="00201C3A" w:rsidP="00C312BA">
      <w:pPr>
        <w:keepNext/>
        <w:keepLines/>
        <w:spacing w:after="0" w:line="240" w:lineRule="auto"/>
        <w:jc w:val="both"/>
        <w:rPr>
          <w:rFonts w:ascii="Tahoma" w:hAnsi="Tahoma" w:cs="Tahoma"/>
          <w:szCs w:val="20"/>
          <w:lang w:eastAsia="sl-SI"/>
        </w:rPr>
      </w:pPr>
    </w:p>
    <w:p w14:paraId="67E45BD7" w14:textId="77777777" w:rsidR="00954A19" w:rsidRPr="006A5401" w:rsidRDefault="00954A19" w:rsidP="00C312BA">
      <w:pPr>
        <w:keepNext/>
        <w:keepLines/>
        <w:spacing w:after="0" w:line="240" w:lineRule="auto"/>
        <w:jc w:val="both"/>
        <w:rPr>
          <w:rFonts w:ascii="Tahoma" w:hAnsi="Tahoma" w:cs="Tahoma"/>
        </w:rPr>
      </w:pPr>
      <w:r w:rsidRPr="006A5401">
        <w:rPr>
          <w:rFonts w:ascii="Tahoma" w:hAnsi="Tahoma" w:cs="Tahoma"/>
        </w:rPr>
        <w:t>da imamo za izvajanje storitev:</w:t>
      </w:r>
    </w:p>
    <w:p w14:paraId="3EA42CA2" w14:textId="7018DA78" w:rsidR="00954A19" w:rsidRPr="00EA5D2D" w:rsidRDefault="00954A19" w:rsidP="00C312BA">
      <w:pPr>
        <w:keepNext/>
        <w:keepLines/>
        <w:numPr>
          <w:ilvl w:val="1"/>
          <w:numId w:val="42"/>
        </w:numPr>
        <w:spacing w:after="0" w:line="240" w:lineRule="auto"/>
        <w:ind w:left="284" w:hanging="284"/>
        <w:jc w:val="both"/>
        <w:rPr>
          <w:rFonts w:ascii="Tahoma" w:eastAsia="Times New Roman" w:hAnsi="Tahoma" w:cs="Tahoma"/>
          <w:lang w:eastAsia="sl-SI"/>
        </w:rPr>
      </w:pPr>
      <w:r w:rsidRPr="00EA5D2D">
        <w:rPr>
          <w:rFonts w:ascii="Tahoma" w:eastAsia="Times New Roman" w:hAnsi="Tahoma" w:cs="Tahoma"/>
          <w:lang w:eastAsia="sl-SI"/>
        </w:rPr>
        <w:t>akreditiran laboratorij po SIST EN ISO 17025:20</w:t>
      </w:r>
      <w:r w:rsidR="00687C09">
        <w:rPr>
          <w:rFonts w:ascii="Tahoma" w:eastAsia="Times New Roman" w:hAnsi="Tahoma" w:cs="Tahoma"/>
          <w:lang w:eastAsia="sl-SI"/>
        </w:rPr>
        <w:t>17</w:t>
      </w:r>
      <w:r w:rsidRPr="00EA5D2D">
        <w:rPr>
          <w:rFonts w:ascii="Tahoma" w:eastAsia="Times New Roman" w:hAnsi="Tahoma" w:cs="Tahoma"/>
          <w:lang w:eastAsia="sl-SI"/>
        </w:rPr>
        <w:t xml:space="preserve"> s področja visokonapetostne preizkusne tehnike,</w:t>
      </w:r>
    </w:p>
    <w:p w14:paraId="3B512169" w14:textId="77777777" w:rsidR="00954A19" w:rsidRPr="00EF2FF6" w:rsidRDefault="00954A19" w:rsidP="00C312BA">
      <w:pPr>
        <w:keepNext/>
        <w:keepLines/>
        <w:numPr>
          <w:ilvl w:val="1"/>
          <w:numId w:val="42"/>
        </w:numPr>
        <w:spacing w:after="0" w:line="240" w:lineRule="auto"/>
        <w:ind w:left="284" w:hanging="284"/>
        <w:jc w:val="both"/>
        <w:rPr>
          <w:rFonts w:ascii="Tahoma" w:eastAsia="Times New Roman" w:hAnsi="Tahoma" w:cs="Tahoma"/>
          <w:szCs w:val="20"/>
          <w:lang w:eastAsia="sl-SI"/>
        </w:rPr>
      </w:pPr>
      <w:r w:rsidRPr="00EF2FF6">
        <w:rPr>
          <w:rFonts w:ascii="Tahoma" w:eastAsia="Times New Roman" w:hAnsi="Tahoma" w:cs="Tahoma"/>
          <w:lang w:eastAsia="sl-SI"/>
        </w:rPr>
        <w:t xml:space="preserve">vedno razpoložljivo ustrezno kalibrirano </w:t>
      </w:r>
      <w:r>
        <w:rPr>
          <w:rFonts w:ascii="Tahoma" w:eastAsia="Times New Roman" w:hAnsi="Tahoma" w:cs="Tahoma"/>
          <w:lang w:eastAsia="sl-SI"/>
        </w:rPr>
        <w:t xml:space="preserve">merilno </w:t>
      </w:r>
      <w:r w:rsidRPr="00EF2FF6">
        <w:rPr>
          <w:rFonts w:ascii="Tahoma" w:eastAsia="Times New Roman" w:hAnsi="Tahoma" w:cs="Tahoma"/>
          <w:lang w:eastAsia="sl-SI"/>
        </w:rPr>
        <w:t>opremo</w:t>
      </w:r>
      <w:r w:rsidRPr="00EF2FF6">
        <w:rPr>
          <w:rFonts w:ascii="Tahoma" w:eastAsia="Times New Roman" w:hAnsi="Tahoma" w:cs="Tahoma"/>
          <w:szCs w:val="20"/>
          <w:lang w:eastAsia="sl-SI"/>
        </w:rPr>
        <w:t xml:space="preserve"> za meritve </w:t>
      </w:r>
      <w:r>
        <w:rPr>
          <w:rFonts w:ascii="Tahoma" w:eastAsia="Times New Roman" w:hAnsi="Tahoma" w:cs="Tahoma"/>
          <w:szCs w:val="20"/>
          <w:lang w:eastAsia="sl-SI"/>
        </w:rPr>
        <w:t xml:space="preserve">na NN in </w:t>
      </w:r>
      <w:r w:rsidRPr="00EF2FF6">
        <w:rPr>
          <w:rFonts w:ascii="Tahoma" w:eastAsia="Times New Roman" w:hAnsi="Tahoma" w:cs="Tahoma"/>
          <w:szCs w:val="20"/>
          <w:lang w:eastAsia="sl-SI"/>
        </w:rPr>
        <w:t>VN elektroenergetskih naprav</w:t>
      </w:r>
      <w:r>
        <w:rPr>
          <w:rFonts w:ascii="Tahoma" w:eastAsia="Times New Roman" w:hAnsi="Tahoma" w:cs="Tahoma"/>
          <w:szCs w:val="20"/>
          <w:lang w:eastAsia="sl-SI"/>
        </w:rPr>
        <w:t>ah</w:t>
      </w:r>
      <w:r w:rsidRPr="00EF2FF6">
        <w:rPr>
          <w:rFonts w:ascii="Tahoma" w:eastAsia="Times New Roman" w:hAnsi="Tahoma" w:cs="Tahoma"/>
          <w:szCs w:val="20"/>
          <w:lang w:eastAsia="sl-SI"/>
        </w:rPr>
        <w:t>.</w:t>
      </w:r>
    </w:p>
    <w:p w14:paraId="0D07211A" w14:textId="77777777" w:rsidR="00201C3A" w:rsidRPr="008A50A5" w:rsidRDefault="00201C3A" w:rsidP="00C312BA">
      <w:pPr>
        <w:keepNext/>
        <w:keepLines/>
        <w:spacing w:after="0" w:line="240" w:lineRule="auto"/>
        <w:jc w:val="both"/>
        <w:rPr>
          <w:rFonts w:ascii="Tahoma" w:hAnsi="Tahoma" w:cs="Tahoma"/>
          <w:szCs w:val="20"/>
          <w:lang w:eastAsia="sl-SI"/>
        </w:rPr>
      </w:pPr>
    </w:p>
    <w:p w14:paraId="658DA607" w14:textId="77777777" w:rsidR="00201C3A" w:rsidRPr="008A50A5" w:rsidRDefault="00201C3A" w:rsidP="00C312BA">
      <w:pPr>
        <w:keepNext/>
        <w:keepLines/>
        <w:spacing w:after="0" w:line="240" w:lineRule="auto"/>
        <w:jc w:val="both"/>
        <w:rPr>
          <w:rFonts w:ascii="Tahoma" w:hAnsi="Tahoma" w:cs="Tahoma"/>
          <w:szCs w:val="20"/>
          <w:lang w:eastAsia="sl-SI"/>
        </w:rPr>
      </w:pPr>
    </w:p>
    <w:p w14:paraId="0627549B" w14:textId="77777777" w:rsidR="00201C3A" w:rsidRPr="008A50A5" w:rsidRDefault="00201C3A" w:rsidP="00C312BA">
      <w:pPr>
        <w:keepNext/>
        <w:keepLines/>
        <w:spacing w:after="0" w:line="240" w:lineRule="auto"/>
        <w:jc w:val="both"/>
        <w:rPr>
          <w:rFonts w:ascii="Tahoma" w:hAnsi="Tahoma" w:cs="Tahoma"/>
          <w:szCs w:val="20"/>
          <w:lang w:eastAsia="sl-SI"/>
        </w:rPr>
      </w:pPr>
    </w:p>
    <w:p w14:paraId="3B5C32F3" w14:textId="0CA310CB" w:rsidR="00954A19" w:rsidRDefault="00954A19" w:rsidP="00C312B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Za to stranjo prilagamo f</w:t>
      </w:r>
      <w:r w:rsidRPr="00582218">
        <w:rPr>
          <w:rFonts w:ascii="Tahoma" w:eastAsia="Times New Roman" w:hAnsi="Tahoma" w:cs="Tahoma"/>
          <w:szCs w:val="20"/>
          <w:lang w:eastAsia="sl-SI"/>
        </w:rPr>
        <w:t>o</w:t>
      </w:r>
      <w:r w:rsidR="00626AB8">
        <w:rPr>
          <w:rFonts w:ascii="Tahoma" w:eastAsia="Times New Roman" w:hAnsi="Tahoma" w:cs="Tahoma"/>
          <w:szCs w:val="20"/>
          <w:lang w:eastAsia="sl-SI"/>
        </w:rPr>
        <w:t>toko</w:t>
      </w:r>
      <w:r w:rsidRPr="00582218">
        <w:rPr>
          <w:rFonts w:ascii="Tahoma" w:eastAsia="Times New Roman" w:hAnsi="Tahoma" w:cs="Tahoma"/>
          <w:szCs w:val="20"/>
          <w:lang w:eastAsia="sl-SI"/>
        </w:rPr>
        <w:t>pij</w:t>
      </w:r>
      <w:r>
        <w:rPr>
          <w:rFonts w:ascii="Tahoma" w:eastAsia="Times New Roman" w:hAnsi="Tahoma" w:cs="Tahoma"/>
          <w:szCs w:val="20"/>
          <w:lang w:eastAsia="sl-SI"/>
        </w:rPr>
        <w:t>o</w:t>
      </w:r>
      <w:r w:rsidRPr="00582218">
        <w:rPr>
          <w:rFonts w:ascii="Tahoma" w:eastAsia="Times New Roman" w:hAnsi="Tahoma" w:cs="Tahoma"/>
          <w:szCs w:val="20"/>
          <w:lang w:eastAsia="sl-SI"/>
        </w:rPr>
        <w:t xml:space="preserve"> akreditacijske listine po SIST EN ISO 17025:20</w:t>
      </w:r>
      <w:r w:rsidR="003E14E9">
        <w:rPr>
          <w:rFonts w:ascii="Tahoma" w:eastAsia="Times New Roman" w:hAnsi="Tahoma" w:cs="Tahoma"/>
          <w:szCs w:val="20"/>
          <w:lang w:eastAsia="sl-SI"/>
        </w:rPr>
        <w:t>17</w:t>
      </w:r>
      <w:r w:rsidRPr="00582218">
        <w:rPr>
          <w:rFonts w:ascii="Tahoma" w:eastAsia="Times New Roman" w:hAnsi="Tahoma" w:cs="Tahoma"/>
          <w:szCs w:val="20"/>
          <w:lang w:eastAsia="sl-SI"/>
        </w:rPr>
        <w:t>, ki ga</w:t>
      </w:r>
      <w:r w:rsidR="00CB5E45">
        <w:rPr>
          <w:rFonts w:ascii="Tahoma" w:eastAsia="Times New Roman" w:hAnsi="Tahoma" w:cs="Tahoma"/>
          <w:szCs w:val="20"/>
          <w:lang w:eastAsia="sl-SI"/>
        </w:rPr>
        <w:t xml:space="preserve"> </w:t>
      </w:r>
      <w:r w:rsidRPr="00582218">
        <w:rPr>
          <w:rFonts w:ascii="Tahoma" w:eastAsia="Times New Roman" w:hAnsi="Tahoma" w:cs="Tahoma"/>
          <w:szCs w:val="20"/>
          <w:lang w:eastAsia="sl-SI"/>
        </w:rPr>
        <w:t>izda pooblaščeni organ</w:t>
      </w:r>
      <w:r w:rsidRPr="00D9223F">
        <w:rPr>
          <w:rFonts w:ascii="Tahoma" w:eastAsia="Times New Roman" w:hAnsi="Tahoma" w:cs="Tahoma"/>
          <w:szCs w:val="20"/>
          <w:lang w:eastAsia="sl-SI"/>
        </w:rPr>
        <w:t>.</w:t>
      </w:r>
    </w:p>
    <w:p w14:paraId="26FC43FB" w14:textId="492CF554" w:rsidR="00954A19" w:rsidRDefault="00954A19" w:rsidP="00C312BA">
      <w:pPr>
        <w:keepNext/>
        <w:keepLines/>
        <w:spacing w:after="0" w:line="240" w:lineRule="auto"/>
        <w:jc w:val="both"/>
        <w:rPr>
          <w:rFonts w:ascii="Tahoma" w:eastAsia="Times New Roman" w:hAnsi="Tahoma" w:cs="Tahoma"/>
          <w:szCs w:val="20"/>
          <w:lang w:eastAsia="sl-SI"/>
        </w:rPr>
      </w:pPr>
    </w:p>
    <w:p w14:paraId="5CCC65AA" w14:textId="77777777" w:rsidR="00954A19" w:rsidRPr="00D9223F" w:rsidRDefault="00954A19" w:rsidP="00C312BA">
      <w:pPr>
        <w:keepNext/>
        <w:keepLines/>
        <w:spacing w:after="0" w:line="240" w:lineRule="auto"/>
        <w:jc w:val="both"/>
        <w:rPr>
          <w:rFonts w:ascii="Tahoma" w:eastAsia="Times New Roman" w:hAnsi="Tahoma" w:cs="Tahoma"/>
          <w:szCs w:val="20"/>
          <w:lang w:eastAsia="sl-SI"/>
        </w:rPr>
      </w:pPr>
    </w:p>
    <w:p w14:paraId="2DE56DAA" w14:textId="2604BF66" w:rsidR="00201C3A" w:rsidRPr="0009077F" w:rsidRDefault="00201C3A" w:rsidP="00C312BA">
      <w:pPr>
        <w:keepNext/>
        <w:keepLines/>
        <w:spacing w:after="0" w:line="240" w:lineRule="auto"/>
        <w:jc w:val="both"/>
        <w:rPr>
          <w:rFonts w:ascii="Tahoma" w:hAnsi="Tahoma" w:cs="Tahoma"/>
          <w:szCs w:val="20"/>
          <w:lang w:eastAsia="sl-SI"/>
        </w:rPr>
      </w:pPr>
      <w:r w:rsidRPr="008A50A5">
        <w:rPr>
          <w:rFonts w:ascii="Tahoma" w:hAnsi="Tahoma" w:cs="Tahoma"/>
          <w:szCs w:val="20"/>
          <w:lang w:eastAsia="sl-SI"/>
        </w:rPr>
        <w:t xml:space="preserve">Nespoštovanje določil je razlog za prekinitev in odstop od </w:t>
      </w:r>
      <w:r w:rsidR="00EC1CFB">
        <w:rPr>
          <w:rFonts w:ascii="Tahoma" w:hAnsi="Tahoma" w:cs="Tahoma"/>
          <w:szCs w:val="20"/>
          <w:lang w:eastAsia="sl-SI"/>
        </w:rPr>
        <w:t>okvirnega sporazuma</w:t>
      </w:r>
      <w:r w:rsidRPr="008A50A5">
        <w:rPr>
          <w:rFonts w:ascii="Tahoma" w:hAnsi="Tahoma" w:cs="Tahoma"/>
          <w:szCs w:val="20"/>
          <w:lang w:eastAsia="sl-SI"/>
        </w:rPr>
        <w:t>, brez kakršnekoli obveznosti do izvajalca.</w:t>
      </w:r>
    </w:p>
    <w:p w14:paraId="55ACE4CE" w14:textId="77777777" w:rsidR="00201C3A" w:rsidRDefault="00201C3A" w:rsidP="00C312BA">
      <w:pPr>
        <w:keepNext/>
        <w:keepLines/>
        <w:spacing w:after="0" w:line="240" w:lineRule="auto"/>
        <w:jc w:val="both"/>
        <w:rPr>
          <w:rFonts w:ascii="Tahoma" w:hAnsi="Tahoma" w:cs="Tahoma"/>
        </w:rPr>
      </w:pPr>
    </w:p>
    <w:p w14:paraId="20C5C981" w14:textId="77777777" w:rsidR="009D351B" w:rsidRPr="009D351B" w:rsidRDefault="009D351B" w:rsidP="00C312BA">
      <w:pPr>
        <w:keepNext/>
        <w:keepLines/>
        <w:spacing w:after="0" w:line="240" w:lineRule="auto"/>
        <w:rPr>
          <w:rFonts w:ascii="Tahoma" w:eastAsia="Times New Roman" w:hAnsi="Tahoma" w:cs="Tahoma"/>
          <w:lang w:eastAsia="sl-SI"/>
        </w:rPr>
      </w:pPr>
    </w:p>
    <w:p w14:paraId="5ED02EFB" w14:textId="77777777" w:rsidR="009D351B" w:rsidRPr="009D351B" w:rsidRDefault="009D351B" w:rsidP="00C312BA">
      <w:pPr>
        <w:keepNext/>
        <w:keepLines/>
        <w:spacing w:after="0" w:line="240" w:lineRule="auto"/>
        <w:rPr>
          <w:rFonts w:ascii="Tahoma" w:eastAsia="Times New Roman" w:hAnsi="Tahoma" w:cs="Tahoma"/>
          <w:lang w:eastAsia="sl-SI"/>
        </w:rPr>
      </w:pPr>
    </w:p>
    <w:p w14:paraId="2ED9DE7C" w14:textId="77777777" w:rsidR="009D351B" w:rsidRPr="009D351B" w:rsidRDefault="009D351B" w:rsidP="00C312BA">
      <w:pPr>
        <w:keepNext/>
        <w:keepLines/>
        <w:spacing w:after="0" w:line="240" w:lineRule="auto"/>
        <w:rPr>
          <w:rFonts w:ascii="Tahoma" w:eastAsia="Times New Roman" w:hAnsi="Tahoma" w:cs="Tahoma"/>
          <w:lang w:eastAsia="sl-SI"/>
        </w:rPr>
      </w:pPr>
    </w:p>
    <w:p w14:paraId="7738F543" w14:textId="77777777" w:rsidR="009D351B" w:rsidRPr="009D351B" w:rsidRDefault="009D351B" w:rsidP="00C312BA">
      <w:pPr>
        <w:keepNext/>
        <w:keepLines/>
        <w:spacing w:after="0" w:line="240" w:lineRule="auto"/>
        <w:rPr>
          <w:rFonts w:ascii="Tahoma" w:eastAsia="Times New Roman" w:hAnsi="Tahoma" w:cs="Tahoma"/>
          <w:lang w:eastAsia="sl-SI"/>
        </w:rPr>
      </w:pPr>
    </w:p>
    <w:p w14:paraId="5F2610B6" w14:textId="77777777" w:rsidR="009D351B" w:rsidRPr="009D351B" w:rsidRDefault="009D351B" w:rsidP="00C312BA">
      <w:pPr>
        <w:keepNext/>
        <w:keepLines/>
        <w:spacing w:after="0" w:line="240" w:lineRule="auto"/>
        <w:rPr>
          <w:rFonts w:ascii="Tahoma" w:eastAsia="Times New Roman" w:hAnsi="Tahoma" w:cs="Tahoma"/>
          <w:lang w:eastAsia="sl-SI"/>
        </w:rPr>
      </w:pPr>
    </w:p>
    <w:p w14:paraId="525BFC3E" w14:textId="77777777" w:rsidR="009D351B" w:rsidRPr="009D351B" w:rsidRDefault="009D351B" w:rsidP="00C312BA">
      <w:pPr>
        <w:keepNext/>
        <w:keepLines/>
        <w:spacing w:after="0" w:line="240" w:lineRule="auto"/>
        <w:rPr>
          <w:rFonts w:ascii="Tahoma" w:eastAsia="Times New Roman" w:hAnsi="Tahoma" w:cs="Tahoma"/>
          <w:lang w:eastAsia="sl-SI"/>
        </w:rPr>
      </w:pPr>
    </w:p>
    <w:p w14:paraId="2DE8C678" w14:textId="77777777" w:rsidR="009D351B" w:rsidRPr="009D351B" w:rsidRDefault="009D351B" w:rsidP="00C312BA">
      <w:pPr>
        <w:keepNext/>
        <w:keepLines/>
        <w:spacing w:after="0" w:line="240" w:lineRule="auto"/>
        <w:rPr>
          <w:rFonts w:ascii="Tahoma" w:eastAsia="Times New Roman" w:hAnsi="Tahoma" w:cs="Tahoma"/>
          <w:lang w:eastAsia="sl-SI"/>
        </w:rPr>
      </w:pPr>
    </w:p>
    <w:p w14:paraId="5612AB4E" w14:textId="77777777" w:rsidR="009D351B" w:rsidRPr="009D351B" w:rsidRDefault="009D351B" w:rsidP="00C312BA">
      <w:pPr>
        <w:keepNext/>
        <w:keepLines/>
        <w:spacing w:after="0" w:line="240" w:lineRule="auto"/>
        <w:rPr>
          <w:rFonts w:ascii="Tahoma" w:eastAsia="Times New Roman" w:hAnsi="Tahoma" w:cs="Tahoma"/>
          <w:lang w:eastAsia="sl-SI"/>
        </w:rPr>
      </w:pPr>
    </w:p>
    <w:p w14:paraId="2542B4A4" w14:textId="77777777" w:rsidR="009D351B" w:rsidRPr="009D351B" w:rsidRDefault="009D351B" w:rsidP="00C312BA">
      <w:pPr>
        <w:keepNext/>
        <w:keepLines/>
        <w:spacing w:after="0" w:line="240" w:lineRule="auto"/>
        <w:rPr>
          <w:rFonts w:ascii="Tahoma" w:eastAsia="Times New Roman" w:hAnsi="Tahoma" w:cs="Tahoma"/>
          <w:lang w:eastAsia="sl-SI"/>
        </w:rPr>
      </w:pPr>
    </w:p>
    <w:p w14:paraId="0B18C13C" w14:textId="77777777" w:rsidR="009D351B" w:rsidRPr="009D351B" w:rsidRDefault="009D351B" w:rsidP="00C312BA">
      <w:pPr>
        <w:keepNext/>
        <w:keepLines/>
        <w:spacing w:after="0" w:line="240" w:lineRule="auto"/>
        <w:rPr>
          <w:rFonts w:ascii="Tahoma" w:eastAsia="Times New Roman" w:hAnsi="Tahoma" w:cs="Tahoma"/>
          <w:lang w:eastAsia="sl-SI"/>
        </w:rPr>
      </w:pPr>
    </w:p>
    <w:p w14:paraId="4FB9E37A" w14:textId="77777777" w:rsidR="009D351B" w:rsidRPr="009D351B" w:rsidRDefault="009D351B" w:rsidP="00C312B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D351B" w:rsidRPr="009D351B" w14:paraId="4891F546" w14:textId="77777777" w:rsidTr="00FE39D1">
        <w:trPr>
          <w:trHeight w:val="235"/>
        </w:trPr>
        <w:tc>
          <w:tcPr>
            <w:tcW w:w="2977" w:type="dxa"/>
            <w:tcBorders>
              <w:bottom w:val="single" w:sz="4" w:space="0" w:color="auto"/>
            </w:tcBorders>
          </w:tcPr>
          <w:p w14:paraId="2958A081" w14:textId="77777777" w:rsidR="009D351B" w:rsidRPr="009D351B" w:rsidRDefault="009D351B" w:rsidP="00C312BA">
            <w:pPr>
              <w:keepNext/>
              <w:keepLines/>
              <w:spacing w:after="0" w:line="240" w:lineRule="auto"/>
              <w:jc w:val="both"/>
              <w:rPr>
                <w:rFonts w:ascii="Tahoma" w:eastAsia="Times New Roman" w:hAnsi="Tahoma" w:cs="Tahoma"/>
                <w:snapToGrid w:val="0"/>
                <w:color w:val="000000"/>
                <w:lang w:eastAsia="sl-SI"/>
              </w:rPr>
            </w:pPr>
          </w:p>
        </w:tc>
        <w:tc>
          <w:tcPr>
            <w:tcW w:w="2552" w:type="dxa"/>
          </w:tcPr>
          <w:p w14:paraId="48123EE4" w14:textId="77777777" w:rsidR="009D351B" w:rsidRPr="009D351B" w:rsidRDefault="009D351B" w:rsidP="00C312B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F039C59" w14:textId="77777777" w:rsidR="009D351B" w:rsidRPr="009D351B" w:rsidRDefault="009D351B"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D351B" w:rsidRPr="009D351B" w14:paraId="7D9137B6" w14:textId="77777777" w:rsidTr="00FE39D1">
        <w:trPr>
          <w:trHeight w:val="235"/>
        </w:trPr>
        <w:tc>
          <w:tcPr>
            <w:tcW w:w="2977" w:type="dxa"/>
            <w:tcBorders>
              <w:top w:val="single" w:sz="4" w:space="0" w:color="auto"/>
            </w:tcBorders>
          </w:tcPr>
          <w:p w14:paraId="227B4A7C" w14:textId="77777777" w:rsidR="009D351B" w:rsidRPr="009D351B" w:rsidRDefault="009D351B" w:rsidP="00C312B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(kraj, datum)</w:t>
            </w:r>
          </w:p>
        </w:tc>
        <w:tc>
          <w:tcPr>
            <w:tcW w:w="2552" w:type="dxa"/>
          </w:tcPr>
          <w:p w14:paraId="6EE53888" w14:textId="77777777" w:rsidR="009D351B" w:rsidRPr="009D351B" w:rsidRDefault="009D351B" w:rsidP="00C312BA">
            <w:pPr>
              <w:keepNext/>
              <w:keepLines/>
              <w:spacing w:after="0" w:line="240" w:lineRule="auto"/>
              <w:jc w:val="center"/>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žig</w:t>
            </w:r>
          </w:p>
        </w:tc>
        <w:tc>
          <w:tcPr>
            <w:tcW w:w="3827" w:type="dxa"/>
            <w:tcBorders>
              <w:top w:val="single" w:sz="4" w:space="0" w:color="auto"/>
            </w:tcBorders>
          </w:tcPr>
          <w:p w14:paraId="6AB6B02A" w14:textId="0930CCBF" w:rsidR="009D351B" w:rsidRPr="009D351B" w:rsidRDefault="009D351B" w:rsidP="00C312B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w:t>
            </w:r>
            <w:r w:rsidR="00201C3A">
              <w:rPr>
                <w:rFonts w:ascii="Tahoma" w:eastAsia="Times New Roman" w:hAnsi="Tahoma" w:cs="Tahoma"/>
                <w:snapToGrid w:val="0"/>
                <w:color w:val="000000"/>
                <w:lang w:eastAsia="sl-SI"/>
              </w:rPr>
              <w:t>i</w:t>
            </w:r>
            <w:r w:rsidR="00201C3A" w:rsidRPr="003D15DD">
              <w:rPr>
                <w:rFonts w:ascii="Tahoma" w:hAnsi="Tahoma" w:cs="Tahoma"/>
                <w:snapToGrid w:val="0"/>
                <w:color w:val="000000"/>
              </w:rPr>
              <w:t>me in priimek ter podpis</w:t>
            </w:r>
            <w:r w:rsidR="00201C3A" w:rsidRPr="00712BC8">
              <w:rPr>
                <w:rFonts w:ascii="Tahoma" w:eastAsia="Times New Roman" w:hAnsi="Tahoma" w:cs="Tahoma"/>
                <w:snapToGrid w:val="0"/>
                <w:color w:val="000000"/>
                <w:lang w:eastAsia="sl-SI"/>
              </w:rPr>
              <w:t xml:space="preserve"> odgovorne osebe</w:t>
            </w:r>
            <w:r w:rsidR="00201C3A" w:rsidRPr="003D15DD">
              <w:rPr>
                <w:rFonts w:ascii="Tahoma" w:hAnsi="Tahoma" w:cs="Tahoma"/>
                <w:snapToGrid w:val="0"/>
                <w:color w:val="000000"/>
              </w:rPr>
              <w:t xml:space="preserve"> </w:t>
            </w:r>
            <w:r w:rsidR="00201C3A" w:rsidRPr="009D351B">
              <w:rPr>
                <w:rFonts w:ascii="Tahoma" w:eastAsia="Times New Roman" w:hAnsi="Tahoma" w:cs="Tahoma"/>
                <w:snapToGrid w:val="0"/>
                <w:color w:val="000000"/>
                <w:lang w:eastAsia="sl-SI"/>
              </w:rPr>
              <w:t>gospodarskega subjekta</w:t>
            </w:r>
            <w:r w:rsidRPr="009D351B">
              <w:rPr>
                <w:rFonts w:ascii="Tahoma" w:eastAsia="Times New Roman" w:hAnsi="Tahoma" w:cs="Tahoma"/>
                <w:snapToGrid w:val="0"/>
                <w:color w:val="000000"/>
                <w:lang w:eastAsia="sl-SI"/>
              </w:rPr>
              <w:t>)</w:t>
            </w:r>
          </w:p>
        </w:tc>
      </w:tr>
    </w:tbl>
    <w:p w14:paraId="47133601" w14:textId="77777777" w:rsidR="009D351B" w:rsidRPr="009D351B" w:rsidRDefault="009D351B" w:rsidP="00C312BA">
      <w:pPr>
        <w:keepNext/>
        <w:keepLines/>
        <w:spacing w:after="0" w:line="240" w:lineRule="auto"/>
        <w:rPr>
          <w:rFonts w:ascii="Tahoma" w:eastAsia="Times New Roman" w:hAnsi="Tahoma" w:cs="Tahoma"/>
          <w:lang w:eastAsia="sl-SI"/>
        </w:rPr>
      </w:pPr>
    </w:p>
    <w:p w14:paraId="470BABFD" w14:textId="77777777" w:rsidR="009D351B" w:rsidRPr="009D351B" w:rsidRDefault="009D351B" w:rsidP="00C312B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br w:type="page"/>
      </w:r>
    </w:p>
    <w:p w14:paraId="25D1EAC5" w14:textId="77777777" w:rsidR="00217D4C" w:rsidRDefault="00217D4C" w:rsidP="00C312BA">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7818" w:rsidRPr="000E6C64" w14:paraId="51922F0C" w14:textId="77777777" w:rsidTr="00F16886">
        <w:tc>
          <w:tcPr>
            <w:tcW w:w="8150" w:type="dxa"/>
            <w:tcBorders>
              <w:top w:val="single" w:sz="4" w:space="0" w:color="auto"/>
              <w:bottom w:val="single" w:sz="4" w:space="0" w:color="auto"/>
            </w:tcBorders>
          </w:tcPr>
          <w:p w14:paraId="01284397" w14:textId="77777777" w:rsidR="00DE7818" w:rsidRPr="00E24409" w:rsidRDefault="00E24409" w:rsidP="00C312BA">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00B597EE" w14:textId="0473BFC2" w:rsidR="00DE7818" w:rsidRPr="000E6C64" w:rsidRDefault="00DE7818" w:rsidP="00C312BA">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sidR="00626AB8">
              <w:rPr>
                <w:rFonts w:ascii="Tahoma" w:eastAsia="Times New Roman" w:hAnsi="Tahoma" w:cs="Tahoma"/>
                <w:b/>
                <w:i/>
                <w:lang w:eastAsia="sl-SI"/>
              </w:rPr>
              <w:t>8</w:t>
            </w:r>
          </w:p>
        </w:tc>
      </w:tr>
    </w:tbl>
    <w:p w14:paraId="7023BD6D" w14:textId="77777777" w:rsidR="00DE7818" w:rsidRPr="000E6C64" w:rsidRDefault="00DE7818" w:rsidP="00C312BA">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2626FCEE" w14:textId="77777777" w:rsidR="00DE7818" w:rsidRPr="000E6C64" w:rsidRDefault="00DE7818" w:rsidP="00C312BA">
      <w:pPr>
        <w:keepNext/>
        <w:keepLines/>
        <w:spacing w:after="0" w:line="240" w:lineRule="auto"/>
        <w:jc w:val="both"/>
        <w:rPr>
          <w:rFonts w:ascii="Tahoma" w:eastAsia="Times New Roman" w:hAnsi="Tahoma" w:cs="Tahoma"/>
          <w:lang w:eastAsia="sl-SI"/>
        </w:rPr>
      </w:pPr>
    </w:p>
    <w:p w14:paraId="40C1F387" w14:textId="77777777" w:rsidR="00645391" w:rsidRDefault="00DE7818" w:rsidP="00C312B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sidR="00645391">
        <w:rPr>
          <w:rFonts w:ascii="Tahoma" w:eastAsia="Times New Roman" w:hAnsi="Tahoma" w:cs="Tahoma"/>
          <w:szCs w:val="20"/>
          <w:lang w:eastAsia="sl-SI"/>
        </w:rPr>
        <w:t xml:space="preserve">gospodarski subjekt </w:t>
      </w:r>
      <w:r>
        <w:rPr>
          <w:rFonts w:ascii="Tahoma" w:eastAsia="Times New Roman" w:hAnsi="Tahoma" w:cs="Tahoma"/>
          <w:szCs w:val="20"/>
          <w:lang w:eastAsia="sl-SI"/>
        </w:rPr>
        <w:t xml:space="preserve">: </w:t>
      </w:r>
    </w:p>
    <w:p w14:paraId="6BA85D4E" w14:textId="77777777" w:rsidR="00645391" w:rsidRDefault="00645391" w:rsidP="00C312B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00DE7818" w:rsidRPr="0089420A">
        <w:rPr>
          <w:rFonts w:ascii="Tahoma" w:eastAsia="Times New Roman" w:hAnsi="Tahoma" w:cs="Tahoma"/>
          <w:szCs w:val="20"/>
          <w:lang w:eastAsia="sl-SI"/>
        </w:rPr>
        <w:t>____________________________________________________</w:t>
      </w:r>
      <w:r w:rsidR="00DE7818">
        <w:rPr>
          <w:rFonts w:ascii="Tahoma" w:eastAsia="Times New Roman" w:hAnsi="Tahoma" w:cs="Tahoma"/>
          <w:szCs w:val="20"/>
          <w:lang w:eastAsia="sl-SI"/>
        </w:rPr>
        <w:t xml:space="preserve">_____ </w:t>
      </w:r>
    </w:p>
    <w:p w14:paraId="35105C51" w14:textId="77777777" w:rsidR="00DE7818" w:rsidRPr="0089420A" w:rsidRDefault="00DE7818" w:rsidP="00C312B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4FB26751" w14:textId="77777777" w:rsidR="00DE7818" w:rsidRDefault="00DE7818" w:rsidP="00C312BA">
      <w:pPr>
        <w:keepNext/>
        <w:keepLines/>
        <w:spacing w:after="0" w:line="240" w:lineRule="auto"/>
        <w:jc w:val="both"/>
        <w:rPr>
          <w:rFonts w:ascii="Tahoma" w:eastAsia="Times New Roman" w:hAnsi="Tahoma" w:cs="Tahoma"/>
          <w:szCs w:val="20"/>
          <w:lang w:eastAsia="sl-SI"/>
        </w:rPr>
      </w:pPr>
    </w:p>
    <w:p w14:paraId="0A326ABE" w14:textId="77777777" w:rsidR="00DE7818" w:rsidRPr="0089420A" w:rsidRDefault="00DE7818" w:rsidP="00C312BA">
      <w:pPr>
        <w:keepNext/>
        <w:keepLines/>
        <w:spacing w:after="0" w:line="240" w:lineRule="auto"/>
        <w:jc w:val="both"/>
        <w:rPr>
          <w:rFonts w:ascii="Tahoma" w:eastAsia="Times New Roman" w:hAnsi="Tahoma" w:cs="Tahoma"/>
          <w:szCs w:val="20"/>
          <w:lang w:eastAsia="sl-SI"/>
        </w:rPr>
      </w:pPr>
    </w:p>
    <w:p w14:paraId="4B35A61B" w14:textId="71D2CC2D" w:rsidR="00DE7818" w:rsidRDefault="00D37A17" w:rsidP="00C312B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DE7818">
        <w:rPr>
          <w:rFonts w:ascii="Tahoma" w:eastAsia="Times New Roman" w:hAnsi="Tahoma" w:cs="Tahoma"/>
          <w:b/>
          <w:noProof/>
          <w:lang w:eastAsia="sl-SI"/>
        </w:rPr>
        <w:t xml:space="preserve"> </w:t>
      </w:r>
      <w:r w:rsidR="00DE7818">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643244A8" w14:textId="77777777" w:rsidR="00DE7818" w:rsidRDefault="00DE7818" w:rsidP="00C312BA">
      <w:pPr>
        <w:keepNext/>
        <w:keepLines/>
        <w:spacing w:after="0" w:line="240" w:lineRule="auto"/>
        <w:jc w:val="both"/>
        <w:rPr>
          <w:rFonts w:ascii="Tahoma" w:eastAsia="Times New Roman" w:hAnsi="Tahoma" w:cs="Tahoma"/>
          <w:szCs w:val="20"/>
          <w:lang w:eastAsia="sl-SI"/>
        </w:rPr>
      </w:pPr>
    </w:p>
    <w:p w14:paraId="7780BB9E" w14:textId="77777777" w:rsidR="00DE7818" w:rsidRDefault="00DE7818" w:rsidP="00C312BA">
      <w:pPr>
        <w:keepNext/>
        <w:keepLines/>
        <w:spacing w:after="0" w:line="240" w:lineRule="auto"/>
        <w:jc w:val="both"/>
        <w:rPr>
          <w:rFonts w:ascii="Tahoma" w:eastAsia="Times New Roman" w:hAnsi="Tahoma" w:cs="Tahoma"/>
          <w:szCs w:val="20"/>
          <w:lang w:eastAsia="sl-SI"/>
        </w:rPr>
      </w:pPr>
    </w:p>
    <w:p w14:paraId="20AA8D64" w14:textId="77777777" w:rsidR="00DE7818" w:rsidRDefault="00DE7818" w:rsidP="00C312BA">
      <w:pPr>
        <w:keepNext/>
        <w:keepLines/>
        <w:spacing w:after="0" w:line="240" w:lineRule="auto"/>
        <w:jc w:val="both"/>
        <w:rPr>
          <w:rFonts w:ascii="Tahoma" w:eastAsia="Times New Roman" w:hAnsi="Tahoma" w:cs="Tahoma"/>
          <w:szCs w:val="20"/>
          <w:lang w:eastAsia="sl-SI"/>
        </w:rPr>
      </w:pPr>
    </w:p>
    <w:p w14:paraId="49FF0BDF" w14:textId="77777777" w:rsidR="00645391" w:rsidRDefault="00645391" w:rsidP="00C312BA">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58773BFB" w14:textId="77777777" w:rsidR="00645391" w:rsidRDefault="00645391" w:rsidP="00C312BA">
      <w:pPr>
        <w:keepNext/>
        <w:keepLines/>
        <w:spacing w:after="0" w:line="240" w:lineRule="auto"/>
        <w:jc w:val="both"/>
        <w:rPr>
          <w:rFonts w:ascii="Tahoma" w:eastAsia="Times New Roman" w:hAnsi="Tahoma" w:cs="Tahoma"/>
          <w:lang w:eastAsia="sl-SI"/>
        </w:rPr>
      </w:pPr>
    </w:p>
    <w:p w14:paraId="71450172" w14:textId="77777777" w:rsidR="00645391" w:rsidRDefault="00645391" w:rsidP="00C312BA">
      <w:pPr>
        <w:keepNext/>
        <w:keepLines/>
        <w:spacing w:after="0" w:line="360" w:lineRule="auto"/>
        <w:jc w:val="both"/>
        <w:rPr>
          <w:rFonts w:ascii="Tahoma" w:eastAsia="Times New Roman" w:hAnsi="Tahoma" w:cs="Tahoma"/>
          <w:lang w:eastAsia="sl-SI"/>
        </w:rPr>
      </w:pPr>
    </w:p>
    <w:p w14:paraId="7AA6BE91" w14:textId="1349BD6B" w:rsidR="00585EE6" w:rsidRPr="004C157F" w:rsidRDefault="00645391" w:rsidP="00C312B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D37A17">
        <w:rPr>
          <w:rFonts w:ascii="Tahoma" w:eastAsia="Times New Roman" w:hAnsi="Tahoma" w:cs="Tahoma"/>
          <w:lang w:eastAsia="sl-SI"/>
        </w:rPr>
        <w:t>ENLJ-</w:t>
      </w:r>
      <w:r w:rsidR="003A2317">
        <w:rPr>
          <w:rFonts w:ascii="Tahoma" w:eastAsia="Times New Roman" w:hAnsi="Tahoma" w:cs="Tahoma"/>
          <w:lang w:eastAsia="sl-SI"/>
        </w:rPr>
        <w:t>SPV-32/26</w:t>
      </w:r>
      <w:r>
        <w:rPr>
          <w:rFonts w:ascii="Tahoma" w:eastAsia="Times New Roman" w:hAnsi="Tahoma" w:cs="Tahoma"/>
          <w:lang w:eastAsia="sl-SI"/>
        </w:rPr>
        <w:t xml:space="preserve"> potrjujemo, da se je </w:t>
      </w:r>
      <w:r w:rsidR="00585EE6" w:rsidRPr="00EF49F8">
        <w:rPr>
          <w:rFonts w:ascii="Tahoma" w:eastAsia="Times New Roman" w:hAnsi="Tahoma" w:cs="Tahoma"/>
          <w:lang w:eastAsia="sl-SI"/>
        </w:rPr>
        <w:t xml:space="preserve">predstavnik(ca) gospodarskega subjekta ____________________________________________ </w:t>
      </w:r>
      <w:r w:rsidR="00585EE6" w:rsidRPr="00EF49F8">
        <w:rPr>
          <w:rFonts w:ascii="Tahoma" w:eastAsia="Times New Roman" w:hAnsi="Tahoma" w:cs="Tahoma"/>
          <w:sz w:val="18"/>
          <w:lang w:eastAsia="sl-SI"/>
        </w:rPr>
        <w:t>(ime, priimek)</w:t>
      </w:r>
      <w:r w:rsidR="00585EE6"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585EE6" w:rsidRPr="004C157F">
        <w:rPr>
          <w:rFonts w:ascii="Tahoma" w:eastAsia="Times New Roman" w:hAnsi="Tahoma" w:cs="Tahoma"/>
          <w:lang w:eastAsia="sl-SI"/>
        </w:rPr>
        <w:t xml:space="preserve">Toplarniška </w:t>
      </w:r>
      <w:r w:rsidR="00585EE6">
        <w:rPr>
          <w:rFonts w:ascii="Tahoma" w:eastAsia="Times New Roman" w:hAnsi="Tahoma" w:cs="Tahoma"/>
          <w:lang w:eastAsia="sl-SI"/>
        </w:rPr>
        <w:t xml:space="preserve">ulica </w:t>
      </w:r>
      <w:r w:rsidR="00585EE6" w:rsidRPr="004C157F">
        <w:rPr>
          <w:rFonts w:ascii="Tahoma" w:eastAsia="Times New Roman" w:hAnsi="Tahoma" w:cs="Tahoma"/>
          <w:lang w:eastAsia="sl-SI"/>
        </w:rPr>
        <w:t xml:space="preserve">19, </w:t>
      </w:r>
      <w:r w:rsidR="00392AE7">
        <w:rPr>
          <w:rFonts w:ascii="Tahoma" w:eastAsia="Times New Roman" w:hAnsi="Tahoma" w:cs="Tahoma"/>
          <w:lang w:eastAsia="sl-SI"/>
        </w:rPr>
        <w:t>Verovškova ulica 70</w:t>
      </w:r>
      <w:r w:rsidR="00552B7F">
        <w:rPr>
          <w:rFonts w:ascii="Tahoma" w:eastAsia="Times New Roman" w:hAnsi="Tahoma" w:cs="Tahoma"/>
          <w:lang w:eastAsia="sl-SI"/>
        </w:rPr>
        <w:t xml:space="preserve"> </w:t>
      </w:r>
      <w:r w:rsidR="00585EE6" w:rsidRPr="004C157F">
        <w:rPr>
          <w:rFonts w:ascii="Tahoma" w:eastAsia="Times New Roman" w:hAnsi="Tahoma" w:cs="Tahoma"/>
          <w:lang w:eastAsia="sl-SI"/>
        </w:rPr>
        <w:t>in Verovškova</w:t>
      </w:r>
      <w:r w:rsidR="00585EE6">
        <w:rPr>
          <w:rFonts w:ascii="Tahoma" w:eastAsia="Times New Roman" w:hAnsi="Tahoma" w:cs="Tahoma"/>
          <w:lang w:eastAsia="sl-SI"/>
        </w:rPr>
        <w:t xml:space="preserve"> ulica</w:t>
      </w:r>
      <w:r w:rsidR="00585EE6" w:rsidRPr="004C157F">
        <w:rPr>
          <w:rFonts w:ascii="Tahoma" w:eastAsia="Times New Roman" w:hAnsi="Tahoma" w:cs="Tahoma"/>
          <w:lang w:eastAsia="sl-SI"/>
        </w:rPr>
        <w:t xml:space="preserve"> </w:t>
      </w:r>
      <w:r w:rsidR="00585EE6">
        <w:rPr>
          <w:rFonts w:ascii="Tahoma" w:eastAsia="Times New Roman" w:hAnsi="Tahoma" w:cs="Tahoma"/>
          <w:lang w:eastAsia="sl-SI"/>
        </w:rPr>
        <w:t>62</w:t>
      </w:r>
      <w:r w:rsidR="00585EE6" w:rsidRPr="004C157F">
        <w:rPr>
          <w:rFonts w:ascii="Tahoma" w:eastAsia="Times New Roman" w:hAnsi="Tahoma" w:cs="Tahoma"/>
          <w:lang w:eastAsia="sl-SI"/>
        </w:rPr>
        <w:t xml:space="preserve">, </w:t>
      </w:r>
      <w:r w:rsidR="00552B7F">
        <w:rPr>
          <w:rFonts w:ascii="Tahoma" w:eastAsia="Times New Roman" w:hAnsi="Tahoma" w:cs="Tahoma"/>
          <w:lang w:eastAsia="sl-SI"/>
        </w:rPr>
        <w:t>vse v Ljubljani</w:t>
      </w:r>
      <w:r w:rsidR="00585EE6" w:rsidRPr="004C157F">
        <w:rPr>
          <w:rFonts w:ascii="Tahoma" w:eastAsia="Times New Roman" w:hAnsi="Tahoma" w:cs="Tahoma"/>
          <w:lang w:eastAsia="sl-SI"/>
        </w:rPr>
        <w:t>.</w:t>
      </w:r>
    </w:p>
    <w:p w14:paraId="47292E74" w14:textId="77777777" w:rsidR="00585EE6" w:rsidRDefault="00585EE6" w:rsidP="00C312BA">
      <w:pPr>
        <w:keepNext/>
        <w:keepLines/>
        <w:spacing w:after="0" w:line="360" w:lineRule="auto"/>
        <w:jc w:val="both"/>
        <w:rPr>
          <w:rFonts w:ascii="Tahoma" w:eastAsia="Times New Roman" w:hAnsi="Tahoma" w:cs="Tahoma"/>
          <w:snapToGrid w:val="0"/>
          <w:color w:val="000000"/>
          <w:lang w:eastAsia="sl-SI"/>
        </w:rPr>
      </w:pPr>
    </w:p>
    <w:p w14:paraId="11E7F8CD" w14:textId="66F929D4" w:rsidR="00585EE6" w:rsidRDefault="00585EE6" w:rsidP="00C312BA">
      <w:pPr>
        <w:keepNext/>
        <w:keepLines/>
        <w:spacing w:after="0" w:line="240" w:lineRule="auto"/>
        <w:jc w:val="both"/>
        <w:rPr>
          <w:rFonts w:ascii="Tahoma" w:eastAsia="Times New Roman" w:hAnsi="Tahoma" w:cs="Tahoma"/>
          <w:snapToGrid w:val="0"/>
          <w:color w:val="000000"/>
          <w:lang w:eastAsia="sl-SI"/>
        </w:rPr>
      </w:pPr>
    </w:p>
    <w:p w14:paraId="7FC689B2" w14:textId="7E9D7024" w:rsidR="00622E35" w:rsidRDefault="00622E35" w:rsidP="00C312BA">
      <w:pPr>
        <w:keepNext/>
        <w:keepLines/>
        <w:spacing w:after="0" w:line="240" w:lineRule="auto"/>
        <w:jc w:val="both"/>
        <w:rPr>
          <w:rFonts w:ascii="Tahoma" w:eastAsia="Times New Roman" w:hAnsi="Tahoma" w:cs="Tahoma"/>
          <w:snapToGrid w:val="0"/>
          <w:color w:val="000000"/>
          <w:lang w:eastAsia="sl-SI"/>
        </w:rPr>
      </w:pPr>
    </w:p>
    <w:p w14:paraId="78E4064B" w14:textId="77777777" w:rsidR="00622E35" w:rsidRPr="004C157F" w:rsidRDefault="00622E35" w:rsidP="00C312BA">
      <w:pPr>
        <w:keepNext/>
        <w:keepLines/>
        <w:spacing w:after="0" w:line="240" w:lineRule="auto"/>
        <w:jc w:val="both"/>
        <w:rPr>
          <w:rFonts w:ascii="Tahoma" w:eastAsia="Times New Roman" w:hAnsi="Tahoma" w:cs="Tahoma"/>
          <w:snapToGrid w:val="0"/>
          <w:color w:val="000000"/>
          <w:lang w:eastAsia="sl-SI"/>
        </w:rPr>
      </w:pPr>
    </w:p>
    <w:p w14:paraId="0B409017" w14:textId="77777777" w:rsidR="00585EE6" w:rsidRPr="004708A0" w:rsidRDefault="00585EE6" w:rsidP="00C312BA">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585EE6" w:rsidRPr="004708A0" w14:paraId="36BF16DD" w14:textId="77777777" w:rsidTr="00545EF6">
        <w:trPr>
          <w:trHeight w:val="235"/>
        </w:trPr>
        <w:tc>
          <w:tcPr>
            <w:tcW w:w="3401" w:type="dxa"/>
            <w:tcBorders>
              <w:top w:val="nil"/>
              <w:left w:val="nil"/>
              <w:bottom w:val="single" w:sz="4" w:space="0" w:color="auto"/>
              <w:right w:val="nil"/>
            </w:tcBorders>
            <w:hideMark/>
          </w:tcPr>
          <w:p w14:paraId="46E47E00" w14:textId="77777777" w:rsidR="00585EE6" w:rsidRPr="004708A0" w:rsidRDefault="00585EE6" w:rsidP="00C312BA">
            <w:pPr>
              <w:keepNext/>
              <w:keepLines/>
              <w:spacing w:after="0" w:line="240" w:lineRule="auto"/>
              <w:jc w:val="both"/>
              <w:rPr>
                <w:rFonts w:ascii="Tahoma" w:eastAsia="Times New Roman" w:hAnsi="Tahoma" w:cs="Tahoma"/>
                <w:snapToGrid w:val="0"/>
                <w:color w:val="000000"/>
                <w:lang w:eastAsia="sl-SI"/>
              </w:rPr>
            </w:pPr>
          </w:p>
        </w:tc>
        <w:tc>
          <w:tcPr>
            <w:tcW w:w="2978" w:type="dxa"/>
          </w:tcPr>
          <w:p w14:paraId="46C28FF4" w14:textId="77777777" w:rsidR="00585EE6" w:rsidRPr="004708A0" w:rsidRDefault="00585EE6" w:rsidP="00C312BA">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right w:val="nil"/>
            </w:tcBorders>
          </w:tcPr>
          <w:p w14:paraId="31196832" w14:textId="77777777" w:rsidR="00585EE6" w:rsidRPr="004708A0" w:rsidRDefault="00585EE6"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85EE6" w:rsidRPr="004708A0" w14:paraId="28373380" w14:textId="77777777" w:rsidTr="00545EF6">
        <w:trPr>
          <w:trHeight w:val="235"/>
        </w:trPr>
        <w:tc>
          <w:tcPr>
            <w:tcW w:w="3401" w:type="dxa"/>
            <w:tcBorders>
              <w:top w:val="single" w:sz="4" w:space="0" w:color="auto"/>
              <w:left w:val="nil"/>
              <w:right w:val="nil"/>
            </w:tcBorders>
            <w:hideMark/>
          </w:tcPr>
          <w:p w14:paraId="5BDCE7D0" w14:textId="77777777" w:rsidR="00585EE6" w:rsidRPr="004708A0" w:rsidRDefault="00585EE6" w:rsidP="00C312B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44B5F400" w14:textId="77777777" w:rsidR="00585EE6" w:rsidRPr="004708A0" w:rsidRDefault="00585EE6" w:rsidP="00C312BA">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135E6AE3" w14:textId="77777777" w:rsidR="00585EE6" w:rsidRPr="004708A0" w:rsidRDefault="00585EE6" w:rsidP="00C312BA">
            <w:pPr>
              <w:keepNext/>
              <w:keepLines/>
              <w:spacing w:after="0" w:line="240" w:lineRule="auto"/>
              <w:jc w:val="center"/>
              <w:rPr>
                <w:rFonts w:ascii="Tahoma" w:eastAsia="Times New Roman" w:hAnsi="Tahoma" w:cs="Tahoma"/>
                <w:snapToGrid w:val="0"/>
                <w:color w:val="000000"/>
                <w:lang w:eastAsia="sl-SI"/>
              </w:rPr>
            </w:pPr>
          </w:p>
        </w:tc>
      </w:tr>
    </w:tbl>
    <w:p w14:paraId="6F6FA259" w14:textId="1CFD52A3" w:rsidR="00CC31FE" w:rsidRDefault="00CC31FE" w:rsidP="00C312BA">
      <w:pPr>
        <w:keepNext/>
        <w:keepLines/>
        <w:spacing w:after="0" w:line="240" w:lineRule="auto"/>
      </w:pPr>
    </w:p>
    <w:p w14:paraId="3D57EF90" w14:textId="11DE3894" w:rsidR="00473E3F" w:rsidRDefault="00473E3F" w:rsidP="00C312BA">
      <w:pPr>
        <w:keepNext/>
        <w:keepLines/>
        <w:spacing w:after="0" w:line="240" w:lineRule="auto"/>
      </w:pPr>
    </w:p>
    <w:p w14:paraId="152D3DBD" w14:textId="77777777" w:rsidR="00473E3F" w:rsidRDefault="00473E3F" w:rsidP="00C312BA">
      <w:pPr>
        <w:keepNext/>
        <w:keepLines/>
        <w:spacing w:after="0" w:line="240" w:lineRule="auto"/>
      </w:pPr>
    </w:p>
    <w:p w14:paraId="5588565D" w14:textId="046C3BC3" w:rsidR="00CC31FE" w:rsidRDefault="00CC31FE" w:rsidP="00C312BA">
      <w:pPr>
        <w:keepNext/>
        <w:keepLines/>
        <w:spacing w:after="0" w:line="240" w:lineRule="auto"/>
      </w:pPr>
    </w:p>
    <w:p w14:paraId="473D6CA0" w14:textId="77777777" w:rsidR="00CC31FE" w:rsidRDefault="00CC31FE" w:rsidP="00C312BA">
      <w:pPr>
        <w:keepNext/>
        <w:keepLines/>
        <w:spacing w:after="0" w:line="240" w:lineRule="auto"/>
      </w:pPr>
    </w:p>
    <w:tbl>
      <w:tblPr>
        <w:tblW w:w="9326" w:type="dxa"/>
        <w:tblInd w:w="30" w:type="dxa"/>
        <w:tblLayout w:type="fixed"/>
        <w:tblCellMar>
          <w:left w:w="30" w:type="dxa"/>
          <w:right w:w="30" w:type="dxa"/>
        </w:tblCellMar>
        <w:tblLook w:val="04A0" w:firstRow="1" w:lastRow="0" w:firstColumn="1" w:lastColumn="0" w:noHBand="0" w:noVBand="1"/>
      </w:tblPr>
      <w:tblGrid>
        <w:gridCol w:w="3372"/>
        <w:gridCol w:w="2410"/>
        <w:gridCol w:w="3544"/>
      </w:tblGrid>
      <w:tr w:rsidR="00585EE6" w:rsidRPr="004708A0" w14:paraId="5C63F914" w14:textId="77777777" w:rsidTr="002073BD">
        <w:trPr>
          <w:trHeight w:val="235"/>
        </w:trPr>
        <w:tc>
          <w:tcPr>
            <w:tcW w:w="3372" w:type="dxa"/>
            <w:tcBorders>
              <w:left w:val="nil"/>
              <w:right w:val="nil"/>
            </w:tcBorders>
          </w:tcPr>
          <w:p w14:paraId="4A21EB28" w14:textId="77777777" w:rsidR="00585EE6" w:rsidRDefault="00585EE6" w:rsidP="00C312B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124734E7" w14:textId="77777777" w:rsidR="00585EE6" w:rsidRPr="004708A0" w:rsidRDefault="00585EE6" w:rsidP="00C312B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Toplarniška ulica 19 v Ljubljani</w:t>
            </w:r>
            <w:r w:rsidRPr="004708A0">
              <w:rPr>
                <w:rFonts w:ascii="Tahoma" w:eastAsia="Times New Roman" w:hAnsi="Tahoma" w:cs="Tahoma"/>
                <w:snapToGrid w:val="0"/>
                <w:color w:val="000000"/>
                <w:lang w:eastAsia="sl-SI"/>
              </w:rPr>
              <w:t>)</w:t>
            </w:r>
          </w:p>
        </w:tc>
        <w:tc>
          <w:tcPr>
            <w:tcW w:w="2410" w:type="dxa"/>
          </w:tcPr>
          <w:p w14:paraId="50C52D73" w14:textId="77777777" w:rsidR="00585EE6" w:rsidRPr="004708A0" w:rsidRDefault="00585EE6" w:rsidP="00C312B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544" w:type="dxa"/>
            <w:tcBorders>
              <w:left w:val="nil"/>
              <w:right w:val="nil"/>
            </w:tcBorders>
          </w:tcPr>
          <w:p w14:paraId="376D8313" w14:textId="77777777" w:rsidR="00585EE6" w:rsidRDefault="00585EE6" w:rsidP="00C312B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7F4A31C3" w14:textId="7AE260D0" w:rsidR="00585EE6" w:rsidRPr="004708A0" w:rsidRDefault="00585EE6" w:rsidP="00C312B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Verovškova ulica 62 </w:t>
            </w:r>
            <w:r w:rsidR="002073BD">
              <w:rPr>
                <w:rFonts w:ascii="Tahoma" w:eastAsia="Times New Roman" w:hAnsi="Tahoma" w:cs="Tahoma"/>
                <w:snapToGrid w:val="0"/>
                <w:color w:val="000000"/>
                <w:lang w:eastAsia="sl-SI"/>
              </w:rPr>
              <w:t xml:space="preserve">in Verovškova ulica 70 </w:t>
            </w:r>
            <w:r>
              <w:rPr>
                <w:rFonts w:ascii="Tahoma" w:eastAsia="Times New Roman" w:hAnsi="Tahoma" w:cs="Tahoma"/>
                <w:snapToGrid w:val="0"/>
                <w:color w:val="000000"/>
                <w:lang w:eastAsia="sl-SI"/>
              </w:rPr>
              <w:t>v Ljubljani</w:t>
            </w:r>
            <w:r w:rsidRPr="004708A0">
              <w:rPr>
                <w:rFonts w:ascii="Tahoma" w:eastAsia="Times New Roman" w:hAnsi="Tahoma" w:cs="Tahoma"/>
                <w:snapToGrid w:val="0"/>
                <w:color w:val="000000"/>
                <w:lang w:eastAsia="sl-SI"/>
              </w:rPr>
              <w:t>)</w:t>
            </w:r>
          </w:p>
        </w:tc>
      </w:tr>
    </w:tbl>
    <w:p w14:paraId="537F4B4D" w14:textId="1F903750" w:rsidR="00083DB0" w:rsidRDefault="00083DB0" w:rsidP="00C312B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14:paraId="5578AA3B" w14:textId="77777777" w:rsidR="00083DB0" w:rsidRDefault="00083DB0" w:rsidP="00C312BA">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83DB0" w:rsidRPr="00D172C0" w14:paraId="78ADEDBC" w14:textId="77777777" w:rsidTr="00083DB0">
        <w:tc>
          <w:tcPr>
            <w:tcW w:w="8008" w:type="dxa"/>
            <w:tcBorders>
              <w:top w:val="single" w:sz="4" w:space="0" w:color="auto"/>
              <w:bottom w:val="single" w:sz="4" w:space="0" w:color="auto"/>
            </w:tcBorders>
          </w:tcPr>
          <w:p w14:paraId="11276A6F" w14:textId="77777777" w:rsidR="00083DB0" w:rsidRPr="00D172C0" w:rsidRDefault="00083DB0" w:rsidP="00C312BA">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302AE55D" w14:textId="0F0931EB" w:rsidR="00083DB0" w:rsidRPr="00D172C0" w:rsidRDefault="00083DB0" w:rsidP="00C312B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626AB8">
              <w:rPr>
                <w:rFonts w:ascii="Tahoma" w:eastAsia="Times New Roman" w:hAnsi="Tahoma" w:cs="Tahoma"/>
                <w:b/>
                <w:i/>
                <w:lang w:eastAsia="sl-SI"/>
              </w:rPr>
              <w:t>9</w:t>
            </w:r>
          </w:p>
        </w:tc>
      </w:tr>
    </w:tbl>
    <w:p w14:paraId="4386340A" w14:textId="77777777" w:rsidR="00083DB0" w:rsidRPr="00D172C0" w:rsidRDefault="00083DB0" w:rsidP="00C312BA">
      <w:pPr>
        <w:keepNext/>
        <w:keepLines/>
        <w:tabs>
          <w:tab w:val="left" w:pos="993"/>
        </w:tabs>
        <w:spacing w:after="0" w:line="240" w:lineRule="auto"/>
        <w:ind w:left="993" w:hanging="993"/>
        <w:jc w:val="both"/>
        <w:rPr>
          <w:rFonts w:ascii="Tahoma" w:eastAsia="Times New Roman" w:hAnsi="Tahoma" w:cs="Tahoma"/>
          <w:sz w:val="18"/>
          <w:lang w:eastAsia="sl-SI"/>
        </w:rPr>
      </w:pPr>
    </w:p>
    <w:p w14:paraId="0E874F75" w14:textId="77777777" w:rsidR="00083DB0" w:rsidRPr="00D172C0" w:rsidRDefault="00083DB0" w:rsidP="00C312BA">
      <w:pPr>
        <w:keepNext/>
        <w:keepLines/>
        <w:spacing w:after="0" w:line="240" w:lineRule="auto"/>
        <w:jc w:val="both"/>
        <w:rPr>
          <w:rFonts w:ascii="Tahoma" w:eastAsia="Times New Roman" w:hAnsi="Tahoma" w:cs="Tahoma"/>
          <w:lang w:eastAsia="sl-SI"/>
        </w:rPr>
      </w:pPr>
    </w:p>
    <w:p w14:paraId="77FFFD96" w14:textId="77777777" w:rsidR="00083DB0" w:rsidRPr="0089420A" w:rsidRDefault="00083DB0" w:rsidP="00C312BA">
      <w:pPr>
        <w:keepNext/>
        <w:keepLines/>
        <w:spacing w:after="0" w:line="240" w:lineRule="auto"/>
        <w:jc w:val="both"/>
        <w:rPr>
          <w:rFonts w:ascii="Tahoma" w:eastAsia="Times New Roman" w:hAnsi="Tahoma" w:cs="Tahoma"/>
          <w:sz w:val="18"/>
          <w:szCs w:val="16"/>
          <w:lang w:eastAsia="sl-SI"/>
        </w:rPr>
      </w:pPr>
    </w:p>
    <w:p w14:paraId="32B06BA3" w14:textId="77777777" w:rsidR="00083DB0" w:rsidRPr="0089420A" w:rsidRDefault="00083DB0" w:rsidP="00C312B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351E27B4" w14:textId="77777777" w:rsidR="00083DB0" w:rsidRPr="0089420A" w:rsidRDefault="00083DB0" w:rsidP="00C312BA">
      <w:pPr>
        <w:keepNext/>
        <w:keepLines/>
        <w:spacing w:after="0" w:line="240" w:lineRule="auto"/>
        <w:jc w:val="both"/>
        <w:rPr>
          <w:rFonts w:ascii="Tahoma" w:eastAsia="Times New Roman" w:hAnsi="Tahoma" w:cs="Tahoma"/>
          <w:szCs w:val="20"/>
          <w:lang w:eastAsia="sl-SI"/>
        </w:rPr>
      </w:pPr>
    </w:p>
    <w:p w14:paraId="60E5F5E9" w14:textId="50F4F819" w:rsidR="00083DB0" w:rsidRDefault="00D37A17" w:rsidP="00C312BA">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w:t>
      </w:r>
      <w:r w:rsidR="003A2317">
        <w:rPr>
          <w:rFonts w:ascii="Tahoma" w:eastAsia="Times New Roman" w:hAnsi="Tahoma" w:cs="Tahoma"/>
          <w:b/>
          <w:noProof/>
          <w:lang w:eastAsia="sl-SI"/>
        </w:rPr>
        <w:t>SPV-32/26</w:t>
      </w:r>
      <w:r w:rsidR="004558B9">
        <w:rPr>
          <w:rFonts w:ascii="Tahoma" w:eastAsia="Times New Roman" w:hAnsi="Tahoma" w:cs="Tahoma"/>
          <w:b/>
          <w:noProof/>
          <w:lang w:eastAsia="sl-SI"/>
        </w:rPr>
        <w:t xml:space="preserve"> </w:t>
      </w:r>
      <w:r w:rsidR="004558B9">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7117DD75" w14:textId="77777777" w:rsidR="004558B9" w:rsidRPr="0089420A" w:rsidRDefault="004558B9" w:rsidP="00C312BA">
      <w:pPr>
        <w:keepNext/>
        <w:keepLines/>
        <w:spacing w:after="0" w:line="240" w:lineRule="auto"/>
        <w:jc w:val="both"/>
        <w:rPr>
          <w:rFonts w:ascii="Tahoma" w:eastAsia="Times New Roman" w:hAnsi="Tahoma" w:cs="Tahoma"/>
          <w:szCs w:val="20"/>
          <w:lang w:eastAsia="sl-SI"/>
        </w:rPr>
      </w:pPr>
    </w:p>
    <w:p w14:paraId="3B97CE56" w14:textId="77777777" w:rsidR="00083DB0" w:rsidRPr="0034751C" w:rsidRDefault="00083DB0" w:rsidP="00C312BA">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9D38465" w14:textId="77777777" w:rsidR="00083DB0" w:rsidRPr="0089420A" w:rsidRDefault="00083DB0" w:rsidP="00C312BA">
      <w:pPr>
        <w:keepNext/>
        <w:keepLines/>
        <w:spacing w:after="0" w:line="240" w:lineRule="auto"/>
        <w:jc w:val="both"/>
        <w:rPr>
          <w:rFonts w:ascii="Tahoma" w:eastAsia="Times New Roman" w:hAnsi="Tahoma" w:cs="Tahoma"/>
          <w:szCs w:val="20"/>
          <w:lang w:eastAsia="sl-SI"/>
        </w:rPr>
      </w:pPr>
    </w:p>
    <w:p w14:paraId="528AF7A6" w14:textId="77777777" w:rsidR="00083DB0" w:rsidRPr="0089420A" w:rsidRDefault="00083DB0" w:rsidP="00C312BA">
      <w:pPr>
        <w:keepNext/>
        <w:keepLines/>
        <w:spacing w:after="0" w:line="240" w:lineRule="auto"/>
        <w:jc w:val="both"/>
        <w:rPr>
          <w:rFonts w:ascii="Tahoma" w:eastAsia="Times New Roman" w:hAnsi="Tahoma" w:cs="Tahoma"/>
          <w:sz w:val="24"/>
          <w:szCs w:val="20"/>
          <w:lang w:eastAsia="sl-SI"/>
        </w:rPr>
      </w:pPr>
    </w:p>
    <w:p w14:paraId="384B76CB" w14:textId="77777777" w:rsidR="00083DB0" w:rsidRPr="009162E6" w:rsidRDefault="00083DB0" w:rsidP="00C312B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42191B45" w14:textId="77777777" w:rsidR="00083DB0" w:rsidRPr="009162E6" w:rsidRDefault="00083DB0" w:rsidP="00C312BA">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837F185" w14:textId="77777777" w:rsidR="00083DB0" w:rsidRPr="009162E6" w:rsidRDefault="00083DB0" w:rsidP="00C312BA">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753951C8" w14:textId="77777777" w:rsidR="00083DB0" w:rsidRPr="009162E6" w:rsidRDefault="00083DB0" w:rsidP="00C312BA">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33035706" w14:textId="77777777" w:rsidR="00083DB0" w:rsidRPr="009162E6" w:rsidRDefault="00083DB0" w:rsidP="00C312BA">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222E5447" w14:textId="77777777" w:rsidR="00083DB0" w:rsidRPr="009162E6" w:rsidRDefault="00083DB0" w:rsidP="00C312BA">
      <w:pPr>
        <w:keepNext/>
        <w:keepLines/>
        <w:spacing w:after="0" w:line="240" w:lineRule="auto"/>
        <w:jc w:val="both"/>
        <w:rPr>
          <w:rFonts w:ascii="Tahoma" w:eastAsia="Times New Roman" w:hAnsi="Tahoma" w:cs="Tahoma"/>
          <w:color w:val="0070C0"/>
          <w:lang w:eastAsia="sl-SI"/>
        </w:rPr>
      </w:pPr>
    </w:p>
    <w:p w14:paraId="6663EC20" w14:textId="77777777" w:rsidR="00D34180" w:rsidRPr="00D34180" w:rsidRDefault="00D34180" w:rsidP="00C312B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D34180" w:rsidRPr="00D34180" w14:paraId="61D164BC" w14:textId="77777777" w:rsidTr="00581E2D">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2667AA4" w14:textId="77777777" w:rsidR="00D34180" w:rsidRPr="00D34180" w:rsidRDefault="00D34180" w:rsidP="00C312B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07BB873" w14:textId="77777777" w:rsidR="00D34180" w:rsidRPr="00D34180" w:rsidRDefault="00D34180" w:rsidP="00C312B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55FE992" w14:textId="77777777" w:rsidR="00D34180" w:rsidRPr="00D34180" w:rsidRDefault="00D34180" w:rsidP="00C312BA">
            <w:pPr>
              <w:keepNext/>
              <w:keepLines/>
              <w:spacing w:after="0" w:line="240" w:lineRule="auto"/>
              <w:jc w:val="both"/>
              <w:rPr>
                <w:rFonts w:ascii="Tahoma" w:eastAsia="Times New Roman" w:hAnsi="Tahoma" w:cs="Tahoma"/>
                <w:sz w:val="18"/>
                <w:szCs w:val="20"/>
                <w:lang w:eastAsia="sl-SI"/>
              </w:rPr>
            </w:pPr>
          </w:p>
          <w:p w14:paraId="3B905F0E" w14:textId="77777777" w:rsidR="00D34180" w:rsidRDefault="00D34180" w:rsidP="00C312BA">
            <w:pPr>
              <w:keepNext/>
              <w:keepLines/>
              <w:spacing w:after="0" w:line="240" w:lineRule="auto"/>
              <w:jc w:val="both"/>
              <w:rPr>
                <w:rFonts w:ascii="Tahoma" w:eastAsia="Times New Roman" w:hAnsi="Tahoma" w:cs="Tahoma"/>
                <w:sz w:val="18"/>
                <w:szCs w:val="20"/>
                <w:lang w:eastAsia="sl-SI"/>
              </w:rPr>
            </w:pPr>
          </w:p>
          <w:p w14:paraId="2C9B6DD6" w14:textId="77777777" w:rsidR="00B71272" w:rsidRPr="00D34180" w:rsidRDefault="00B71272" w:rsidP="00C312BA">
            <w:pPr>
              <w:keepNext/>
              <w:keepLines/>
              <w:spacing w:after="0" w:line="240" w:lineRule="auto"/>
              <w:jc w:val="both"/>
              <w:rPr>
                <w:rFonts w:ascii="Tahoma" w:eastAsia="Times New Roman" w:hAnsi="Tahoma" w:cs="Tahoma"/>
                <w:sz w:val="18"/>
                <w:szCs w:val="20"/>
                <w:lang w:eastAsia="sl-SI"/>
              </w:rPr>
            </w:pPr>
          </w:p>
        </w:tc>
      </w:tr>
      <w:tr w:rsidR="00D34180" w:rsidRPr="00D34180" w14:paraId="3CF80927" w14:textId="77777777" w:rsidTr="00581E2D">
        <w:trPr>
          <w:trHeight w:val="340"/>
        </w:trPr>
        <w:tc>
          <w:tcPr>
            <w:tcW w:w="2836" w:type="dxa"/>
            <w:tcBorders>
              <w:right w:val="dashSmallGap" w:sz="4" w:space="0" w:color="auto"/>
            </w:tcBorders>
            <w:shd w:val="clear" w:color="auto" w:fill="auto"/>
          </w:tcPr>
          <w:p w14:paraId="391270C4" w14:textId="77777777" w:rsidR="00D34180" w:rsidRPr="00D34180" w:rsidRDefault="00D34180" w:rsidP="00C312B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37CDB55" w14:textId="77777777" w:rsidR="00D34180" w:rsidRPr="00D34180" w:rsidRDefault="00D34180" w:rsidP="00C312B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7F71456" w14:textId="77777777" w:rsidR="00D34180" w:rsidRDefault="00D34180" w:rsidP="00C312BA">
            <w:pPr>
              <w:keepNext/>
              <w:keepLines/>
              <w:spacing w:after="0" w:line="240" w:lineRule="auto"/>
              <w:jc w:val="both"/>
              <w:rPr>
                <w:rFonts w:ascii="Tahoma" w:eastAsia="Times New Roman" w:hAnsi="Tahoma" w:cs="Tahoma"/>
                <w:sz w:val="18"/>
                <w:szCs w:val="20"/>
                <w:lang w:eastAsia="sl-SI"/>
              </w:rPr>
            </w:pPr>
          </w:p>
          <w:p w14:paraId="1CD3F386" w14:textId="77777777" w:rsidR="00B71272" w:rsidRPr="00D34180" w:rsidRDefault="00B71272" w:rsidP="00C312BA">
            <w:pPr>
              <w:keepNext/>
              <w:keepLines/>
              <w:spacing w:after="0" w:line="240" w:lineRule="auto"/>
              <w:jc w:val="both"/>
              <w:rPr>
                <w:rFonts w:ascii="Tahoma" w:eastAsia="Times New Roman" w:hAnsi="Tahoma" w:cs="Tahoma"/>
                <w:sz w:val="18"/>
                <w:szCs w:val="20"/>
                <w:lang w:eastAsia="sl-SI"/>
              </w:rPr>
            </w:pPr>
          </w:p>
          <w:p w14:paraId="0A320BB6" w14:textId="77777777" w:rsidR="00D34180" w:rsidRPr="00D34180" w:rsidRDefault="00D34180" w:rsidP="00C312BA">
            <w:pPr>
              <w:keepNext/>
              <w:keepLines/>
              <w:spacing w:after="0" w:line="240" w:lineRule="auto"/>
              <w:jc w:val="both"/>
              <w:rPr>
                <w:rFonts w:ascii="Tahoma" w:eastAsia="Times New Roman" w:hAnsi="Tahoma" w:cs="Tahoma"/>
                <w:sz w:val="18"/>
                <w:szCs w:val="20"/>
                <w:lang w:eastAsia="sl-SI"/>
              </w:rPr>
            </w:pPr>
          </w:p>
        </w:tc>
      </w:tr>
    </w:tbl>
    <w:p w14:paraId="1283F450" w14:textId="77777777" w:rsidR="00083DB0" w:rsidRDefault="00083DB0" w:rsidP="00C312BA">
      <w:pPr>
        <w:keepNext/>
        <w:keepLines/>
        <w:spacing w:after="0" w:line="240" w:lineRule="auto"/>
        <w:jc w:val="both"/>
        <w:rPr>
          <w:rFonts w:ascii="Tahoma" w:eastAsia="Times New Roman" w:hAnsi="Tahoma" w:cs="Tahoma"/>
          <w:color w:val="0070C0"/>
          <w:lang w:eastAsia="sl-SI"/>
        </w:rPr>
      </w:pPr>
    </w:p>
    <w:p w14:paraId="6B405E0D" w14:textId="77777777" w:rsidR="00D34180" w:rsidRPr="009162E6" w:rsidRDefault="00D34180" w:rsidP="00C312BA">
      <w:pPr>
        <w:keepNext/>
        <w:keepLines/>
        <w:spacing w:after="0" w:line="240" w:lineRule="auto"/>
        <w:jc w:val="both"/>
        <w:rPr>
          <w:rFonts w:ascii="Tahoma" w:eastAsia="Times New Roman" w:hAnsi="Tahoma" w:cs="Tahoma"/>
          <w:color w:val="0070C0"/>
          <w:lang w:eastAsia="sl-SI"/>
        </w:rPr>
      </w:pPr>
    </w:p>
    <w:p w14:paraId="1F651362" w14:textId="77777777" w:rsidR="00083DB0" w:rsidRPr="009162E6" w:rsidRDefault="00083DB0" w:rsidP="00C312BA">
      <w:pPr>
        <w:keepNext/>
        <w:keepLines/>
        <w:spacing w:after="0" w:line="240" w:lineRule="auto"/>
        <w:jc w:val="both"/>
        <w:rPr>
          <w:rFonts w:ascii="Tahoma" w:eastAsia="Times New Roman" w:hAnsi="Tahoma" w:cs="Tahoma"/>
          <w:lang w:eastAsia="sl-SI"/>
        </w:rPr>
      </w:pPr>
    </w:p>
    <w:p w14:paraId="03A5576B" w14:textId="33FA00C7" w:rsidR="00083DB0" w:rsidRPr="009162E6" w:rsidRDefault="00083DB0" w:rsidP="00C312B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w:t>
      </w:r>
      <w:r w:rsidR="00C30ADE">
        <w:rPr>
          <w:rFonts w:ascii="Tahoma" w:eastAsia="Times New Roman" w:hAnsi="Tahoma" w:cs="Tahoma"/>
          <w:lang w:eastAsia="sl-SI"/>
        </w:rPr>
        <w:t xml:space="preserve"> okvirnega sporazuma</w:t>
      </w:r>
      <w:r w:rsidRPr="009162E6">
        <w:rPr>
          <w:rFonts w:ascii="Tahoma" w:eastAsia="Times New Roman" w:hAnsi="Tahoma" w:cs="Tahoma"/>
          <w:lang w:eastAsia="sl-SI"/>
        </w:rPr>
        <w:t>, brez kakršnekoli obveznosti do izvajalca.</w:t>
      </w:r>
    </w:p>
    <w:p w14:paraId="79175BEA" w14:textId="77777777" w:rsidR="00083DB0" w:rsidRPr="0089420A" w:rsidRDefault="00083DB0" w:rsidP="00C312BA">
      <w:pPr>
        <w:keepNext/>
        <w:keepLines/>
        <w:tabs>
          <w:tab w:val="left" w:pos="142"/>
        </w:tabs>
        <w:spacing w:after="0" w:line="240" w:lineRule="auto"/>
        <w:jc w:val="both"/>
        <w:rPr>
          <w:rFonts w:ascii="Tahoma" w:eastAsia="Times New Roman" w:hAnsi="Tahoma" w:cs="Tahoma"/>
          <w:i/>
          <w:sz w:val="24"/>
          <w:szCs w:val="20"/>
          <w:lang w:eastAsia="sl-SI"/>
        </w:rPr>
      </w:pPr>
    </w:p>
    <w:p w14:paraId="102E1B1E"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53D31228"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636C7493"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52C128C2"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57456FE5"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1DE280BB"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157145ED"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1563390F"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1A90B484"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3C69EB0B"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466ADC96"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0C9D4D4C" w14:textId="77777777" w:rsidR="00083DB0" w:rsidRPr="007F7150" w:rsidRDefault="00083DB0" w:rsidP="00C312B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83DB0" w:rsidRPr="007F7150" w14:paraId="596991ED" w14:textId="77777777" w:rsidTr="00083DB0">
        <w:trPr>
          <w:trHeight w:val="235"/>
        </w:trPr>
        <w:tc>
          <w:tcPr>
            <w:tcW w:w="3119" w:type="dxa"/>
            <w:tcBorders>
              <w:bottom w:val="single" w:sz="4" w:space="0" w:color="auto"/>
            </w:tcBorders>
          </w:tcPr>
          <w:p w14:paraId="09AB182E" w14:textId="77777777" w:rsidR="00083DB0" w:rsidRPr="007F7150" w:rsidRDefault="00083DB0" w:rsidP="00C312BA">
            <w:pPr>
              <w:keepNext/>
              <w:keepLines/>
              <w:spacing w:after="0" w:line="240" w:lineRule="auto"/>
              <w:jc w:val="both"/>
              <w:rPr>
                <w:rFonts w:ascii="Tahoma" w:eastAsia="Times New Roman" w:hAnsi="Tahoma" w:cs="Tahoma"/>
                <w:snapToGrid w:val="0"/>
                <w:color w:val="000000"/>
                <w:lang w:eastAsia="sl-SI"/>
              </w:rPr>
            </w:pPr>
          </w:p>
        </w:tc>
        <w:tc>
          <w:tcPr>
            <w:tcW w:w="2552" w:type="dxa"/>
          </w:tcPr>
          <w:p w14:paraId="03CB5FB3" w14:textId="77777777" w:rsidR="00083DB0" w:rsidRPr="007F7150" w:rsidRDefault="00083DB0" w:rsidP="00C312B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C231857" w14:textId="77777777" w:rsidR="00083DB0" w:rsidRPr="007F7150" w:rsidRDefault="00083DB0" w:rsidP="00C312B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83DB0" w:rsidRPr="007F7150" w14:paraId="2A8C3CE9" w14:textId="77777777" w:rsidTr="00083DB0">
        <w:trPr>
          <w:trHeight w:val="235"/>
        </w:trPr>
        <w:tc>
          <w:tcPr>
            <w:tcW w:w="3119" w:type="dxa"/>
            <w:tcBorders>
              <w:top w:val="single" w:sz="4" w:space="0" w:color="auto"/>
            </w:tcBorders>
          </w:tcPr>
          <w:p w14:paraId="42102683" w14:textId="77777777" w:rsidR="00083DB0" w:rsidRPr="007F7150" w:rsidRDefault="00083DB0" w:rsidP="00C312B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00A23B46" w14:textId="77777777" w:rsidR="00083DB0" w:rsidRPr="007F7150" w:rsidRDefault="00083DB0" w:rsidP="00C312BA">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AC88B13" w14:textId="046C1116" w:rsidR="00083DB0" w:rsidRPr="007F7150" w:rsidRDefault="00083DB0" w:rsidP="00C312B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00201C3A" w:rsidRPr="007F7150">
              <w:rPr>
                <w:rFonts w:ascii="Tahoma" w:hAnsi="Tahoma" w:cs="Tahoma"/>
                <w:snapToGrid w:val="0"/>
                <w:color w:val="000000"/>
              </w:rPr>
              <w:t>ter podpis</w:t>
            </w:r>
            <w:r w:rsidR="00201C3A" w:rsidRPr="007F7150">
              <w:rPr>
                <w:rFonts w:ascii="Tahoma" w:eastAsia="Times New Roman" w:hAnsi="Tahoma" w:cs="Tahoma"/>
                <w:snapToGrid w:val="0"/>
                <w:color w:val="000000"/>
                <w:lang w:eastAsia="sl-SI"/>
              </w:rPr>
              <w:t xml:space="preserve">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61096FF7" w14:textId="77777777" w:rsidR="00083DB0" w:rsidRPr="0089420A" w:rsidRDefault="00083DB0" w:rsidP="00C312BA">
      <w:pPr>
        <w:keepNext/>
        <w:keepLines/>
        <w:spacing w:after="0" w:line="240" w:lineRule="auto"/>
        <w:jc w:val="both"/>
        <w:rPr>
          <w:rFonts w:ascii="Tahoma" w:eastAsia="Times New Roman" w:hAnsi="Tahoma" w:cs="Tahoma"/>
          <w:szCs w:val="20"/>
          <w:lang w:eastAsia="sl-SI"/>
        </w:rPr>
      </w:pPr>
    </w:p>
    <w:p w14:paraId="42192ED9" w14:textId="77777777" w:rsidR="00083DB0" w:rsidRPr="0089420A" w:rsidRDefault="00083DB0" w:rsidP="00C312BA">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083DB0" w:rsidRPr="0089420A" w14:paraId="0311F607" w14:textId="77777777" w:rsidTr="00083DB0">
        <w:tc>
          <w:tcPr>
            <w:tcW w:w="9426" w:type="dxa"/>
            <w:tcBorders>
              <w:top w:val="single" w:sz="4" w:space="0" w:color="auto"/>
              <w:bottom w:val="single" w:sz="4" w:space="0" w:color="auto"/>
            </w:tcBorders>
          </w:tcPr>
          <w:p w14:paraId="5B2705AF" w14:textId="77777777" w:rsidR="00083DB0" w:rsidRPr="0089420A" w:rsidRDefault="00083DB0" w:rsidP="00C312BA">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842AA7" w:rsidRPr="00540439">
              <w:rPr>
                <w:rFonts w:ascii="Tahoma" w:eastAsia="Times New Roman" w:hAnsi="Tahoma" w:cs="Tahoma"/>
                <w:color w:val="FF0000"/>
                <w:lang w:eastAsia="sl-SI"/>
              </w:rPr>
              <w:t xml:space="preserve"> </w:t>
            </w:r>
            <w:r w:rsidR="00842AA7">
              <w:rPr>
                <w:rFonts w:ascii="Tahoma" w:eastAsia="Times New Roman" w:hAnsi="Tahoma" w:cs="Tahoma"/>
                <w:color w:val="FF0000"/>
                <w:lang w:eastAsia="sl-SI"/>
              </w:rPr>
              <w:t xml:space="preserve">- </w:t>
            </w:r>
            <w:r w:rsidR="00842AA7" w:rsidRPr="00540439">
              <w:rPr>
                <w:rFonts w:ascii="Tahoma" w:eastAsia="Times New Roman" w:hAnsi="Tahoma" w:cs="Tahoma"/>
                <w:color w:val="FF0000"/>
                <w:lang w:eastAsia="sl-SI"/>
              </w:rPr>
              <w:t>ni potrebno prilagati v ponudbi</w:t>
            </w:r>
          </w:p>
        </w:tc>
      </w:tr>
    </w:tbl>
    <w:p w14:paraId="631809C9"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2C3C5A69" w14:textId="5B91EFC2" w:rsidR="00083DB0" w:rsidRDefault="00083DB0" w:rsidP="00C312BA">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2631D6">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sidR="00C30ADE">
        <w:rPr>
          <w:rFonts w:ascii="Tahoma" w:eastAsia="Times New Roman" w:hAnsi="Tahoma" w:cs="Tahoma"/>
          <w:b/>
          <w:lang w:eastAsia="sl-SI"/>
        </w:rPr>
        <w:t>okvirnemu sporazumu</w:t>
      </w:r>
      <w:r w:rsidRPr="0089420A">
        <w:rPr>
          <w:rFonts w:ascii="Tahoma" w:eastAsia="Times New Roman" w:hAnsi="Tahoma" w:cs="Tahoma"/>
          <w:b/>
          <w:lang w:eastAsia="sl-SI"/>
        </w:rPr>
        <w:t xml:space="preserve"> št. </w:t>
      </w:r>
      <w:r w:rsidR="00D37A17">
        <w:rPr>
          <w:rFonts w:ascii="Tahoma" w:eastAsia="Times New Roman" w:hAnsi="Tahoma" w:cs="Tahoma"/>
          <w:b/>
          <w:lang w:eastAsia="sl-SI"/>
        </w:rPr>
        <w:t>ENLJ-</w:t>
      </w:r>
      <w:r w:rsidR="003A2317">
        <w:rPr>
          <w:rFonts w:ascii="Tahoma" w:eastAsia="Times New Roman" w:hAnsi="Tahoma" w:cs="Tahoma"/>
          <w:b/>
          <w:lang w:eastAsia="sl-SI"/>
        </w:rPr>
        <w:t>SPV-32/26</w:t>
      </w:r>
    </w:p>
    <w:p w14:paraId="22653853" w14:textId="77777777" w:rsidR="00083DB0" w:rsidRPr="0089420A" w:rsidRDefault="00083DB0" w:rsidP="00C312BA">
      <w:pPr>
        <w:keepNext/>
        <w:keepLines/>
        <w:spacing w:after="0" w:line="240" w:lineRule="auto"/>
        <w:jc w:val="both"/>
        <w:rPr>
          <w:rFonts w:ascii="Tahoma" w:eastAsia="Times New Roman" w:hAnsi="Tahoma" w:cs="Tahoma"/>
          <w:b/>
          <w:lang w:eastAsia="sl-SI"/>
        </w:rPr>
      </w:pPr>
    </w:p>
    <w:p w14:paraId="202E9B40"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3706AA96"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15CB0926"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292AA350" w14:textId="77777777" w:rsidR="00083DB0" w:rsidRPr="0089420A" w:rsidRDefault="00083DB0" w:rsidP="00C312B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63C809DB"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0C2EEF94"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FA9AC25"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2B3E0E2A"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6B22B84" w14:textId="77777777" w:rsidR="00083DB0" w:rsidRPr="0089420A" w:rsidRDefault="00083DB0" w:rsidP="00C312B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7C3C1AA6" w14:textId="77777777" w:rsidR="00083DB0" w:rsidRPr="0089420A" w:rsidRDefault="00083DB0" w:rsidP="00C312BA">
      <w:pPr>
        <w:keepNext/>
        <w:keepLines/>
        <w:tabs>
          <w:tab w:val="center" w:pos="4536"/>
          <w:tab w:val="right" w:pos="9072"/>
        </w:tabs>
        <w:spacing w:after="0" w:line="240" w:lineRule="auto"/>
        <w:jc w:val="both"/>
        <w:rPr>
          <w:rFonts w:ascii="Tahoma" w:eastAsia="Times New Roman" w:hAnsi="Tahoma" w:cs="Tahoma"/>
          <w:lang w:eastAsia="sl-SI"/>
        </w:rPr>
      </w:pPr>
    </w:p>
    <w:p w14:paraId="28D75F3F" w14:textId="77777777" w:rsidR="00083DB0" w:rsidRPr="0089420A" w:rsidRDefault="00083DB0" w:rsidP="00C312B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96DC0FC" w14:textId="77777777" w:rsidR="00083DB0" w:rsidRPr="0089420A" w:rsidRDefault="00083DB0" w:rsidP="00C312BA">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3291803B"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2F11481"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5AC4DC3"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E3014D1"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9B941C" w14:textId="77777777" w:rsidR="00083DB0" w:rsidRPr="0089420A" w:rsidRDefault="00083DB0" w:rsidP="00C312B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C8DA528" w14:textId="77777777" w:rsidR="00083DB0" w:rsidRPr="0089420A" w:rsidRDefault="00083DB0" w:rsidP="00C312BA">
      <w:pPr>
        <w:keepNext/>
        <w:keepLines/>
        <w:spacing w:after="0" w:line="240" w:lineRule="auto"/>
        <w:ind w:right="-476"/>
        <w:jc w:val="both"/>
        <w:rPr>
          <w:rFonts w:ascii="Tahoma" w:eastAsia="Times New Roman" w:hAnsi="Tahoma" w:cs="Tahoma"/>
          <w:lang w:eastAsia="sl-SI"/>
        </w:rPr>
      </w:pPr>
    </w:p>
    <w:p w14:paraId="31059EBD" w14:textId="77777777" w:rsidR="00083DB0" w:rsidRPr="0089420A" w:rsidRDefault="00083DB0" w:rsidP="00C312BA">
      <w:pPr>
        <w:keepNext/>
        <w:keepLines/>
        <w:spacing w:after="0" w:line="240" w:lineRule="auto"/>
        <w:ind w:right="-476"/>
        <w:jc w:val="both"/>
        <w:rPr>
          <w:rFonts w:ascii="Tahoma" w:eastAsia="Times New Roman" w:hAnsi="Tahoma" w:cs="Tahoma"/>
          <w:lang w:eastAsia="sl-SI"/>
        </w:rPr>
      </w:pPr>
    </w:p>
    <w:p w14:paraId="3FA77CC5" w14:textId="77777777" w:rsidR="00083DB0" w:rsidRPr="0089420A" w:rsidRDefault="00083DB0" w:rsidP="00C312B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6A6FAE"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694B1F14"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01F43D4D"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11E07031"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A3CCAA3"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3936C0F5"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4954682"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6DBE91FC"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42F3698E"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0F2553EA"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62F67D3" w14:textId="2654F8BF" w:rsidR="00C30ADE" w:rsidRDefault="00C30ADE"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71075A" w:rsidRPr="0089420A">
        <w:rPr>
          <w:rFonts w:ascii="Tahoma" w:eastAsia="Times New Roman" w:hAnsi="Tahoma" w:cs="Tahoma"/>
          <w:b/>
          <w:lang w:eastAsia="sl-SI"/>
        </w:rPr>
        <w:t xml:space="preserve">št. </w:t>
      </w:r>
      <w:r w:rsidR="00D37A17">
        <w:rPr>
          <w:rFonts w:ascii="Tahoma" w:eastAsia="Times New Roman" w:hAnsi="Tahoma" w:cs="Tahoma"/>
          <w:b/>
          <w:lang w:eastAsia="sl-SI"/>
        </w:rPr>
        <w:t>ENLJ-</w:t>
      </w:r>
      <w:r w:rsidR="003A2317">
        <w:rPr>
          <w:rFonts w:ascii="Tahoma" w:eastAsia="Times New Roman" w:hAnsi="Tahoma" w:cs="Tahoma"/>
          <w:b/>
          <w:lang w:eastAsia="sl-SI"/>
        </w:rPr>
        <w:t>SPV-32/26</w:t>
      </w:r>
      <w:r w:rsidR="0071075A">
        <w:rPr>
          <w:rFonts w:ascii="Tahoma" w:eastAsia="Times New Roman" w:hAnsi="Tahoma" w:cs="Tahoma"/>
          <w:b/>
          <w:lang w:eastAsia="sl-SI"/>
        </w:rPr>
        <w:t xml:space="preserve"> o</w:t>
      </w:r>
      <w:r w:rsidR="00A213EA" w:rsidRPr="0089420A">
        <w:rPr>
          <w:rFonts w:ascii="Tahoma" w:eastAsia="Times New Roman" w:hAnsi="Tahoma" w:cs="Tahoma"/>
          <w:b/>
          <w:lang w:eastAsia="sl-SI"/>
        </w:rPr>
        <w:t xml:space="preserve"> </w:t>
      </w:r>
    </w:p>
    <w:p w14:paraId="2610FDFE" w14:textId="2144C467" w:rsidR="00083DB0" w:rsidRPr="0089420A" w:rsidRDefault="00A213EA" w:rsidP="00C312B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meritvah, preizkusih ter izdelavi poročil in strokovnih ocen o stanju elektroenergetskih naprav in strojev</w:t>
      </w:r>
      <w:r w:rsidRPr="0089420A">
        <w:rPr>
          <w:rFonts w:ascii="Tahoma" w:eastAsia="Times New Roman" w:hAnsi="Tahoma" w:cs="Tahoma"/>
          <w:b/>
          <w:lang w:eastAsia="sl-SI"/>
        </w:rPr>
        <w:t xml:space="preserve"> </w:t>
      </w:r>
    </w:p>
    <w:p w14:paraId="74ECC5C6" w14:textId="77777777" w:rsidR="00083DB0" w:rsidRPr="0089420A" w:rsidRDefault="00083DB0" w:rsidP="00C312B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A6C283A"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6250171B"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35933F13"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6CE794B1" w14:textId="77777777" w:rsidR="00083DB0" w:rsidRPr="0089420A" w:rsidRDefault="00083DB0" w:rsidP="00C312BA">
      <w:pPr>
        <w:keepNext/>
        <w:keepLines/>
        <w:spacing w:after="0" w:line="240" w:lineRule="auto"/>
        <w:ind w:right="46"/>
        <w:jc w:val="both"/>
        <w:rPr>
          <w:rFonts w:ascii="Tahoma" w:eastAsia="Times New Roman" w:hAnsi="Tahoma" w:cs="Tahoma"/>
          <w:lang w:eastAsia="sl-SI"/>
        </w:rPr>
      </w:pPr>
    </w:p>
    <w:p w14:paraId="0B402D82"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381E9A96"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47CF2F7F" w14:textId="77777777" w:rsidR="00473E3F" w:rsidRPr="00830838" w:rsidRDefault="00083DB0" w:rsidP="00C312BA">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3E3F" w:rsidRPr="00830838">
        <w:rPr>
          <w:rFonts w:ascii="Tahoma" w:eastAsia="Times New Roman" w:hAnsi="Tahoma" w:cs="Tahoma"/>
          <w:b/>
          <w:bCs/>
          <w:lang w:eastAsia="sl-SI"/>
        </w:rPr>
        <w:lastRenderedPageBreak/>
        <w:t>SPLOŠNA DOLOČILA</w:t>
      </w:r>
    </w:p>
    <w:p w14:paraId="725E03A9" w14:textId="1FE5FDC3" w:rsidR="00473E3F" w:rsidRPr="00830838" w:rsidRDefault="00473E3F" w:rsidP="00C312BA">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S tem dokumentom se urejajo na delovišču, ki je na območju JAVNEGA PODJETJA ENERGETIKA</w:t>
      </w:r>
      <w:r>
        <w:rPr>
          <w:rFonts w:ascii="Tahoma" w:eastAsia="Times New Roman" w:hAnsi="Tahoma" w:cs="Tahoma"/>
          <w:bCs/>
          <w:lang w:eastAsia="sl-SI"/>
        </w:rPr>
        <w:t xml:space="preserve"> LJUBLJANA d. o. o., na lokacijah</w:t>
      </w:r>
      <w:r w:rsidRPr="00830838">
        <w:rPr>
          <w:rFonts w:ascii="Tahoma" w:eastAsia="Times New Roman" w:hAnsi="Tahoma" w:cs="Tahoma"/>
          <w:bCs/>
          <w:lang w:eastAsia="sl-SI"/>
        </w:rPr>
        <w:t xml:space="preserve"> naročnika </w:t>
      </w:r>
      <w:r>
        <w:rPr>
          <w:rFonts w:ascii="Tahoma" w:eastAsia="Times New Roman" w:hAnsi="Tahoma" w:cs="Tahoma"/>
          <w:bCs/>
          <w:lang w:eastAsia="sl-SI"/>
        </w:rPr>
        <w:t xml:space="preserve">Verovškova ulica 62, Verovškova ulica 70 in </w:t>
      </w:r>
      <w:r w:rsidRPr="00830838">
        <w:rPr>
          <w:rFonts w:ascii="Tahoma" w:eastAsia="Times New Roman" w:hAnsi="Tahoma" w:cs="Tahoma"/>
          <w:bCs/>
          <w:lang w:eastAsia="sl-SI"/>
        </w:rPr>
        <w:t xml:space="preserve">Toplarniška ulica 19, </w:t>
      </w:r>
      <w:r>
        <w:rPr>
          <w:rFonts w:ascii="Tahoma" w:eastAsia="Times New Roman" w:hAnsi="Tahoma" w:cs="Tahoma"/>
          <w:bCs/>
          <w:lang w:eastAsia="sl-SI"/>
        </w:rPr>
        <w:t>vse v Ljubljani</w:t>
      </w:r>
      <w:r w:rsidRPr="00830838">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1BBF5326" w14:textId="77777777" w:rsidR="00473E3F" w:rsidRPr="00830838" w:rsidRDefault="00473E3F" w:rsidP="00C312BA">
      <w:pPr>
        <w:keepNext/>
        <w:keepLines/>
        <w:tabs>
          <w:tab w:val="left" w:pos="426"/>
        </w:tabs>
        <w:spacing w:after="0" w:line="240" w:lineRule="auto"/>
        <w:ind w:left="705" w:right="45" w:hanging="705"/>
        <w:jc w:val="both"/>
        <w:rPr>
          <w:rFonts w:ascii="Tahoma" w:eastAsia="Times New Roman" w:hAnsi="Tahoma" w:cs="Tahoma"/>
          <w:bCs/>
          <w:lang w:eastAsia="sl-SI"/>
        </w:rPr>
      </w:pPr>
    </w:p>
    <w:p w14:paraId="6EF375E3" w14:textId="77777777" w:rsidR="00C30ADE" w:rsidRPr="00296DFE" w:rsidRDefault="00C30ADE" w:rsidP="00C312B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CFE8718" w14:textId="77777777" w:rsidR="00C30ADE" w:rsidRPr="00296DFE" w:rsidRDefault="00C30ADE" w:rsidP="00C312B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1B91607D" w14:textId="77777777" w:rsidR="00C30ADE" w:rsidRPr="00296DFE" w:rsidRDefault="00C30ADE" w:rsidP="00C312B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332F5ACD" w14:textId="77777777" w:rsidR="00C30ADE" w:rsidRPr="00296DFE" w:rsidRDefault="00C30ADE" w:rsidP="00C312B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ABB3793" w14:textId="77777777" w:rsidR="00C30ADE" w:rsidRPr="00296DFE" w:rsidRDefault="00C30ADE" w:rsidP="00C312B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Pr>
          <w:rFonts w:ascii="Tahoma" w:eastAsia="Times New Roman" w:hAnsi="Tahoma" w:cs="Tahoma"/>
          <w:bCs/>
          <w:lang w:eastAsia="sl-SI"/>
        </w:rPr>
        <w:t xml:space="preserve">u </w:t>
      </w:r>
      <w:r w:rsidRPr="00296DFE">
        <w:rPr>
          <w:rFonts w:ascii="Tahoma" w:eastAsia="Times New Roman" w:hAnsi="Tahoma" w:cs="Tahoma"/>
          <w:bCs/>
          <w:lang w:eastAsia="sl-SI"/>
        </w:rPr>
        <w:t>okvirn</w:t>
      </w:r>
      <w:r>
        <w:rPr>
          <w:rFonts w:ascii="Tahoma" w:eastAsia="Times New Roman" w:hAnsi="Tahoma" w:cs="Tahoma"/>
          <w:bCs/>
          <w:lang w:eastAsia="sl-SI"/>
        </w:rPr>
        <w:t>e</w:t>
      </w:r>
      <w:r w:rsidRPr="00296DFE">
        <w:rPr>
          <w:rFonts w:ascii="Tahoma" w:eastAsia="Times New Roman" w:hAnsi="Tahoma" w:cs="Tahoma"/>
          <w:bCs/>
          <w:lang w:eastAsia="sl-SI"/>
        </w:rPr>
        <w:t>m</w:t>
      </w:r>
      <w:r>
        <w:rPr>
          <w:rFonts w:ascii="Tahoma" w:eastAsia="Times New Roman" w:hAnsi="Tahoma" w:cs="Tahoma"/>
          <w:bCs/>
          <w:lang w:eastAsia="sl-SI"/>
        </w:rPr>
        <w:t>u</w:t>
      </w:r>
      <w:r w:rsidRPr="00296DFE">
        <w:rPr>
          <w:rFonts w:ascii="Tahoma" w:eastAsia="Times New Roman" w:hAnsi="Tahoma" w:cs="Tahoma"/>
          <w:bCs/>
          <w:lang w:eastAsia="sl-SI"/>
        </w:rPr>
        <w:t xml:space="preserve"> sporazum</w:t>
      </w:r>
      <w:r>
        <w:rPr>
          <w:rFonts w:ascii="Tahoma" w:eastAsia="Times New Roman" w:hAnsi="Tahoma" w:cs="Tahoma"/>
          <w:bCs/>
          <w:lang w:eastAsia="sl-SI"/>
        </w:rPr>
        <w:t>u</w:t>
      </w:r>
      <w:r w:rsidRPr="00296DFE">
        <w:rPr>
          <w:rFonts w:ascii="Tahoma" w:eastAsia="Times New Roman" w:hAnsi="Tahoma" w:cs="Tahoma"/>
          <w:bCs/>
          <w:lang w:eastAsia="sl-SI"/>
        </w:rPr>
        <w:t>.</w:t>
      </w:r>
    </w:p>
    <w:p w14:paraId="3B4FD8B8" w14:textId="77777777" w:rsidR="00C30ADE" w:rsidRPr="00296DFE" w:rsidRDefault="00C30ADE" w:rsidP="00C312B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0139EE47" w14:textId="77777777" w:rsidR="00C30ADE" w:rsidRPr="00296DFE" w:rsidRDefault="00C30ADE" w:rsidP="00C312B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676CEB2" w14:textId="77777777" w:rsidR="00C30ADE" w:rsidRPr="00296DFE" w:rsidRDefault="00C30ADE" w:rsidP="00C312BA">
      <w:pPr>
        <w:keepNext/>
        <w:keepLines/>
        <w:widowControl w:val="0"/>
        <w:tabs>
          <w:tab w:val="left" w:pos="709"/>
        </w:tabs>
        <w:spacing w:after="0" w:line="240" w:lineRule="auto"/>
        <w:ind w:right="45"/>
        <w:jc w:val="both"/>
        <w:rPr>
          <w:rFonts w:ascii="Tahoma" w:hAnsi="Tahoma" w:cs="Tahoma"/>
          <w:b/>
        </w:rPr>
      </w:pPr>
    </w:p>
    <w:p w14:paraId="36E43F48" w14:textId="77777777" w:rsidR="00C30ADE" w:rsidRPr="00296DFE" w:rsidRDefault="00C30ADE" w:rsidP="00C312BA">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6D5C9079"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31F55EA" w14:textId="77777777" w:rsidR="00C30ADE" w:rsidRPr="00296DFE" w:rsidRDefault="00C30ADE" w:rsidP="00C312BA">
      <w:pPr>
        <w:keepNext/>
        <w:keepLines/>
        <w:widowControl w:val="0"/>
        <w:spacing w:after="0" w:line="240" w:lineRule="auto"/>
        <w:ind w:left="705" w:hanging="705"/>
        <w:jc w:val="both"/>
        <w:rPr>
          <w:rFonts w:ascii="Tahoma" w:hAnsi="Tahoma" w:cs="Tahoma"/>
          <w:b/>
          <w:sz w:val="10"/>
          <w:szCs w:val="10"/>
          <w:lang w:eastAsia="sl-SI"/>
        </w:rPr>
      </w:pPr>
    </w:p>
    <w:p w14:paraId="342FB179" w14:textId="77777777" w:rsidR="00C30ADE" w:rsidRPr="00296DFE" w:rsidRDefault="00C30ADE" w:rsidP="00C312BA">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24B84307"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4BF035BD" w14:textId="77777777" w:rsidR="00C30ADE" w:rsidRPr="00296DFE" w:rsidRDefault="00C30ADE" w:rsidP="00C312BA">
      <w:pPr>
        <w:keepNext/>
        <w:keepLines/>
        <w:widowControl w:val="0"/>
        <w:spacing w:after="0" w:line="240" w:lineRule="auto"/>
        <w:ind w:left="993" w:right="45" w:hanging="284"/>
        <w:contextualSpacing/>
        <w:jc w:val="both"/>
        <w:rPr>
          <w:rFonts w:ascii="Tahoma" w:hAnsi="Tahoma" w:cs="Tahoma"/>
          <w:sz w:val="6"/>
          <w:szCs w:val="6"/>
          <w:lang w:eastAsia="sl-SI"/>
        </w:rPr>
      </w:pPr>
    </w:p>
    <w:p w14:paraId="594A7777"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18D5E7F9" w14:textId="77777777" w:rsidR="00C30ADE" w:rsidRPr="00296DFE" w:rsidRDefault="00C30ADE" w:rsidP="00C312BA">
      <w:pPr>
        <w:keepNext/>
        <w:keepLines/>
        <w:widowControl w:val="0"/>
        <w:numPr>
          <w:ilvl w:val="0"/>
          <w:numId w:val="25"/>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613109D5"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31530A12"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9B61846"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39CE1710"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32578E4A"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63FA7FAD"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1C01050A"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6E2B0767"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03C7F228"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28A1A633"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5C71B8CF"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1CBC594" w14:textId="77777777" w:rsidR="00C30ADE" w:rsidRPr="00296DFE" w:rsidRDefault="00C30ADE" w:rsidP="00C312BA">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51677337"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08BBE485"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2B3A6622"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A6CF972"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41AA751D"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435BA630"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2E03524F"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079767E"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5EC398C9"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0C94F22"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5ED8559"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421716F"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2209A1D1"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6919761"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7A6956E0" w14:textId="77777777" w:rsidR="00C30ADE" w:rsidRPr="00296DFE" w:rsidRDefault="00C30ADE" w:rsidP="00C312BA">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636CC22"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p>
    <w:p w14:paraId="6F41F875"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0E5A4FA" w14:textId="77777777" w:rsidR="00C30ADE" w:rsidRPr="00296DFE" w:rsidRDefault="00C30ADE" w:rsidP="00C312B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14F6EA0F" w14:textId="77777777" w:rsidR="00C30ADE" w:rsidRPr="00296DFE" w:rsidRDefault="00C30ADE" w:rsidP="00C312BA">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F7DEFC1"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7D63A2B1"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7265497F"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32C18E3D" w14:textId="77777777" w:rsidR="00C30ADE" w:rsidRPr="00296DFE" w:rsidRDefault="00C30ADE" w:rsidP="00C312BA">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67A92CD" w14:textId="77777777" w:rsidR="00C30ADE" w:rsidRPr="00296DFE" w:rsidRDefault="00C30ADE" w:rsidP="00C312BA">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675E97BD" w14:textId="77777777" w:rsidR="00C30ADE" w:rsidRPr="00296DFE" w:rsidRDefault="00C30ADE" w:rsidP="00C312BA">
      <w:pPr>
        <w:keepNext/>
        <w:keepLines/>
        <w:widowControl w:val="0"/>
        <w:spacing w:after="0" w:line="240" w:lineRule="auto"/>
        <w:ind w:left="720"/>
        <w:contextualSpacing/>
        <w:jc w:val="both"/>
        <w:rPr>
          <w:rFonts w:ascii="Tahoma" w:hAnsi="Tahoma" w:cs="Tahoma"/>
          <w:sz w:val="6"/>
          <w:szCs w:val="6"/>
          <w:lang w:eastAsia="sl-SI"/>
        </w:rPr>
      </w:pPr>
    </w:p>
    <w:p w14:paraId="32F022A0" w14:textId="77777777" w:rsidR="00C30ADE" w:rsidRPr="00296DFE" w:rsidRDefault="00C30ADE" w:rsidP="00C312BA">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416D1C5B" w14:textId="77777777" w:rsidR="00C30ADE" w:rsidRPr="00296DFE" w:rsidRDefault="00C30ADE" w:rsidP="00C312BA">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11E5ACCC" w14:textId="77777777" w:rsidR="00C30ADE" w:rsidRPr="00296DFE" w:rsidRDefault="00C30ADE" w:rsidP="00C312BA">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3322CA81" w14:textId="77777777" w:rsidR="00C30ADE" w:rsidRPr="00296DFE" w:rsidRDefault="00C30ADE" w:rsidP="00C312BA">
      <w:pPr>
        <w:keepNext/>
        <w:keepLines/>
        <w:widowControl w:val="0"/>
        <w:spacing w:after="0" w:line="240" w:lineRule="auto"/>
        <w:ind w:left="720"/>
        <w:contextualSpacing/>
        <w:jc w:val="both"/>
        <w:rPr>
          <w:rFonts w:ascii="Tahoma" w:hAnsi="Tahoma" w:cs="Tahoma"/>
          <w:sz w:val="6"/>
          <w:szCs w:val="6"/>
          <w:lang w:eastAsia="sl-SI"/>
        </w:rPr>
      </w:pPr>
    </w:p>
    <w:p w14:paraId="58BF79C6" w14:textId="77777777" w:rsidR="00C30ADE" w:rsidRPr="00296DFE" w:rsidRDefault="00C30ADE" w:rsidP="00C312BA">
      <w:pPr>
        <w:keepNext/>
        <w:keepLines/>
        <w:widowControl w:val="0"/>
        <w:spacing w:after="0" w:line="240" w:lineRule="auto"/>
        <w:jc w:val="both"/>
        <w:rPr>
          <w:rFonts w:ascii="Tahoma" w:hAnsi="Tahoma" w:cs="Tahoma"/>
          <w:szCs w:val="20"/>
          <w:lang w:eastAsia="sl-SI"/>
        </w:rPr>
      </w:pPr>
    </w:p>
    <w:p w14:paraId="44AF82A3" w14:textId="77777777" w:rsidR="00C30ADE" w:rsidRPr="00296DFE" w:rsidRDefault="00C30ADE" w:rsidP="00C312B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1C337BA9" w14:textId="77777777" w:rsidR="00C30ADE" w:rsidRPr="00296DFE" w:rsidRDefault="00C30ADE" w:rsidP="00C312BA">
      <w:pPr>
        <w:keepNext/>
        <w:keepLines/>
        <w:widowControl w:val="0"/>
        <w:spacing w:after="0" w:line="240" w:lineRule="auto"/>
        <w:jc w:val="both"/>
        <w:rPr>
          <w:rFonts w:ascii="Tahoma" w:hAnsi="Tahoma" w:cs="Tahoma"/>
          <w:szCs w:val="20"/>
          <w:u w:val="single"/>
          <w:lang w:eastAsia="sl-SI"/>
        </w:rPr>
      </w:pPr>
    </w:p>
    <w:p w14:paraId="7E1BD111" w14:textId="77777777" w:rsidR="00C30ADE" w:rsidRPr="00296DFE" w:rsidRDefault="00C30ADE" w:rsidP="00C312B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0C306EBE" w14:textId="77777777" w:rsidR="00C30ADE" w:rsidRPr="00296DFE" w:rsidRDefault="00C30ADE" w:rsidP="00C312BA">
      <w:pPr>
        <w:keepNext/>
        <w:keepLines/>
        <w:widowControl w:val="0"/>
        <w:spacing w:after="0" w:line="240" w:lineRule="auto"/>
        <w:jc w:val="both"/>
        <w:rPr>
          <w:rFonts w:ascii="Tahoma" w:hAnsi="Tahoma" w:cs="Tahoma"/>
          <w:sz w:val="10"/>
          <w:szCs w:val="10"/>
          <w:lang w:eastAsia="sl-SI"/>
        </w:rPr>
      </w:pPr>
    </w:p>
    <w:p w14:paraId="3915225A" w14:textId="77777777" w:rsidR="00C30ADE" w:rsidRPr="00296DFE" w:rsidRDefault="00C30ADE" w:rsidP="00C312BA">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AD39A6D" w14:textId="77777777" w:rsidR="00C30ADE" w:rsidRPr="00296DFE" w:rsidRDefault="00C30ADE" w:rsidP="00C312BA">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22D84F98" w14:textId="77777777" w:rsidR="00C30ADE" w:rsidRPr="00296DFE" w:rsidRDefault="00C30ADE" w:rsidP="00C312BA">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5F7247C5" w14:textId="77777777" w:rsidR="00C30ADE" w:rsidRPr="00296DFE" w:rsidRDefault="00C30ADE" w:rsidP="00C312BA">
      <w:pPr>
        <w:keepNext/>
        <w:keepLines/>
        <w:widowControl w:val="0"/>
        <w:spacing w:after="0" w:line="240" w:lineRule="auto"/>
        <w:ind w:left="720"/>
        <w:contextualSpacing/>
        <w:jc w:val="both"/>
        <w:rPr>
          <w:rFonts w:ascii="Tahoma" w:hAnsi="Tahoma" w:cs="Tahoma"/>
          <w:sz w:val="6"/>
          <w:szCs w:val="6"/>
          <w:lang w:eastAsia="sl-SI"/>
        </w:rPr>
      </w:pPr>
    </w:p>
    <w:p w14:paraId="3E382A55" w14:textId="77777777" w:rsidR="00C30ADE" w:rsidRPr="00296DFE" w:rsidRDefault="00C30ADE" w:rsidP="00C312BA">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0BBCC996" w14:textId="77777777" w:rsidR="00C30ADE" w:rsidRPr="00296DFE" w:rsidRDefault="00C30ADE" w:rsidP="00C312BA">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648E36A3" w14:textId="77777777" w:rsidR="00C30ADE" w:rsidRPr="00296DFE" w:rsidRDefault="00C30ADE" w:rsidP="00C312BA">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3ED2FF6E" w14:textId="77777777" w:rsidR="00C30ADE" w:rsidRPr="00296DFE" w:rsidRDefault="00C30ADE" w:rsidP="00C312BA">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3F9DEE3C" w14:textId="77777777" w:rsidR="00C30ADE" w:rsidRPr="00296DFE" w:rsidRDefault="00C30ADE" w:rsidP="00C312BA">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28C95462" w14:textId="77777777" w:rsidR="00C30ADE" w:rsidRPr="00296DFE" w:rsidRDefault="00C30ADE" w:rsidP="00C312BA">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4EB6EC3F" w14:textId="77777777" w:rsidR="00C30ADE" w:rsidRPr="00296DFE" w:rsidRDefault="00C30ADE" w:rsidP="00C312BA">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5A921303" w14:textId="77777777" w:rsidR="00C30ADE" w:rsidRPr="00296DFE" w:rsidRDefault="00C30ADE" w:rsidP="00C312BA">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0F04A09" w14:textId="77777777" w:rsidR="00C30ADE" w:rsidRPr="00296DFE" w:rsidRDefault="00C30ADE" w:rsidP="00C312BA">
      <w:pPr>
        <w:keepNext/>
        <w:keepLines/>
        <w:widowControl w:val="0"/>
        <w:spacing w:after="0" w:line="240" w:lineRule="auto"/>
        <w:jc w:val="both"/>
        <w:rPr>
          <w:rFonts w:ascii="Tahoma" w:hAnsi="Tahoma" w:cs="Tahoma"/>
          <w:b/>
          <w:szCs w:val="20"/>
          <w:lang w:eastAsia="sl-SI"/>
        </w:rPr>
      </w:pPr>
    </w:p>
    <w:p w14:paraId="0D54FCFC"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107A0E7D" w14:textId="77777777" w:rsidR="00C30ADE" w:rsidRPr="00296DFE" w:rsidRDefault="00C30ADE" w:rsidP="00C312BA">
      <w:pPr>
        <w:keepNext/>
        <w:keepLines/>
        <w:widowControl w:val="0"/>
        <w:spacing w:after="0" w:line="240" w:lineRule="auto"/>
        <w:ind w:left="1068" w:hanging="285"/>
        <w:jc w:val="both"/>
        <w:rPr>
          <w:rFonts w:ascii="Tahoma" w:hAnsi="Tahoma" w:cs="Tahoma"/>
          <w:b/>
          <w:sz w:val="10"/>
          <w:szCs w:val="10"/>
          <w:lang w:eastAsia="sl-SI"/>
        </w:rPr>
      </w:pPr>
    </w:p>
    <w:p w14:paraId="358A9B11" w14:textId="77777777" w:rsidR="00C30ADE" w:rsidRPr="00296DFE" w:rsidRDefault="00C30ADE" w:rsidP="00C312BA">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216BA3DC" w14:textId="77777777" w:rsidR="00C30ADE" w:rsidRPr="00296DFE" w:rsidRDefault="00C30ADE" w:rsidP="00C312BA">
      <w:pPr>
        <w:keepNext/>
        <w:keepLines/>
        <w:widowControl w:val="0"/>
        <w:tabs>
          <w:tab w:val="left" w:pos="709"/>
        </w:tabs>
        <w:spacing w:after="0" w:line="240" w:lineRule="auto"/>
        <w:ind w:right="45"/>
        <w:jc w:val="both"/>
        <w:rPr>
          <w:rFonts w:ascii="Tahoma" w:hAnsi="Tahoma" w:cs="Tahoma"/>
          <w:sz w:val="6"/>
          <w:szCs w:val="6"/>
        </w:rPr>
      </w:pPr>
    </w:p>
    <w:p w14:paraId="3979E9BE" w14:textId="77777777" w:rsidR="00C30ADE" w:rsidRPr="00296DFE" w:rsidRDefault="00C30ADE" w:rsidP="00C312BA">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del</w:t>
      </w:r>
      <w:r w:rsidRPr="00296DFE">
        <w:rPr>
          <w:rFonts w:ascii="Tahoma" w:hAnsi="Tahoma" w:cs="Tahoma"/>
        </w:rPr>
        <w:t xml:space="preserve"> ravnal v skladu z okoljsko politiko, ki je pri naročniku določena s poslovnikom ravnanja z okoljem;</w:t>
      </w:r>
    </w:p>
    <w:p w14:paraId="1508E80E" w14:textId="77777777" w:rsidR="00C30ADE" w:rsidRPr="00296DFE" w:rsidRDefault="00C30ADE" w:rsidP="00C312BA">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11BB263F" w14:textId="77777777" w:rsidR="00C30ADE" w:rsidRPr="00296DFE" w:rsidRDefault="00C30ADE" w:rsidP="00C312BA">
      <w:pPr>
        <w:keepNext/>
        <w:keepLines/>
        <w:widowControl w:val="0"/>
        <w:numPr>
          <w:ilvl w:val="0"/>
          <w:numId w:val="27"/>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3B70B76"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p>
    <w:p w14:paraId="303FA022"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13EF1245" w14:textId="77777777" w:rsidR="00C30ADE" w:rsidRPr="00296DFE" w:rsidRDefault="00C30ADE" w:rsidP="00C312BA">
      <w:pPr>
        <w:keepNext/>
        <w:keepLines/>
        <w:widowControl w:val="0"/>
        <w:spacing w:after="0" w:line="240" w:lineRule="auto"/>
        <w:ind w:left="705" w:hanging="705"/>
        <w:jc w:val="both"/>
        <w:rPr>
          <w:rFonts w:ascii="Tahoma" w:hAnsi="Tahoma" w:cs="Tahoma"/>
          <w:b/>
          <w:sz w:val="10"/>
          <w:szCs w:val="10"/>
          <w:lang w:eastAsia="sl-SI"/>
        </w:rPr>
      </w:pPr>
    </w:p>
    <w:p w14:paraId="559C9358" w14:textId="77777777" w:rsidR="00C30ADE" w:rsidRPr="00296DFE" w:rsidRDefault="00C30ADE" w:rsidP="00C312B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72CD6C3C" w14:textId="77777777" w:rsidR="00C30ADE" w:rsidRPr="00296DFE" w:rsidRDefault="00C30ADE" w:rsidP="00C312BA">
      <w:pPr>
        <w:keepNext/>
        <w:keepLines/>
        <w:widowControl w:val="0"/>
        <w:spacing w:after="0" w:line="240" w:lineRule="auto"/>
        <w:ind w:left="567"/>
        <w:jc w:val="both"/>
        <w:rPr>
          <w:rFonts w:ascii="Tahoma" w:hAnsi="Tahoma" w:cs="Tahoma"/>
          <w:sz w:val="10"/>
          <w:szCs w:val="10"/>
          <w:lang w:eastAsia="sl-SI"/>
        </w:rPr>
      </w:pPr>
    </w:p>
    <w:p w14:paraId="4DBE2EC2" w14:textId="77777777" w:rsidR="00C30ADE" w:rsidRPr="00296DFE" w:rsidRDefault="00C30ADE" w:rsidP="00C312B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414B726" w14:textId="77777777" w:rsidR="00C30ADE" w:rsidRPr="00296DFE" w:rsidRDefault="00C30ADE" w:rsidP="00C312BA">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79C2EB24" w14:textId="77777777" w:rsidR="00C30ADE" w:rsidRPr="00296DFE" w:rsidRDefault="00C30ADE" w:rsidP="00C312BA">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5C3C913" w14:textId="77777777" w:rsidR="00C30ADE" w:rsidRPr="00296DFE" w:rsidRDefault="00C30ADE" w:rsidP="00C312BA">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0305C7A1" w14:textId="77777777" w:rsidR="00C30ADE" w:rsidRPr="00296DFE" w:rsidRDefault="00C30ADE" w:rsidP="00C312BA">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FC82A48" w14:textId="77777777" w:rsidR="00C30ADE" w:rsidRPr="00296DFE" w:rsidRDefault="00C30ADE" w:rsidP="00C312BA">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D0AC7E1" w14:textId="77777777" w:rsidR="00C30ADE" w:rsidRPr="00296DFE" w:rsidRDefault="00C30ADE" w:rsidP="00C312BA">
      <w:pPr>
        <w:keepNext/>
        <w:keepLines/>
        <w:widowControl w:val="0"/>
        <w:spacing w:after="0" w:line="240" w:lineRule="auto"/>
        <w:ind w:left="705" w:hanging="705"/>
        <w:jc w:val="both"/>
        <w:rPr>
          <w:rFonts w:ascii="Tahoma" w:hAnsi="Tahoma" w:cs="Tahoma"/>
          <w:szCs w:val="20"/>
          <w:lang w:eastAsia="sl-SI"/>
        </w:rPr>
      </w:pPr>
    </w:p>
    <w:p w14:paraId="71A2C44C"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0C519558" w14:textId="77777777" w:rsidR="00C30ADE" w:rsidRPr="00296DFE" w:rsidRDefault="00C30ADE" w:rsidP="00C312BA">
      <w:pPr>
        <w:keepNext/>
        <w:keepLines/>
        <w:widowControl w:val="0"/>
        <w:spacing w:after="0" w:line="240" w:lineRule="auto"/>
        <w:ind w:left="705" w:hanging="705"/>
        <w:jc w:val="both"/>
        <w:rPr>
          <w:rFonts w:ascii="Tahoma" w:hAnsi="Tahoma" w:cs="Tahoma"/>
          <w:b/>
          <w:sz w:val="10"/>
          <w:szCs w:val="10"/>
          <w:lang w:eastAsia="sl-SI"/>
        </w:rPr>
      </w:pPr>
    </w:p>
    <w:p w14:paraId="30DAFCA7" w14:textId="77777777" w:rsidR="00C30ADE" w:rsidRPr="00296DFE" w:rsidRDefault="00C30ADE" w:rsidP="00C312BA">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5C1B6889" w14:textId="77777777" w:rsidR="00C30ADE" w:rsidRPr="00296DFE" w:rsidRDefault="00C30ADE" w:rsidP="00C312BA">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22862FC1" w14:textId="77777777" w:rsidR="00C30ADE" w:rsidRPr="00296DFE" w:rsidRDefault="00C30ADE" w:rsidP="00C312BA">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0E2CCBE" w14:textId="77777777" w:rsidR="00C30ADE" w:rsidRPr="00296DFE" w:rsidRDefault="00C30ADE" w:rsidP="00C312BA">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7D54F64" w14:textId="77777777" w:rsidR="00C30ADE" w:rsidRPr="00296DFE" w:rsidRDefault="00C30ADE" w:rsidP="00C312BA">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7D539C45" w14:textId="77777777" w:rsidR="00C30ADE" w:rsidRPr="00296DFE" w:rsidRDefault="00C30ADE" w:rsidP="00C312BA">
      <w:pPr>
        <w:keepNext/>
        <w:keepLines/>
        <w:widowControl w:val="0"/>
        <w:spacing w:after="0" w:line="240" w:lineRule="auto"/>
        <w:ind w:left="705" w:hanging="705"/>
        <w:jc w:val="both"/>
        <w:rPr>
          <w:rFonts w:ascii="Tahoma" w:hAnsi="Tahoma" w:cs="Tahoma"/>
          <w:szCs w:val="20"/>
          <w:lang w:eastAsia="sl-SI"/>
        </w:rPr>
      </w:pPr>
    </w:p>
    <w:p w14:paraId="0B9F0752" w14:textId="77777777" w:rsidR="00C30ADE" w:rsidRPr="00296DFE" w:rsidRDefault="00C30ADE" w:rsidP="00C312B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6EE878D4" w14:textId="77777777" w:rsidR="00C30ADE" w:rsidRPr="00296DFE" w:rsidRDefault="00C30ADE" w:rsidP="00C312BA">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67704504" w14:textId="77777777" w:rsidR="00C30ADE" w:rsidRPr="00296DFE" w:rsidRDefault="00C30ADE" w:rsidP="00C312BA">
      <w:pPr>
        <w:keepNext/>
        <w:keepLines/>
        <w:widowControl w:val="0"/>
        <w:spacing w:after="0" w:line="240" w:lineRule="auto"/>
        <w:ind w:left="705" w:hanging="705"/>
        <w:jc w:val="both"/>
        <w:rPr>
          <w:rFonts w:ascii="Tahoma" w:hAnsi="Tahoma" w:cs="Tahoma"/>
          <w:szCs w:val="20"/>
          <w:lang w:eastAsia="sl-SI"/>
        </w:rPr>
      </w:pPr>
    </w:p>
    <w:p w14:paraId="591488C9" w14:textId="77777777" w:rsidR="00C30ADE" w:rsidRPr="00296DFE" w:rsidRDefault="00C30ADE" w:rsidP="00C312B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3D07B2A" w14:textId="77777777" w:rsidR="00C30ADE" w:rsidRPr="00296DFE" w:rsidRDefault="00C30ADE" w:rsidP="00C312BA">
      <w:pPr>
        <w:keepNext/>
        <w:keepLines/>
        <w:widowControl w:val="0"/>
        <w:spacing w:after="0" w:line="240" w:lineRule="auto"/>
        <w:ind w:left="705" w:hanging="705"/>
        <w:jc w:val="both"/>
        <w:rPr>
          <w:rFonts w:ascii="Tahoma" w:hAnsi="Tahoma" w:cs="Tahoma"/>
          <w:sz w:val="10"/>
          <w:szCs w:val="10"/>
          <w:lang w:eastAsia="sl-SI"/>
        </w:rPr>
      </w:pPr>
    </w:p>
    <w:p w14:paraId="70119C33" w14:textId="77777777" w:rsidR="00C30ADE" w:rsidRPr="00296DFE" w:rsidRDefault="00C30ADE" w:rsidP="00C312BA">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6EA2353A" w14:textId="77777777" w:rsidR="00C30ADE" w:rsidRPr="00296DFE" w:rsidRDefault="00C30ADE" w:rsidP="00C312BA">
      <w:pPr>
        <w:keepNext/>
        <w:keepLines/>
        <w:widowControl w:val="0"/>
        <w:spacing w:after="0" w:line="240" w:lineRule="auto"/>
        <w:ind w:left="705" w:hanging="705"/>
        <w:jc w:val="both"/>
        <w:rPr>
          <w:rFonts w:ascii="Tahoma" w:hAnsi="Tahoma" w:cs="Tahoma"/>
          <w:sz w:val="10"/>
          <w:szCs w:val="10"/>
        </w:rPr>
      </w:pPr>
    </w:p>
    <w:p w14:paraId="5FE0F711" w14:textId="77777777" w:rsidR="00C30ADE" w:rsidRPr="00296DFE" w:rsidRDefault="00C30ADE" w:rsidP="00C312BA">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547330E6" w14:textId="77777777" w:rsidR="00C30ADE" w:rsidRPr="00296DFE" w:rsidRDefault="00C30ADE" w:rsidP="00C312BA">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6227CCB5" w14:textId="77777777" w:rsidR="00C30ADE" w:rsidRPr="00296DFE" w:rsidRDefault="00C30ADE" w:rsidP="00C312BA">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2BE51DD6" w14:textId="77777777" w:rsidR="00C30ADE" w:rsidRPr="00296DFE" w:rsidRDefault="00C30ADE" w:rsidP="00C312BA">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0FB66BAB" w14:textId="77777777" w:rsidR="00C30ADE" w:rsidRPr="00296DFE" w:rsidRDefault="00C30ADE" w:rsidP="00C312BA">
      <w:pPr>
        <w:keepNext/>
        <w:keepLines/>
        <w:widowControl w:val="0"/>
        <w:spacing w:after="0" w:line="240" w:lineRule="auto"/>
        <w:ind w:left="360"/>
        <w:contextualSpacing/>
        <w:jc w:val="both"/>
        <w:rPr>
          <w:rFonts w:ascii="Tahoma" w:hAnsi="Tahoma" w:cs="Tahoma"/>
          <w:szCs w:val="20"/>
          <w:lang w:eastAsia="sl-SI"/>
        </w:rPr>
      </w:pPr>
    </w:p>
    <w:p w14:paraId="644D3930" w14:textId="77777777" w:rsidR="00C30ADE" w:rsidRPr="00296DFE" w:rsidRDefault="00C30ADE" w:rsidP="00C312B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0197DDE1" w14:textId="77777777" w:rsidR="00C30ADE" w:rsidRDefault="00C30ADE" w:rsidP="00C312B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243"/>
        <w:gridCol w:w="3107"/>
      </w:tblGrid>
      <w:tr w:rsidR="00737354" w:rsidRPr="00690DED" w14:paraId="07FE8221" w14:textId="77777777" w:rsidTr="00C737CF">
        <w:tc>
          <w:tcPr>
            <w:tcW w:w="3573" w:type="dxa"/>
            <w:tcBorders>
              <w:right w:val="dashSmallGap" w:sz="4" w:space="0" w:color="auto"/>
            </w:tcBorders>
            <w:shd w:val="clear" w:color="auto" w:fill="auto"/>
          </w:tcPr>
          <w:p w14:paraId="53F5697D" w14:textId="77777777" w:rsidR="00737354" w:rsidRPr="00296255" w:rsidRDefault="00737354" w:rsidP="00C312B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8DCBF0C" w14:textId="77777777" w:rsidR="00737354" w:rsidRPr="00690DED" w:rsidRDefault="00737354" w:rsidP="00C312BA">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tcBorders>
            <w:shd w:val="clear" w:color="auto" w:fill="auto"/>
          </w:tcPr>
          <w:p w14:paraId="1799F2A6" w14:textId="77777777" w:rsidR="00737354" w:rsidRPr="00690DED" w:rsidRDefault="00737354" w:rsidP="00C312BA">
            <w:pPr>
              <w:keepNext/>
              <w:keepLines/>
              <w:spacing w:after="0" w:line="240" w:lineRule="auto"/>
              <w:rPr>
                <w:rFonts w:ascii="Tahoma" w:hAnsi="Tahoma" w:cs="Tahoma"/>
                <w:b/>
              </w:rPr>
            </w:pPr>
            <w:r w:rsidRPr="00690DED">
              <w:rPr>
                <w:rFonts w:ascii="Tahoma" w:hAnsi="Tahoma" w:cs="Tahoma"/>
                <w:b/>
              </w:rPr>
              <w:t>Izvajalec:</w:t>
            </w:r>
          </w:p>
        </w:tc>
      </w:tr>
      <w:tr w:rsidR="00AA2E14" w:rsidRPr="00690DED" w14:paraId="1574D2FC" w14:textId="77777777" w:rsidTr="00C737CF">
        <w:trPr>
          <w:trHeight w:val="258"/>
        </w:trPr>
        <w:tc>
          <w:tcPr>
            <w:tcW w:w="3573" w:type="dxa"/>
            <w:tcBorders>
              <w:right w:val="dashSmallGap" w:sz="4" w:space="0" w:color="auto"/>
            </w:tcBorders>
            <w:shd w:val="clear" w:color="auto" w:fill="auto"/>
          </w:tcPr>
          <w:p w14:paraId="49D2EBD4" w14:textId="6A4A235B" w:rsidR="00AA2E14" w:rsidRPr="00296255" w:rsidRDefault="00AA2E14" w:rsidP="00C312BA">
            <w:pPr>
              <w:keepNext/>
              <w:keepLines/>
              <w:spacing w:after="0" w:line="240" w:lineRule="auto"/>
              <w:rPr>
                <w:rFonts w:ascii="Tahoma" w:hAnsi="Tahoma" w:cs="Tahoma"/>
                <w:b/>
                <w:sz w:val="20"/>
              </w:rPr>
            </w:pPr>
            <w:r>
              <w:rPr>
                <w:rFonts w:ascii="Tahoma" w:hAnsi="Tahoma" w:cs="Tahoma"/>
                <w:b/>
                <w:lang w:eastAsia="sl-SI"/>
              </w:rPr>
              <w:t>Skrbnik okvirnega sporazuma</w:t>
            </w:r>
          </w:p>
        </w:tc>
        <w:tc>
          <w:tcPr>
            <w:tcW w:w="6350" w:type="dxa"/>
            <w:gridSpan w:val="2"/>
            <w:tcBorders>
              <w:left w:val="dashSmallGap" w:sz="4" w:space="0" w:color="auto"/>
            </w:tcBorders>
            <w:shd w:val="clear" w:color="auto" w:fill="auto"/>
          </w:tcPr>
          <w:p w14:paraId="5A323D4D" w14:textId="77777777" w:rsidR="00AA2E14" w:rsidRPr="00690DED" w:rsidRDefault="00AA2E14" w:rsidP="00C312B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26CCAF7B" w14:textId="0C05EBC3" w:rsidR="00AA2E14" w:rsidRPr="00690DED" w:rsidRDefault="00AA2E14" w:rsidP="00C312BA">
            <w:pPr>
              <w:keepNext/>
              <w:keepLines/>
              <w:spacing w:after="0" w:line="240" w:lineRule="auto"/>
              <w:jc w:val="center"/>
              <w:rPr>
                <w:rFonts w:ascii="Tahoma" w:hAnsi="Tahoma" w:cs="Tahoma"/>
                <w:b/>
              </w:rPr>
            </w:pPr>
          </w:p>
        </w:tc>
      </w:tr>
      <w:tr w:rsidR="00AA2E14" w:rsidRPr="00690DED" w14:paraId="5794616D" w14:textId="77777777" w:rsidTr="00C737CF">
        <w:trPr>
          <w:trHeight w:val="1482"/>
        </w:trPr>
        <w:tc>
          <w:tcPr>
            <w:tcW w:w="3573" w:type="dxa"/>
            <w:tcBorders>
              <w:right w:val="dashSmallGap" w:sz="4" w:space="0" w:color="auto"/>
            </w:tcBorders>
            <w:shd w:val="clear" w:color="auto" w:fill="auto"/>
          </w:tcPr>
          <w:p w14:paraId="3DCEC418" w14:textId="1E3ED579" w:rsidR="00AA2E14" w:rsidRPr="00296255" w:rsidRDefault="00AA2E14" w:rsidP="00C312BA">
            <w:pPr>
              <w:keepNext/>
              <w:keepLines/>
              <w:spacing w:after="0" w:line="240" w:lineRule="auto"/>
              <w:rPr>
                <w:rFonts w:ascii="Tahoma" w:hAnsi="Tahoma" w:cs="Tahoma"/>
                <w:b/>
                <w:sz w:val="20"/>
              </w:rPr>
            </w:pPr>
            <w:r w:rsidRPr="00296255">
              <w:rPr>
                <w:rFonts w:ascii="Tahoma" w:hAnsi="Tahoma" w:cs="Tahoma"/>
                <w:b/>
                <w:sz w:val="20"/>
              </w:rPr>
              <w:t>Vodje OE naročnik/ Vodja del</w:t>
            </w:r>
            <w:r>
              <w:rPr>
                <w:rFonts w:ascii="Tahoma" w:hAnsi="Tahoma" w:cs="Tahoma"/>
                <w:b/>
                <w:sz w:val="20"/>
              </w:rPr>
              <w:t xml:space="preserve"> izvajalca</w:t>
            </w:r>
          </w:p>
          <w:p w14:paraId="4045AF8D" w14:textId="77777777" w:rsidR="00AA2E14" w:rsidRPr="00296255" w:rsidRDefault="00AA2E14" w:rsidP="00C312BA">
            <w:pPr>
              <w:keepNext/>
              <w:keepLines/>
              <w:spacing w:after="0" w:line="240" w:lineRule="auto"/>
              <w:rPr>
                <w:rFonts w:ascii="Tahoma" w:hAnsi="Tahoma" w:cs="Tahoma"/>
                <w:sz w:val="20"/>
              </w:rPr>
            </w:pPr>
          </w:p>
        </w:tc>
        <w:tc>
          <w:tcPr>
            <w:tcW w:w="3243" w:type="dxa"/>
            <w:tcBorders>
              <w:left w:val="dashSmallGap" w:sz="4" w:space="0" w:color="auto"/>
              <w:right w:val="dashSmallGap" w:sz="4" w:space="0" w:color="auto"/>
            </w:tcBorders>
            <w:shd w:val="clear" w:color="auto" w:fill="auto"/>
          </w:tcPr>
          <w:p w14:paraId="0E77AE39" w14:textId="77777777" w:rsidR="00AA2E14" w:rsidRPr="00690DED" w:rsidRDefault="00AA2E14" w:rsidP="00C312B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7BE606FB" w14:textId="2C96627E" w:rsidR="00AA2E14" w:rsidRPr="00690DED" w:rsidRDefault="00AA2E14" w:rsidP="00C312BA">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42A6C3F8" w14:textId="77777777" w:rsidR="00AA2E14" w:rsidRPr="00690DED" w:rsidRDefault="00AA2E14" w:rsidP="00C312B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2B8D371" w14:textId="77777777" w:rsidR="00AA2E14" w:rsidRPr="00690DED" w:rsidRDefault="00AA2E14" w:rsidP="00C312BA">
            <w:pPr>
              <w:keepNext/>
              <w:keepLines/>
              <w:spacing w:after="0" w:line="240" w:lineRule="auto"/>
              <w:rPr>
                <w:rFonts w:ascii="Tahoma" w:hAnsi="Tahoma" w:cs="Tahoma"/>
                <w:b/>
              </w:rPr>
            </w:pPr>
          </w:p>
        </w:tc>
      </w:tr>
      <w:tr w:rsidR="00AA2E14" w:rsidRPr="00690DED" w14:paraId="4FDF844D" w14:textId="77777777" w:rsidTr="00C737CF">
        <w:trPr>
          <w:trHeight w:val="1136"/>
        </w:trPr>
        <w:tc>
          <w:tcPr>
            <w:tcW w:w="3573" w:type="dxa"/>
            <w:tcBorders>
              <w:right w:val="dashSmallGap" w:sz="4" w:space="0" w:color="auto"/>
            </w:tcBorders>
            <w:shd w:val="clear" w:color="auto" w:fill="auto"/>
          </w:tcPr>
          <w:p w14:paraId="726A8875" w14:textId="77777777" w:rsidR="00AA2E14" w:rsidRPr="00296255" w:rsidRDefault="00AA2E14" w:rsidP="00C312BA">
            <w:pPr>
              <w:keepNext/>
              <w:keepLines/>
              <w:spacing w:after="0" w:line="240" w:lineRule="auto"/>
              <w:rPr>
                <w:rFonts w:ascii="Tahoma" w:hAnsi="Tahoma" w:cs="Tahoma"/>
                <w:b/>
                <w:sz w:val="20"/>
              </w:rPr>
            </w:pPr>
            <w:r w:rsidRPr="00296255">
              <w:rPr>
                <w:rFonts w:ascii="Tahoma" w:hAnsi="Tahoma" w:cs="Tahoma"/>
                <w:b/>
                <w:sz w:val="20"/>
              </w:rPr>
              <w:t xml:space="preserve">Strokovni delavec </w:t>
            </w:r>
            <w:proofErr w:type="spellStart"/>
            <w:r w:rsidRPr="00296255">
              <w:rPr>
                <w:rFonts w:ascii="Tahoma" w:hAnsi="Tahoma" w:cs="Tahoma"/>
                <w:b/>
                <w:sz w:val="20"/>
              </w:rPr>
              <w:t>VpD</w:t>
            </w:r>
            <w:proofErr w:type="spellEnd"/>
            <w:r w:rsidRPr="00296255">
              <w:rPr>
                <w:rFonts w:ascii="Tahoma" w:hAnsi="Tahoma" w:cs="Tahoma"/>
                <w:b/>
                <w:sz w:val="20"/>
              </w:rPr>
              <w:t xml:space="preserve"> in PV </w:t>
            </w:r>
          </w:p>
          <w:p w14:paraId="7C01E5FD" w14:textId="77777777" w:rsidR="00AA2E14" w:rsidRPr="00296255" w:rsidRDefault="00AA2E14" w:rsidP="00C312B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DE26610" w14:textId="77777777" w:rsidR="00AA2E14" w:rsidRPr="00690DED" w:rsidRDefault="00AA2E14" w:rsidP="00C312B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6EF56B67" w14:textId="07FCF227" w:rsidR="00AA2E14" w:rsidRPr="00690DED" w:rsidRDefault="00AA2E14" w:rsidP="00C312BA">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58264986" w14:textId="77777777" w:rsidR="00AA2E14" w:rsidRPr="00690DED" w:rsidRDefault="00AA2E14" w:rsidP="00C312B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AA2E14" w:rsidRPr="00690DED" w14:paraId="19220118" w14:textId="77777777" w:rsidTr="00C737CF">
        <w:trPr>
          <w:trHeight w:val="1076"/>
        </w:trPr>
        <w:tc>
          <w:tcPr>
            <w:tcW w:w="3573" w:type="dxa"/>
            <w:tcBorders>
              <w:right w:val="dashSmallGap" w:sz="4" w:space="0" w:color="auto"/>
            </w:tcBorders>
            <w:shd w:val="clear" w:color="auto" w:fill="auto"/>
          </w:tcPr>
          <w:p w14:paraId="4CE36A05" w14:textId="77777777" w:rsidR="00AA2E14" w:rsidRPr="00296255" w:rsidRDefault="00AA2E14" w:rsidP="00C312BA">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243" w:type="dxa"/>
            <w:tcBorders>
              <w:left w:val="dashSmallGap" w:sz="4" w:space="0" w:color="auto"/>
              <w:right w:val="dashSmallGap" w:sz="4" w:space="0" w:color="auto"/>
            </w:tcBorders>
            <w:shd w:val="clear" w:color="auto" w:fill="auto"/>
          </w:tcPr>
          <w:p w14:paraId="592E566A" w14:textId="77777777" w:rsidR="00AA2E14" w:rsidRPr="00690DED" w:rsidRDefault="00AA2E14" w:rsidP="00C312B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0AF01E2E" w14:textId="62FB2E5B" w:rsidR="00AA2E14" w:rsidRPr="00690DED" w:rsidRDefault="00AA2E14" w:rsidP="00C312BA">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D9D9D9"/>
          </w:tcPr>
          <w:p w14:paraId="38C282D5" w14:textId="77777777" w:rsidR="00AA2E14" w:rsidRPr="00690DED" w:rsidRDefault="00AA2E14" w:rsidP="00C312BA">
            <w:pPr>
              <w:keepNext/>
              <w:keepLines/>
              <w:spacing w:after="0" w:line="240" w:lineRule="auto"/>
              <w:rPr>
                <w:rFonts w:ascii="Tahoma" w:hAnsi="Tahoma" w:cs="Tahoma"/>
              </w:rPr>
            </w:pPr>
          </w:p>
        </w:tc>
      </w:tr>
    </w:tbl>
    <w:p w14:paraId="4AA51606" w14:textId="77777777" w:rsidR="00C30ADE" w:rsidRDefault="00C30ADE" w:rsidP="00C312BA">
      <w:pPr>
        <w:keepNext/>
        <w:keepLines/>
        <w:spacing w:after="0" w:line="240" w:lineRule="auto"/>
        <w:ind w:left="705" w:hanging="705"/>
        <w:jc w:val="both"/>
        <w:rPr>
          <w:rFonts w:ascii="Tahoma" w:hAnsi="Tahoma" w:cs="Tahoma"/>
          <w:b/>
          <w:lang w:eastAsia="sl-SI"/>
        </w:rPr>
      </w:pPr>
    </w:p>
    <w:p w14:paraId="3A4AB0E8" w14:textId="77777777" w:rsidR="00C30ADE" w:rsidRPr="00296DFE" w:rsidRDefault="00C30ADE" w:rsidP="00C312BA">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5E718E1E" w14:textId="77777777" w:rsidR="00C30ADE" w:rsidRPr="00296DFE" w:rsidRDefault="00C30ADE" w:rsidP="00C312B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45660CEF" w14:textId="77777777" w:rsidR="00C30ADE" w:rsidRPr="00296DFE" w:rsidRDefault="00C30ADE" w:rsidP="00C312BA">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770B0636" w14:textId="77777777" w:rsidR="00C30ADE" w:rsidRPr="00296DFE" w:rsidRDefault="00C30ADE" w:rsidP="00C312BA">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7CFA3A34" w14:textId="77777777" w:rsidR="00C30ADE" w:rsidRPr="00296DFE" w:rsidRDefault="00C30ADE" w:rsidP="00C312BA">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2697CF02" w14:textId="77777777" w:rsidR="00C30ADE" w:rsidRPr="00296DFE" w:rsidRDefault="00C30ADE" w:rsidP="00C312BA">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28ED4BC8" w14:textId="77777777" w:rsidR="00C30ADE" w:rsidRPr="00296DFE" w:rsidRDefault="00C30ADE" w:rsidP="00C312BA">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težjih kršitev oz. neposredne nevarnosti za življenje in zdravje delavcev na delovišču, so dolžne obvesti direktorja naročnika in izvajalca;</w:t>
      </w:r>
    </w:p>
    <w:p w14:paraId="3280F925" w14:textId="77777777" w:rsidR="00C30ADE" w:rsidRPr="00296DFE" w:rsidRDefault="00C30ADE" w:rsidP="00C312BA">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18E2D0D8" w14:textId="77777777" w:rsidR="00C30ADE" w:rsidRPr="00296DFE" w:rsidRDefault="00C30ADE" w:rsidP="00C312BA">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50729E1F" w14:textId="77777777" w:rsidR="00C30ADE" w:rsidRPr="00296DFE" w:rsidRDefault="00C30ADE" w:rsidP="00C312BA">
      <w:pPr>
        <w:keepNext/>
        <w:keepLines/>
        <w:widowControl w:val="0"/>
        <w:spacing w:after="0" w:line="240" w:lineRule="auto"/>
        <w:rPr>
          <w:rFonts w:ascii="Tahoma" w:hAnsi="Tahoma" w:cs="Tahoma"/>
          <w:b/>
          <w:szCs w:val="20"/>
          <w:lang w:eastAsia="sl-SI"/>
        </w:rPr>
      </w:pPr>
    </w:p>
    <w:p w14:paraId="5828F92E" w14:textId="77777777" w:rsidR="00C30ADE" w:rsidRPr="00296DFE" w:rsidRDefault="00C30ADE" w:rsidP="00C312B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36EC4575" w14:textId="77777777" w:rsidR="00C30ADE" w:rsidRPr="00296DFE" w:rsidRDefault="00C30ADE" w:rsidP="00C312BA">
      <w:pPr>
        <w:keepNext/>
        <w:keepLines/>
        <w:widowControl w:val="0"/>
        <w:spacing w:after="0" w:line="240" w:lineRule="auto"/>
        <w:ind w:left="705" w:hanging="705"/>
        <w:jc w:val="both"/>
        <w:rPr>
          <w:rFonts w:ascii="Tahoma" w:hAnsi="Tahoma" w:cs="Tahoma"/>
          <w:b/>
          <w:sz w:val="10"/>
          <w:szCs w:val="10"/>
          <w:lang w:eastAsia="sl-SI"/>
        </w:rPr>
      </w:pPr>
    </w:p>
    <w:p w14:paraId="21317AFD" w14:textId="77777777" w:rsidR="00C30ADE" w:rsidRPr="00296DFE" w:rsidRDefault="00C30ADE" w:rsidP="00C312B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0247FB74" w14:textId="77777777" w:rsidR="00C30ADE" w:rsidRPr="00296DFE" w:rsidRDefault="00C30ADE" w:rsidP="00C312BA">
      <w:pPr>
        <w:keepNext/>
        <w:keepLines/>
        <w:widowControl w:val="0"/>
        <w:spacing w:after="0" w:line="240" w:lineRule="auto"/>
        <w:ind w:left="705" w:hanging="705"/>
        <w:jc w:val="both"/>
        <w:rPr>
          <w:rFonts w:ascii="Tahoma" w:hAnsi="Tahoma" w:cs="Tahoma"/>
          <w:b/>
          <w:sz w:val="10"/>
          <w:szCs w:val="10"/>
          <w:lang w:eastAsia="sl-SI"/>
        </w:rPr>
      </w:pPr>
    </w:p>
    <w:p w14:paraId="1E8645D1" w14:textId="77777777" w:rsidR="00C30ADE" w:rsidRPr="00296DFE" w:rsidRDefault="00C30ADE" w:rsidP="00C312BA">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0313101" w14:textId="77777777" w:rsidR="00C30ADE" w:rsidRPr="00296DFE" w:rsidRDefault="00C30ADE" w:rsidP="00C312BA">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1A31C82F" w14:textId="77777777" w:rsidR="00C30ADE" w:rsidRPr="00296DFE" w:rsidRDefault="00C30ADE" w:rsidP="00C312BA">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Pr>
          <w:rFonts w:ascii="Tahoma" w:hAnsi="Tahoma" w:cs="Tahoma"/>
          <w:szCs w:val="20"/>
          <w:lang w:eastAsia="sl-SI"/>
        </w:rPr>
        <w:t>a</w:t>
      </w:r>
      <w:r w:rsidRPr="00296DFE">
        <w:rPr>
          <w:rFonts w:ascii="Tahoma" w:hAnsi="Tahoma" w:cs="Tahoma"/>
          <w:szCs w:val="20"/>
          <w:lang w:eastAsia="sl-SI"/>
        </w:rPr>
        <w:t xml:space="preserve"> </w:t>
      </w:r>
      <w:r>
        <w:rPr>
          <w:rFonts w:ascii="Tahoma" w:hAnsi="Tahoma" w:cs="Tahoma"/>
          <w:szCs w:val="20"/>
          <w:lang w:eastAsia="sl-SI"/>
        </w:rPr>
        <w:t>dela</w:t>
      </w:r>
      <w:r w:rsidRPr="00296DFE">
        <w:rPr>
          <w:rFonts w:ascii="Tahoma" w:hAnsi="Tahoma" w:cs="Tahoma"/>
          <w:szCs w:val="20"/>
          <w:lang w:eastAsia="sl-SI"/>
        </w:rPr>
        <w:t>,</w:t>
      </w:r>
    </w:p>
    <w:p w14:paraId="02D97E3B" w14:textId="77777777" w:rsidR="00C30ADE" w:rsidRPr="00296DFE" w:rsidRDefault="00C30ADE" w:rsidP="00C312BA">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CCC5806" w14:textId="77777777" w:rsidR="00C30ADE" w:rsidRPr="00296DFE" w:rsidRDefault="00C30ADE" w:rsidP="00C312BA">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659E008" w14:textId="77777777" w:rsidR="00C30ADE" w:rsidRPr="00296DFE" w:rsidRDefault="00C30ADE" w:rsidP="00C312BA">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0F47B6E" w14:textId="77777777" w:rsidR="00C30ADE" w:rsidRPr="00296DFE" w:rsidRDefault="00C30ADE" w:rsidP="00C312BA">
      <w:pPr>
        <w:keepNext/>
        <w:keepLines/>
        <w:widowControl w:val="0"/>
        <w:spacing w:after="0" w:line="240" w:lineRule="auto"/>
        <w:ind w:left="720"/>
        <w:contextualSpacing/>
        <w:jc w:val="both"/>
        <w:rPr>
          <w:rFonts w:ascii="Tahoma" w:hAnsi="Tahoma" w:cs="Tahoma"/>
          <w:sz w:val="6"/>
          <w:szCs w:val="6"/>
          <w:lang w:eastAsia="sl-SI"/>
        </w:rPr>
      </w:pPr>
    </w:p>
    <w:p w14:paraId="6E3013C8" w14:textId="77777777" w:rsidR="00C30ADE" w:rsidRPr="00296DFE" w:rsidRDefault="00C30ADE" w:rsidP="00C312BA">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4573E45B" w14:textId="77777777" w:rsidR="00C30ADE" w:rsidRPr="00296DFE" w:rsidRDefault="00C30ADE" w:rsidP="00C312BA">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0A0C44EA" w14:textId="77777777" w:rsidR="00C30ADE" w:rsidRPr="00296DFE" w:rsidRDefault="00C30ADE" w:rsidP="00C312BA">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3BC6DEC" w14:textId="77777777" w:rsidR="00C30ADE" w:rsidRPr="00296DFE" w:rsidRDefault="00C30ADE" w:rsidP="00C312BA">
      <w:pPr>
        <w:keepNext/>
        <w:keepLines/>
        <w:widowControl w:val="0"/>
        <w:spacing w:after="0" w:line="240" w:lineRule="auto"/>
        <w:jc w:val="both"/>
        <w:rPr>
          <w:rFonts w:ascii="Tahoma" w:hAnsi="Tahoma" w:cs="Tahoma"/>
          <w:sz w:val="10"/>
          <w:szCs w:val="10"/>
          <w:lang w:eastAsia="sl-SI"/>
        </w:rPr>
      </w:pPr>
    </w:p>
    <w:p w14:paraId="3ED1B0F4" w14:textId="77777777" w:rsidR="00C30ADE" w:rsidRPr="00296DFE" w:rsidRDefault="00C30ADE" w:rsidP="00C312BA">
      <w:pPr>
        <w:keepNext/>
        <w:keepLines/>
        <w:widowControl w:val="0"/>
        <w:spacing w:after="0" w:line="240" w:lineRule="auto"/>
        <w:jc w:val="both"/>
        <w:rPr>
          <w:rFonts w:ascii="Tahoma" w:hAnsi="Tahoma" w:cs="Tahoma"/>
          <w:sz w:val="10"/>
          <w:szCs w:val="10"/>
          <w:lang w:eastAsia="sl-SI"/>
        </w:rPr>
      </w:pPr>
    </w:p>
    <w:p w14:paraId="0D7E5FA7" w14:textId="77777777" w:rsidR="00C30ADE" w:rsidRPr="00296DFE" w:rsidRDefault="00C30ADE" w:rsidP="00C312B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4428496F" w14:textId="77777777" w:rsidR="00C30ADE" w:rsidRPr="00296DFE" w:rsidRDefault="00C30ADE" w:rsidP="00C312BA">
      <w:pPr>
        <w:keepNext/>
        <w:keepLines/>
        <w:widowControl w:val="0"/>
        <w:spacing w:after="0" w:line="240" w:lineRule="auto"/>
        <w:ind w:left="705" w:hanging="705"/>
        <w:jc w:val="both"/>
        <w:rPr>
          <w:rFonts w:ascii="Tahoma" w:hAnsi="Tahoma" w:cs="Tahoma"/>
          <w:b/>
          <w:sz w:val="10"/>
          <w:szCs w:val="10"/>
          <w:lang w:eastAsia="sl-SI"/>
        </w:rPr>
      </w:pPr>
    </w:p>
    <w:p w14:paraId="5895F0E7" w14:textId="77777777" w:rsidR="00C30ADE" w:rsidRPr="00296DFE" w:rsidRDefault="00C30ADE" w:rsidP="00C312BA">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0B47B5FF" w14:textId="77777777" w:rsidR="00C30ADE" w:rsidRPr="00296DFE" w:rsidRDefault="00C30ADE" w:rsidP="00C312BA">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591DB693" w14:textId="77777777" w:rsidR="00C30ADE" w:rsidRPr="00296DFE" w:rsidRDefault="00C30ADE" w:rsidP="00C312BA">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63F2156B" w14:textId="77777777" w:rsidR="00C30ADE" w:rsidRPr="00296DFE" w:rsidRDefault="00C30ADE" w:rsidP="00C312BA">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592C98EA" w14:textId="77777777" w:rsidR="00C30ADE" w:rsidRPr="00296DFE" w:rsidRDefault="00C30ADE" w:rsidP="00C312BA">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EF32A31" w14:textId="77777777" w:rsidR="00C30ADE" w:rsidRPr="00296DFE" w:rsidRDefault="00C30ADE" w:rsidP="00C312BA">
      <w:pPr>
        <w:keepNext/>
        <w:keepLines/>
        <w:widowControl w:val="0"/>
        <w:spacing w:after="0" w:line="240" w:lineRule="auto"/>
        <w:jc w:val="both"/>
        <w:rPr>
          <w:rFonts w:ascii="Tahoma" w:hAnsi="Tahoma" w:cs="Tahoma"/>
          <w:b/>
          <w:szCs w:val="20"/>
          <w:lang w:eastAsia="sl-SI"/>
        </w:rPr>
      </w:pPr>
    </w:p>
    <w:p w14:paraId="71A663D4" w14:textId="77777777" w:rsidR="00C30ADE" w:rsidRPr="00296DFE" w:rsidRDefault="00C30ADE" w:rsidP="00C312BA">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1750A78A" w14:textId="77777777" w:rsidR="00C30ADE" w:rsidRPr="00296DFE" w:rsidRDefault="00C30ADE" w:rsidP="00C312BA">
      <w:pPr>
        <w:keepNext/>
        <w:keepLines/>
        <w:widowControl w:val="0"/>
        <w:spacing w:after="0" w:line="240" w:lineRule="auto"/>
        <w:jc w:val="both"/>
        <w:rPr>
          <w:rFonts w:ascii="Tahoma" w:hAnsi="Tahoma" w:cs="Tahoma"/>
          <w:sz w:val="10"/>
          <w:szCs w:val="10"/>
          <w:lang w:eastAsia="sl-SI"/>
        </w:rPr>
      </w:pPr>
    </w:p>
    <w:p w14:paraId="0C3825CA" w14:textId="77777777" w:rsidR="00C30ADE" w:rsidRPr="00296DFE" w:rsidRDefault="00C30ADE" w:rsidP="00C312BA">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610E62E3" w14:textId="77777777" w:rsidR="00C30ADE" w:rsidRPr="00296DFE" w:rsidRDefault="00C30ADE" w:rsidP="00C312BA">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FF49A9E" w14:textId="77777777" w:rsidR="00C30ADE" w:rsidRPr="00296DFE" w:rsidRDefault="00C30ADE" w:rsidP="00C312BA">
      <w:pPr>
        <w:keepNext/>
        <w:keepLines/>
        <w:widowControl w:val="0"/>
        <w:spacing w:after="0" w:line="240" w:lineRule="auto"/>
        <w:ind w:left="720"/>
        <w:contextualSpacing/>
        <w:jc w:val="both"/>
        <w:rPr>
          <w:rFonts w:ascii="Tahoma" w:hAnsi="Tahoma" w:cs="Tahoma"/>
          <w:szCs w:val="20"/>
          <w:lang w:eastAsia="sl-SI"/>
        </w:rPr>
      </w:pPr>
    </w:p>
    <w:p w14:paraId="65DC9EC6" w14:textId="77777777" w:rsidR="00C30ADE" w:rsidRPr="00296DFE" w:rsidRDefault="00C30ADE" w:rsidP="00C312B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5BC40A0A" w14:textId="77777777" w:rsidR="00C30ADE" w:rsidRPr="00296DFE" w:rsidRDefault="00C30ADE" w:rsidP="00C312BA">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AC201FF" w14:textId="77777777" w:rsidR="00C30ADE" w:rsidRPr="00296DFE" w:rsidRDefault="00C30ADE" w:rsidP="00C312BA">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4FD33760" w14:textId="77777777" w:rsidR="00C30ADE" w:rsidRPr="00296DFE" w:rsidRDefault="00C30ADE" w:rsidP="00C312BA">
      <w:pPr>
        <w:keepNext/>
        <w:keepLines/>
        <w:widowControl w:val="0"/>
        <w:spacing w:after="0" w:line="240" w:lineRule="auto"/>
        <w:ind w:left="993" w:hanging="284"/>
        <w:contextualSpacing/>
        <w:jc w:val="both"/>
        <w:rPr>
          <w:rFonts w:ascii="Tahoma" w:hAnsi="Tahoma" w:cs="Tahoma"/>
          <w:sz w:val="6"/>
          <w:szCs w:val="6"/>
          <w:lang w:eastAsia="sl-SI"/>
        </w:rPr>
      </w:pPr>
    </w:p>
    <w:p w14:paraId="7500505D" w14:textId="77777777" w:rsidR="00C30ADE" w:rsidRPr="00296DFE" w:rsidRDefault="00C30ADE" w:rsidP="00C312BA">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2817EE9B" w14:textId="77777777" w:rsidR="00C30ADE" w:rsidRPr="00296DFE" w:rsidRDefault="00C30ADE" w:rsidP="00C312BA">
      <w:pPr>
        <w:keepNext/>
        <w:keepLines/>
        <w:widowControl w:val="0"/>
        <w:spacing w:after="0" w:line="240" w:lineRule="auto"/>
        <w:jc w:val="both"/>
        <w:rPr>
          <w:rFonts w:ascii="Tahoma" w:hAnsi="Tahoma" w:cs="Tahoma"/>
          <w:szCs w:val="20"/>
          <w:lang w:eastAsia="sl-SI"/>
        </w:rPr>
      </w:pPr>
    </w:p>
    <w:p w14:paraId="39297CA9" w14:textId="77777777" w:rsidR="00C30ADE" w:rsidRPr="00296DFE" w:rsidRDefault="00C30ADE" w:rsidP="00C312BA">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07A03CC2" w14:textId="77777777" w:rsidR="00C30ADE" w:rsidRPr="00296DFE" w:rsidRDefault="00C30ADE" w:rsidP="00C312BA">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29479E64" w14:textId="77777777" w:rsidR="00C30ADE" w:rsidRPr="00296DFE" w:rsidRDefault="00C30ADE" w:rsidP="00C312BA">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3B9439D8" w14:textId="77777777" w:rsidR="00C30ADE" w:rsidRPr="00296DFE" w:rsidRDefault="00C30ADE" w:rsidP="00C312BA">
      <w:pPr>
        <w:keepNext/>
        <w:keepLines/>
        <w:widowControl w:val="0"/>
        <w:spacing w:after="0" w:line="240" w:lineRule="auto"/>
        <w:contextualSpacing/>
        <w:jc w:val="both"/>
        <w:rPr>
          <w:rFonts w:ascii="Tahoma" w:hAnsi="Tahoma" w:cs="Tahoma"/>
          <w:szCs w:val="20"/>
          <w:lang w:eastAsia="sl-SI"/>
        </w:rPr>
      </w:pPr>
    </w:p>
    <w:p w14:paraId="407BF34D" w14:textId="77777777" w:rsidR="00C30ADE" w:rsidRPr="00296DFE" w:rsidRDefault="00C30ADE" w:rsidP="00C312B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6E31B706" w14:textId="77777777" w:rsidR="00C30ADE" w:rsidRPr="00296DFE" w:rsidRDefault="00C30ADE" w:rsidP="00C312BA">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Pr>
          <w:rFonts w:ascii="Tahoma" w:hAnsi="Tahoma" w:cs="Tahoma"/>
        </w:rPr>
        <w:t>,</w:t>
      </w:r>
      <w:r w:rsidRPr="00296DFE">
        <w:rPr>
          <w:rFonts w:ascii="Tahoma" w:hAnsi="Tahoma" w:cs="Tahoma"/>
        </w:rPr>
        <w:t xml:space="preserve"> vključno z odgovornostjo za vso nastalo materialno škodo. </w:t>
      </w:r>
    </w:p>
    <w:p w14:paraId="04474A28" w14:textId="77777777" w:rsidR="00C30ADE" w:rsidRPr="00296DFE" w:rsidRDefault="00C30ADE" w:rsidP="00C312BA">
      <w:pPr>
        <w:keepNext/>
        <w:keepLines/>
        <w:widowControl w:val="0"/>
        <w:tabs>
          <w:tab w:val="left" w:pos="709"/>
        </w:tabs>
        <w:spacing w:after="0" w:line="240" w:lineRule="auto"/>
        <w:ind w:left="705" w:right="45" w:hanging="705"/>
        <w:jc w:val="both"/>
        <w:rPr>
          <w:rFonts w:ascii="Tahoma" w:hAnsi="Tahoma" w:cs="Tahoma"/>
          <w:sz w:val="10"/>
          <w:szCs w:val="10"/>
        </w:rPr>
      </w:pPr>
    </w:p>
    <w:p w14:paraId="3DF4A671" w14:textId="77777777" w:rsidR="00C30ADE" w:rsidRPr="00296DFE" w:rsidRDefault="00C30ADE" w:rsidP="00C312BA">
      <w:pPr>
        <w:keepNext/>
        <w:keepLines/>
        <w:widowControl w:val="0"/>
        <w:tabs>
          <w:tab w:val="left" w:pos="709"/>
        </w:tabs>
        <w:spacing w:after="0" w:line="240" w:lineRule="auto"/>
        <w:ind w:right="45"/>
        <w:jc w:val="both"/>
        <w:rPr>
          <w:rFonts w:ascii="Tahoma" w:hAnsi="Tahoma" w:cs="Tahoma"/>
          <w:sz w:val="6"/>
          <w:szCs w:val="6"/>
        </w:rPr>
      </w:pPr>
    </w:p>
    <w:p w14:paraId="6DA20295" w14:textId="77777777" w:rsidR="00C30ADE" w:rsidRPr="00296DFE" w:rsidRDefault="00C30ADE" w:rsidP="00C312BA">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B49FD8B" w14:textId="77777777" w:rsidR="00C30ADE" w:rsidRPr="00296DFE" w:rsidRDefault="00C30ADE" w:rsidP="00C312BA">
      <w:pPr>
        <w:keepNext/>
        <w:keepLines/>
        <w:widowControl w:val="0"/>
        <w:tabs>
          <w:tab w:val="left" w:pos="709"/>
        </w:tabs>
        <w:spacing w:after="0" w:line="240" w:lineRule="auto"/>
        <w:ind w:right="45"/>
        <w:jc w:val="both"/>
        <w:rPr>
          <w:rFonts w:ascii="Tahoma" w:hAnsi="Tahoma" w:cs="Tahoma"/>
          <w:sz w:val="10"/>
          <w:szCs w:val="10"/>
        </w:rPr>
      </w:pPr>
    </w:p>
    <w:p w14:paraId="6090C198" w14:textId="77777777" w:rsidR="00C30ADE" w:rsidRPr="00296DFE" w:rsidRDefault="00C30ADE" w:rsidP="00C312BA">
      <w:pPr>
        <w:keepNext/>
        <w:keepLines/>
        <w:widowControl w:val="0"/>
        <w:tabs>
          <w:tab w:val="left" w:pos="709"/>
        </w:tabs>
        <w:spacing w:after="0" w:line="240" w:lineRule="auto"/>
        <w:ind w:left="705" w:right="45" w:hanging="705"/>
        <w:jc w:val="both"/>
        <w:rPr>
          <w:rFonts w:ascii="Tahoma" w:hAnsi="Tahoma" w:cs="Tahoma"/>
          <w:sz w:val="10"/>
          <w:szCs w:val="10"/>
        </w:rPr>
      </w:pPr>
    </w:p>
    <w:p w14:paraId="2C5FC70D" w14:textId="3A48E20A" w:rsidR="00C30ADE" w:rsidRPr="00296DFE" w:rsidRDefault="00C30ADE" w:rsidP="00C312BA">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sidR="00622E35">
        <w:rPr>
          <w:rFonts w:ascii="Tahoma" w:hAnsi="Tahoma" w:cs="Tahoma"/>
        </w:rPr>
        <w:t>o</w:t>
      </w:r>
      <w:r w:rsidRPr="00296DFE">
        <w:rPr>
          <w:rFonts w:ascii="Tahoma" w:hAnsi="Tahoma" w:cs="Tahoma"/>
        </w:rPr>
        <w:t>kvirnega sporazuma</w:t>
      </w:r>
      <w:r w:rsidR="00622E35">
        <w:rPr>
          <w:rFonts w:ascii="Tahoma" w:hAnsi="Tahoma" w:cs="Tahoma"/>
        </w:rPr>
        <w:t xml:space="preserve"> o izvedbi storitev</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D2C6E1C" w14:textId="77777777" w:rsidR="00083DB0" w:rsidRDefault="00083DB0" w:rsidP="00C312BA">
      <w:pPr>
        <w:keepNext/>
        <w:keepLines/>
        <w:tabs>
          <w:tab w:val="left" w:pos="709"/>
        </w:tabs>
        <w:spacing w:after="0" w:line="240" w:lineRule="auto"/>
        <w:ind w:left="705" w:right="45" w:hanging="705"/>
        <w:jc w:val="both"/>
        <w:rPr>
          <w:rFonts w:ascii="Tahoma" w:eastAsia="Times New Roman" w:hAnsi="Tahoma" w:cs="Tahoma"/>
          <w:lang w:eastAsia="sl-SI"/>
        </w:rPr>
      </w:pPr>
    </w:p>
    <w:p w14:paraId="38E0C6AB" w14:textId="77777777" w:rsidR="00083DB0" w:rsidRPr="0089420A" w:rsidRDefault="00083DB0" w:rsidP="00C312BA">
      <w:pPr>
        <w:keepNext/>
        <w:keepLines/>
        <w:tabs>
          <w:tab w:val="left" w:pos="709"/>
        </w:tabs>
        <w:spacing w:after="0" w:line="240" w:lineRule="auto"/>
        <w:ind w:left="705" w:right="45" w:hanging="705"/>
        <w:jc w:val="both"/>
        <w:rPr>
          <w:rFonts w:ascii="Tahoma" w:eastAsia="Times New Roman" w:hAnsi="Tahoma" w:cs="Tahoma"/>
          <w:lang w:eastAsia="sl-SI"/>
        </w:rPr>
      </w:pPr>
    </w:p>
    <w:p w14:paraId="22325D06" w14:textId="77777777" w:rsidR="00083DB0" w:rsidRPr="0089420A" w:rsidRDefault="00083DB0" w:rsidP="00C312BA">
      <w:pPr>
        <w:keepNext/>
        <w:keepLines/>
        <w:spacing w:after="0" w:line="240" w:lineRule="auto"/>
        <w:jc w:val="both"/>
        <w:rPr>
          <w:rFonts w:ascii="Tahoma" w:eastAsia="Times New Roman" w:hAnsi="Tahoma" w:cs="Tahoma"/>
          <w:lang w:eastAsia="sl-SI"/>
        </w:rPr>
      </w:pPr>
    </w:p>
    <w:p w14:paraId="01276CED" w14:textId="77777777" w:rsidR="00083DB0" w:rsidRPr="0089420A" w:rsidRDefault="00083DB0" w:rsidP="00C312BA">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08A66FC" w14:textId="77777777" w:rsidR="00083DB0" w:rsidRPr="0089420A" w:rsidRDefault="00083DB0" w:rsidP="00C312BA">
      <w:pPr>
        <w:keepNext/>
        <w:keepLines/>
        <w:tabs>
          <w:tab w:val="left" w:pos="4820"/>
        </w:tabs>
        <w:spacing w:after="0" w:line="240" w:lineRule="auto"/>
        <w:jc w:val="both"/>
        <w:rPr>
          <w:rFonts w:ascii="Tahoma" w:eastAsia="Times New Roman" w:hAnsi="Tahoma" w:cs="Tahoma"/>
          <w:lang w:eastAsia="sl-SI"/>
        </w:rPr>
      </w:pPr>
    </w:p>
    <w:p w14:paraId="389DB5CE" w14:textId="77777777" w:rsidR="00083DB0" w:rsidRPr="0089420A" w:rsidRDefault="00083DB0" w:rsidP="00C312B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15546021" w14:textId="77777777" w:rsidR="00083DB0" w:rsidRPr="0089420A" w:rsidRDefault="00083DB0" w:rsidP="00C312BA">
      <w:pPr>
        <w:keepNext/>
        <w:keepLines/>
        <w:tabs>
          <w:tab w:val="left" w:pos="4820"/>
        </w:tabs>
        <w:spacing w:after="0" w:line="240" w:lineRule="auto"/>
        <w:jc w:val="both"/>
        <w:rPr>
          <w:rFonts w:ascii="Tahoma" w:eastAsia="Times New Roman" w:hAnsi="Tahoma" w:cs="Tahoma"/>
          <w:lang w:eastAsia="sl-SI"/>
        </w:rPr>
      </w:pPr>
    </w:p>
    <w:p w14:paraId="60F87F9E" w14:textId="77777777" w:rsidR="00083DB0" w:rsidRPr="0089420A" w:rsidRDefault="00083DB0" w:rsidP="00C312B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3844C1FE" w14:textId="77777777" w:rsidR="00083DB0" w:rsidRPr="0089420A" w:rsidRDefault="00083DB0" w:rsidP="00C312B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ENERGETIKA LJUBLJANA d.o.o.</w:t>
      </w:r>
      <w:r w:rsidRPr="0089420A">
        <w:rPr>
          <w:rFonts w:ascii="Tahoma" w:eastAsia="Times New Roman" w:hAnsi="Tahoma" w:cs="Tahoma"/>
          <w:lang w:eastAsia="sl-SI"/>
        </w:rPr>
        <w:tab/>
      </w:r>
    </w:p>
    <w:p w14:paraId="40D2EED6" w14:textId="77777777" w:rsidR="00083DB0" w:rsidRPr="0089420A" w:rsidRDefault="00083DB0" w:rsidP="00C312BA">
      <w:pPr>
        <w:keepNext/>
        <w:keepLines/>
        <w:tabs>
          <w:tab w:val="left" w:pos="4962"/>
        </w:tabs>
        <w:spacing w:after="0" w:line="240" w:lineRule="auto"/>
        <w:jc w:val="both"/>
        <w:rPr>
          <w:rFonts w:ascii="Tahoma" w:eastAsia="Times New Roman" w:hAnsi="Tahoma" w:cs="Tahoma"/>
          <w:lang w:eastAsia="sl-SI"/>
        </w:rPr>
      </w:pPr>
    </w:p>
    <w:p w14:paraId="77215F1B" w14:textId="77777777" w:rsidR="00083DB0" w:rsidRPr="0089420A" w:rsidRDefault="00083DB0" w:rsidP="00C312B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564A8711" w14:textId="77777777" w:rsidR="00083DB0" w:rsidRDefault="00083DB0" w:rsidP="00C312BA">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042C858D" w14:textId="77777777" w:rsidR="00DD1D74" w:rsidRDefault="00DE7818" w:rsidP="00C312BA">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982930E" w14:textId="77777777" w:rsidTr="002377D5">
        <w:tc>
          <w:tcPr>
            <w:tcW w:w="9356" w:type="dxa"/>
          </w:tcPr>
          <w:p w14:paraId="3B0C14B1" w14:textId="5DBD8953" w:rsidR="001E6D4A" w:rsidRPr="004B5914" w:rsidRDefault="001E6D4A" w:rsidP="00C312BA">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00C30ADE" w:rsidRPr="004B5914">
              <w:rPr>
                <w:rFonts w:ascii="Tahoma" w:eastAsia="Times New Roman" w:hAnsi="Tahoma" w:cs="Tahoma"/>
                <w:lang w:eastAsia="sl-SI"/>
              </w:rPr>
              <w:t xml:space="preserve">VZOREC </w:t>
            </w:r>
            <w:r w:rsidR="00C30ADE">
              <w:rPr>
                <w:rFonts w:ascii="Tahoma" w:eastAsia="Times New Roman" w:hAnsi="Tahoma" w:cs="Tahoma"/>
                <w:lang w:eastAsia="sl-SI"/>
              </w:rPr>
              <w:t xml:space="preserve">OKVIRNEGA SPORAZUMA </w:t>
            </w:r>
            <w:r w:rsidR="00ED2BAD" w:rsidRPr="00540439">
              <w:rPr>
                <w:rFonts w:ascii="Tahoma" w:eastAsia="Times New Roman" w:hAnsi="Tahoma" w:cs="Tahoma"/>
                <w:color w:val="FF0000"/>
                <w:lang w:eastAsia="sl-SI"/>
              </w:rPr>
              <w:t>– ni potrebno prilagati v ponudbi</w:t>
            </w:r>
          </w:p>
        </w:tc>
      </w:tr>
    </w:tbl>
    <w:p w14:paraId="0150683E" w14:textId="77777777" w:rsidR="004B5914" w:rsidRPr="00EC4317" w:rsidRDefault="004B5914" w:rsidP="00C312BA">
      <w:pPr>
        <w:keepNext/>
        <w:keepLines/>
        <w:spacing w:after="0" w:line="240" w:lineRule="auto"/>
        <w:jc w:val="both"/>
        <w:rPr>
          <w:rFonts w:ascii="Tahoma" w:eastAsia="Times New Roman" w:hAnsi="Tahoma" w:cs="Tahoma"/>
          <w:b/>
          <w:lang w:eastAsia="sl-SI"/>
        </w:rPr>
      </w:pPr>
    </w:p>
    <w:p w14:paraId="04BBB212" w14:textId="7A30AF2A" w:rsidR="00EC3759" w:rsidRDefault="00EC3759" w:rsidP="00C312B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D37A17">
        <w:rPr>
          <w:rFonts w:ascii="Tahoma" w:eastAsia="Times New Roman" w:hAnsi="Tahoma" w:cs="Tahoma"/>
          <w:b/>
          <w:lang w:eastAsia="sl-SI"/>
        </w:rPr>
        <w:t>ENLJ-</w:t>
      </w:r>
      <w:r w:rsidR="003A2317">
        <w:rPr>
          <w:rFonts w:ascii="Tahoma" w:eastAsia="Times New Roman" w:hAnsi="Tahoma" w:cs="Tahoma"/>
          <w:b/>
          <w:lang w:eastAsia="sl-SI"/>
        </w:rPr>
        <w:t>SPV-32/26</w:t>
      </w:r>
      <w:r w:rsidR="00036DAB">
        <w:rPr>
          <w:rFonts w:ascii="Tahoma" w:eastAsia="Times New Roman" w:hAnsi="Tahoma" w:cs="Tahoma"/>
          <w:b/>
          <w:lang w:eastAsia="sl-SI"/>
        </w:rPr>
        <w:t xml:space="preserve"> </w:t>
      </w:r>
    </w:p>
    <w:p w14:paraId="2FAB2213" w14:textId="77777777" w:rsidR="00EC3759" w:rsidRPr="00EC4317" w:rsidRDefault="00EC3759" w:rsidP="00C312BA">
      <w:pPr>
        <w:keepNext/>
        <w:keepLines/>
        <w:spacing w:after="0" w:line="240" w:lineRule="auto"/>
        <w:jc w:val="both"/>
        <w:rPr>
          <w:rFonts w:ascii="Tahoma" w:eastAsia="Times New Roman" w:hAnsi="Tahoma" w:cs="Tahoma"/>
          <w:b/>
          <w:lang w:eastAsia="sl-SI"/>
        </w:rPr>
      </w:pPr>
    </w:p>
    <w:p w14:paraId="53470774" w14:textId="77777777" w:rsidR="00EC3759" w:rsidRPr="00EC4317" w:rsidRDefault="00EC3759" w:rsidP="00C312B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66F5D1CE" w14:textId="77777777" w:rsidR="00EC3759" w:rsidRPr="00EC4317" w:rsidRDefault="00EC3759" w:rsidP="00C312BA">
      <w:pPr>
        <w:keepNext/>
        <w:keepLines/>
        <w:tabs>
          <w:tab w:val="left" w:pos="4962"/>
        </w:tabs>
        <w:spacing w:after="0" w:line="240" w:lineRule="auto"/>
        <w:jc w:val="both"/>
        <w:rPr>
          <w:rFonts w:ascii="Tahoma" w:eastAsia="Times New Roman" w:hAnsi="Tahoma" w:cs="Tahoma"/>
          <w:b/>
          <w:lang w:eastAsia="sl-SI"/>
        </w:rPr>
      </w:pPr>
    </w:p>
    <w:p w14:paraId="1B46794C" w14:textId="77777777" w:rsidR="00C30ADE" w:rsidRPr="00E46BEB" w:rsidRDefault="00C30ADE" w:rsidP="00C312BA">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Okvirni sporazum</w:t>
      </w:r>
    </w:p>
    <w:p w14:paraId="3BB76C37" w14:textId="77777777" w:rsidR="00EC3759" w:rsidRPr="00C83EA4" w:rsidRDefault="007C1FDC" w:rsidP="00C312BA">
      <w:pPr>
        <w:keepNext/>
        <w:keepLines/>
        <w:spacing w:after="0" w:line="240" w:lineRule="auto"/>
        <w:jc w:val="center"/>
        <w:rPr>
          <w:rFonts w:ascii="Tahoma" w:eastAsia="Times New Roman" w:hAnsi="Tahoma" w:cs="Tahoma"/>
          <w:b/>
          <w:sz w:val="28"/>
          <w:szCs w:val="28"/>
          <w:lang w:eastAsia="sl-SI"/>
        </w:rPr>
      </w:pPr>
      <w:r w:rsidRPr="00C83EA4">
        <w:rPr>
          <w:rFonts w:ascii="Tahoma" w:eastAsia="Times New Roman" w:hAnsi="Tahoma" w:cs="Tahoma"/>
          <w:b/>
          <w:sz w:val="28"/>
          <w:szCs w:val="28"/>
          <w:lang w:eastAsia="sl-SI"/>
        </w:rPr>
        <w:t>o</w:t>
      </w:r>
    </w:p>
    <w:p w14:paraId="73110734" w14:textId="138F3936" w:rsidR="007751ED" w:rsidRDefault="00A213EA" w:rsidP="00C312BA">
      <w:pPr>
        <w:keepNext/>
        <w:keepLines/>
        <w:spacing w:after="0" w:line="240" w:lineRule="auto"/>
        <w:jc w:val="center"/>
        <w:rPr>
          <w:rFonts w:ascii="Tahoma" w:eastAsia="Times New Roman" w:hAnsi="Tahoma" w:cs="Tahoma"/>
          <w:lang w:eastAsia="sl-SI"/>
        </w:rPr>
      </w:pPr>
      <w:r>
        <w:rPr>
          <w:rFonts w:ascii="Tahoma" w:eastAsia="Times New Roman" w:hAnsi="Tahoma" w:cs="Tahoma"/>
          <w:b/>
          <w:sz w:val="28"/>
          <w:lang w:eastAsia="sl-SI"/>
        </w:rPr>
        <w:t>m</w:t>
      </w:r>
      <w:r w:rsidRPr="00A213EA">
        <w:rPr>
          <w:rFonts w:ascii="Tahoma" w:eastAsia="Times New Roman" w:hAnsi="Tahoma" w:cs="Tahoma"/>
          <w:b/>
          <w:sz w:val="28"/>
          <w:lang w:eastAsia="sl-SI"/>
        </w:rPr>
        <w:t>eritvah, preizkusih ter izdelavi poročil in strokovnih ocen o stanju elektroenergetskih naprav in strojev</w:t>
      </w:r>
    </w:p>
    <w:p w14:paraId="11495FC4" w14:textId="77777777" w:rsidR="00A213EA" w:rsidRDefault="00A213EA" w:rsidP="00C312BA">
      <w:pPr>
        <w:keepNext/>
        <w:keepLines/>
        <w:spacing w:after="0" w:line="240" w:lineRule="auto"/>
        <w:jc w:val="both"/>
        <w:rPr>
          <w:rFonts w:ascii="Tahoma" w:eastAsia="Times New Roman" w:hAnsi="Tahoma" w:cs="Tahoma"/>
          <w:lang w:eastAsia="sl-SI"/>
        </w:rPr>
      </w:pPr>
    </w:p>
    <w:p w14:paraId="6F4E418F" w14:textId="22C24121" w:rsidR="00EC3759" w:rsidRPr="00EC4317" w:rsidRDefault="00EC3759" w:rsidP="00C312B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28360BE7" w14:textId="77777777" w:rsidR="00EC3759" w:rsidRPr="00EC4317" w:rsidRDefault="00EC3759" w:rsidP="00C312BA">
      <w:pPr>
        <w:keepNext/>
        <w:keepLines/>
        <w:spacing w:after="0" w:line="240" w:lineRule="auto"/>
        <w:ind w:left="1701" w:hanging="1701"/>
        <w:jc w:val="both"/>
        <w:rPr>
          <w:rFonts w:ascii="Tahoma" w:eastAsia="Times New Roman" w:hAnsi="Tahoma" w:cs="Tahoma"/>
          <w:b/>
          <w:lang w:eastAsia="sl-SI"/>
        </w:rPr>
      </w:pPr>
    </w:p>
    <w:p w14:paraId="3C73679F" w14:textId="77777777" w:rsidR="00EC3759" w:rsidRPr="00F75079" w:rsidRDefault="00EC3759" w:rsidP="00C312BA">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325B1C46" w14:textId="77777777" w:rsidR="00EC3759" w:rsidRPr="00F75079" w:rsidRDefault="00EC3759" w:rsidP="00C312BA">
      <w:pPr>
        <w:keepNext/>
        <w:keepLines/>
        <w:spacing w:after="0" w:line="240" w:lineRule="auto"/>
        <w:jc w:val="both"/>
        <w:rPr>
          <w:rFonts w:ascii="Tahoma" w:eastAsia="Times New Roman" w:hAnsi="Tahoma" w:cs="Tahoma"/>
          <w:lang w:eastAsia="sl-SI"/>
        </w:rPr>
      </w:pPr>
    </w:p>
    <w:p w14:paraId="6C587747" w14:textId="77777777" w:rsidR="00EC3759" w:rsidRPr="00F75079" w:rsidRDefault="00EC3759" w:rsidP="00C312B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8E4D46F" w14:textId="77777777" w:rsidR="00EC3759" w:rsidRPr="00F75079" w:rsidRDefault="00EC3759" w:rsidP="00C312B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1DB660B2" w14:textId="77777777" w:rsidR="00EC3759" w:rsidRPr="00F75079" w:rsidRDefault="00EC3759" w:rsidP="00C312BA">
      <w:pPr>
        <w:keepNext/>
        <w:keepLines/>
        <w:tabs>
          <w:tab w:val="left" w:pos="1843"/>
        </w:tabs>
        <w:spacing w:after="0" w:line="240" w:lineRule="auto"/>
        <w:ind w:left="1701" w:hanging="1701"/>
        <w:jc w:val="both"/>
        <w:rPr>
          <w:rFonts w:ascii="Tahoma" w:eastAsia="Times New Roman" w:hAnsi="Tahoma" w:cs="Tahoma"/>
          <w:b/>
          <w:lang w:eastAsia="sl-SI"/>
        </w:rPr>
      </w:pPr>
    </w:p>
    <w:p w14:paraId="78A8533E" w14:textId="77777777" w:rsidR="00EC3759" w:rsidRPr="00F75079" w:rsidRDefault="00EC3759" w:rsidP="00C312BA">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C8E75C5" w14:textId="77777777" w:rsidR="00EC3759" w:rsidRPr="00F75079" w:rsidRDefault="00EC3759" w:rsidP="00C312BA">
      <w:pPr>
        <w:keepNext/>
        <w:keepLines/>
        <w:tabs>
          <w:tab w:val="left" w:pos="1702"/>
        </w:tabs>
        <w:spacing w:after="0" w:line="240" w:lineRule="auto"/>
        <w:jc w:val="both"/>
        <w:rPr>
          <w:rFonts w:ascii="Tahoma" w:eastAsia="Times New Roman" w:hAnsi="Tahoma" w:cs="Tahoma"/>
          <w:b/>
          <w:lang w:eastAsia="sl-SI"/>
        </w:rPr>
      </w:pPr>
    </w:p>
    <w:p w14:paraId="3048F756" w14:textId="77777777" w:rsidR="00EC3759" w:rsidRPr="00F75079" w:rsidRDefault="00EC3759" w:rsidP="00C312BA">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B11D45">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7A455FF3" w14:textId="77777777" w:rsidR="00EC3759" w:rsidRPr="00F75079" w:rsidRDefault="00EC3759" w:rsidP="00C312BA">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27EF8F1" w14:textId="77777777" w:rsidR="00EC3759" w:rsidRPr="00F75079" w:rsidRDefault="00EC3759" w:rsidP="00C312B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C212591" w14:textId="77777777" w:rsidR="00EC3759" w:rsidRPr="00F75079" w:rsidRDefault="00EC3759" w:rsidP="00C312B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EAB1AB8" w14:textId="77777777" w:rsidR="00EC3759" w:rsidRPr="00F75079" w:rsidRDefault="00EC3759" w:rsidP="00C312B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52CE62E" w14:textId="77777777" w:rsidR="00EC3759" w:rsidRDefault="00EC3759" w:rsidP="00C312BA">
      <w:pPr>
        <w:keepNext/>
        <w:keepLines/>
        <w:tabs>
          <w:tab w:val="left" w:pos="709"/>
          <w:tab w:val="left" w:pos="1702"/>
        </w:tabs>
        <w:spacing w:after="0" w:line="240" w:lineRule="auto"/>
        <w:jc w:val="both"/>
        <w:rPr>
          <w:rFonts w:ascii="Tahoma" w:eastAsia="Times New Roman" w:hAnsi="Tahoma" w:cs="Tahoma"/>
          <w:lang w:eastAsia="sl-SI"/>
        </w:rPr>
      </w:pPr>
    </w:p>
    <w:p w14:paraId="7687244F" w14:textId="77777777" w:rsidR="00EC3759" w:rsidRPr="00EC4317" w:rsidRDefault="00EC3759" w:rsidP="00C312BA">
      <w:pPr>
        <w:keepNext/>
        <w:keepLines/>
        <w:tabs>
          <w:tab w:val="left" w:pos="709"/>
          <w:tab w:val="left" w:pos="1702"/>
        </w:tabs>
        <w:spacing w:after="0" w:line="240" w:lineRule="auto"/>
        <w:jc w:val="both"/>
        <w:rPr>
          <w:rFonts w:ascii="Tahoma" w:eastAsia="Times New Roman" w:hAnsi="Tahoma" w:cs="Tahoma"/>
          <w:lang w:eastAsia="sl-SI"/>
        </w:rPr>
      </w:pPr>
    </w:p>
    <w:p w14:paraId="3988F458" w14:textId="77777777" w:rsidR="00EC3759" w:rsidRPr="00EC4317" w:rsidRDefault="00EC3759" w:rsidP="00C312BA">
      <w:pPr>
        <w:keepNext/>
        <w:keepLines/>
        <w:tabs>
          <w:tab w:val="left" w:pos="709"/>
          <w:tab w:val="left" w:pos="1702"/>
        </w:tabs>
        <w:spacing w:after="0" w:line="240" w:lineRule="auto"/>
        <w:jc w:val="both"/>
        <w:rPr>
          <w:rFonts w:ascii="Tahoma" w:eastAsia="Times New Roman" w:hAnsi="Tahoma" w:cs="Tahoma"/>
          <w:lang w:eastAsia="sl-SI"/>
        </w:rPr>
      </w:pPr>
    </w:p>
    <w:p w14:paraId="5612A15E" w14:textId="77777777"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w:t>
      </w:r>
      <w:r w:rsidR="00B5769A">
        <w:rPr>
          <w:rFonts w:ascii="Tahoma" w:hAnsi="Tahoma" w:cs="Tahoma"/>
          <w:b/>
          <w:sz w:val="22"/>
          <w:szCs w:val="22"/>
        </w:rPr>
        <w:t>A</w:t>
      </w:r>
      <w:r w:rsidRPr="00EC4317">
        <w:rPr>
          <w:rFonts w:ascii="Tahoma" w:hAnsi="Tahoma" w:cs="Tahoma"/>
          <w:b/>
          <w:sz w:val="22"/>
          <w:szCs w:val="22"/>
        </w:rPr>
        <w:t xml:space="preserve"> DOLOČB</w:t>
      </w:r>
      <w:r w:rsidR="00B5769A">
        <w:rPr>
          <w:rFonts w:ascii="Tahoma" w:hAnsi="Tahoma" w:cs="Tahoma"/>
          <w:b/>
          <w:sz w:val="22"/>
          <w:szCs w:val="22"/>
        </w:rPr>
        <w:t>A</w:t>
      </w:r>
    </w:p>
    <w:p w14:paraId="23C58557" w14:textId="77777777" w:rsidR="00EC3759" w:rsidRPr="00EC4317" w:rsidRDefault="00EC3759" w:rsidP="00C312BA">
      <w:pPr>
        <w:keepNext/>
        <w:keepLines/>
        <w:spacing w:after="0" w:line="240" w:lineRule="auto"/>
        <w:jc w:val="center"/>
        <w:rPr>
          <w:rFonts w:ascii="Tahoma" w:hAnsi="Tahoma" w:cs="Tahoma"/>
          <w:b/>
        </w:rPr>
      </w:pPr>
    </w:p>
    <w:p w14:paraId="6B992D8C" w14:textId="77777777" w:rsidR="00EC3759" w:rsidRPr="00EC4317"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7556FB" w14:textId="77777777" w:rsidR="00EC3759" w:rsidRPr="00EC4317" w:rsidRDefault="00EC3759" w:rsidP="00C312BA">
      <w:pPr>
        <w:keepNext/>
        <w:keepLines/>
        <w:spacing w:after="0" w:line="240" w:lineRule="auto"/>
        <w:jc w:val="both"/>
        <w:rPr>
          <w:rFonts w:ascii="Tahoma" w:eastAsia="Times New Roman" w:hAnsi="Tahoma" w:cs="Tahoma"/>
          <w:lang w:eastAsia="sl-SI"/>
        </w:rPr>
      </w:pPr>
    </w:p>
    <w:p w14:paraId="26FA8B4D" w14:textId="039EB112" w:rsidR="00FA2A5C" w:rsidRDefault="00FA2A5C" w:rsidP="00C312BA">
      <w:pPr>
        <w:keepNext/>
        <w:keepLines/>
        <w:spacing w:after="0" w:line="240" w:lineRule="auto"/>
        <w:jc w:val="both"/>
        <w:rPr>
          <w:rFonts w:ascii="Tahoma" w:eastAsia="Times New Roman"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D37A17">
        <w:rPr>
          <w:rFonts w:ascii="Tahoma" w:eastAsia="Times New Roman" w:hAnsi="Tahoma" w:cs="Tahoma"/>
          <w:lang w:eastAsia="sl-SI"/>
        </w:rPr>
        <w:t>ENLJ-</w:t>
      </w:r>
      <w:r w:rsidR="003A2317">
        <w:rPr>
          <w:rFonts w:ascii="Tahoma" w:eastAsia="Times New Roman" w:hAnsi="Tahoma" w:cs="Tahoma"/>
          <w:lang w:eastAsia="sl-SI"/>
        </w:rPr>
        <w:t>SPV-32/26</w:t>
      </w:r>
      <w:r w:rsidR="00473E3F">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bookmarkStart w:id="42" w:name="_Hlk220576349"/>
      <w:r w:rsidRPr="00385BA1">
        <w:rPr>
          <w:rFonts w:ascii="Tahoma" w:eastAsia="Times New Roman" w:hAnsi="Tahoma" w:cs="Tahoma"/>
          <w:lang w:eastAsia="sl-SI"/>
        </w:rPr>
        <w:t>JN_</w:t>
      </w:r>
      <w:r>
        <w:rPr>
          <w:rFonts w:ascii="Tahoma" w:eastAsia="Times New Roman" w:hAnsi="Tahoma" w:cs="Tahoma"/>
          <w:lang w:eastAsia="sl-SI"/>
        </w:rPr>
        <w:t>______________</w:t>
      </w:r>
      <w:r w:rsidRPr="00CF2487">
        <w:rPr>
          <w:rFonts w:ascii="Tahoma" w:eastAsia="Times New Roman" w:hAnsi="Tahoma" w:cs="Tahoma"/>
          <w:lang w:eastAsia="sl-SI"/>
        </w:rPr>
        <w:t xml:space="preserve"> </w:t>
      </w:r>
      <w:bookmarkEnd w:id="42"/>
      <w:r w:rsidRPr="00CF2487">
        <w:rPr>
          <w:rFonts w:ascii="Tahoma" w:eastAsia="Times New Roman" w:hAnsi="Tahoma" w:cs="Tahoma"/>
          <w:lang w:eastAsia="sl-SI"/>
        </w:rPr>
        <w:t xml:space="preserve">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EC3759" w:rsidRPr="001B36F2">
        <w:rPr>
          <w:rFonts w:ascii="Tahoma" w:eastAsia="Times New Roman" w:hAnsi="Tahoma" w:cs="Tahoma"/>
          <w:lang w:eastAsia="sl-SI"/>
        </w:rPr>
        <w:t>»</w:t>
      </w:r>
      <w:r w:rsidR="00EB1228">
        <w:rPr>
          <w:rFonts w:ascii="Tahoma" w:eastAsia="Times New Roman" w:hAnsi="Tahoma" w:cs="Tahoma"/>
          <w:lang w:eastAsia="sl-SI"/>
        </w:rPr>
        <w:t>Meritve, preizkusi ter izdelava poročil in strokovnih ocen o stanju elektroenergetskih naprav in strojev</w:t>
      </w:r>
      <w:r w:rsidR="00EC3759" w:rsidRPr="00D77E33">
        <w:rPr>
          <w:rFonts w:ascii="Tahoma" w:eastAsia="Times New Roman" w:hAnsi="Tahoma" w:cs="Tahoma"/>
          <w:lang w:eastAsia="sl-SI"/>
        </w:rPr>
        <w:t xml:space="preserve">«, </w:t>
      </w:r>
      <w:r w:rsidRPr="00CF2487">
        <w:rPr>
          <w:rFonts w:ascii="Tahoma" w:eastAsia="Times New Roman" w:hAnsi="Tahoma" w:cs="Tahoma"/>
          <w:lang w:eastAsia="sl-SI"/>
        </w:rPr>
        <w:t xml:space="preserve">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D37A17">
        <w:rPr>
          <w:rFonts w:ascii="Tahoma" w:eastAsia="Times New Roman" w:hAnsi="Tahoma" w:cs="Tahoma"/>
          <w:lang w:eastAsia="sl-SI"/>
        </w:rPr>
        <w:t>ENLJ-</w:t>
      </w:r>
      <w:r w:rsidR="003A2317">
        <w:rPr>
          <w:rFonts w:ascii="Tahoma" w:eastAsia="Times New Roman" w:hAnsi="Tahoma" w:cs="Tahoma"/>
          <w:lang w:eastAsia="sl-SI"/>
        </w:rPr>
        <w:t>SPV-32/26</w:t>
      </w:r>
      <w:r>
        <w:rPr>
          <w:rFonts w:ascii="Tahoma" w:eastAsia="Times New Roman" w:hAnsi="Tahoma" w:cs="Tahoma"/>
          <w:lang w:eastAsia="sl-SI"/>
        </w:rPr>
        <w:t>.</w:t>
      </w:r>
    </w:p>
    <w:p w14:paraId="03B33EFE" w14:textId="74BEDB51" w:rsidR="00EC3759" w:rsidRPr="00EC4317" w:rsidRDefault="00EC3759" w:rsidP="00C312BA">
      <w:pPr>
        <w:keepNext/>
        <w:keepLines/>
        <w:spacing w:after="0" w:line="240" w:lineRule="auto"/>
        <w:jc w:val="both"/>
        <w:rPr>
          <w:rFonts w:ascii="Tahoma" w:hAnsi="Tahoma" w:cs="Tahoma"/>
          <w:b/>
        </w:rPr>
      </w:pPr>
    </w:p>
    <w:p w14:paraId="24F93FFB" w14:textId="77777777" w:rsidR="00FA2A5C" w:rsidRDefault="00FA2A5C" w:rsidP="00C312BA">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04503974" w14:textId="77777777" w:rsidR="00EC3759" w:rsidRPr="00EC4317" w:rsidRDefault="00EC3759" w:rsidP="00C312BA">
      <w:pPr>
        <w:keepNext/>
        <w:keepLines/>
        <w:suppressAutoHyphens/>
        <w:spacing w:after="0" w:line="240" w:lineRule="auto"/>
        <w:jc w:val="both"/>
        <w:rPr>
          <w:rFonts w:ascii="Tahoma" w:eastAsia="Times New Roman" w:hAnsi="Tahoma" w:cs="Tahoma"/>
          <w:b/>
          <w:color w:val="000000"/>
          <w:lang w:eastAsia="sl-SI"/>
        </w:rPr>
      </w:pPr>
    </w:p>
    <w:p w14:paraId="14B8B81D" w14:textId="11B9ABA1"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 xml:space="preserve">PREDMET </w:t>
      </w:r>
      <w:r w:rsidR="00C737CF">
        <w:rPr>
          <w:rFonts w:ascii="Tahoma" w:hAnsi="Tahoma" w:cs="Tahoma"/>
          <w:b/>
          <w:sz w:val="22"/>
          <w:szCs w:val="22"/>
        </w:rPr>
        <w:t>OKVIRNEGA SPORAZUMA</w:t>
      </w:r>
    </w:p>
    <w:p w14:paraId="0D7BE104" w14:textId="77777777" w:rsidR="00EC3759" w:rsidRPr="00EC4317" w:rsidRDefault="00EC3759" w:rsidP="00C312BA">
      <w:pPr>
        <w:keepNext/>
        <w:keepLines/>
        <w:tabs>
          <w:tab w:val="left" w:pos="3005"/>
        </w:tabs>
        <w:spacing w:after="0" w:line="240" w:lineRule="auto"/>
        <w:ind w:left="1077"/>
        <w:jc w:val="center"/>
        <w:rPr>
          <w:rFonts w:ascii="Tahoma" w:eastAsia="Times New Roman" w:hAnsi="Tahoma" w:cs="Tahoma"/>
          <w:b/>
          <w:color w:val="000000"/>
          <w:lang w:eastAsia="sl-SI"/>
        </w:rPr>
      </w:pPr>
    </w:p>
    <w:p w14:paraId="64741DEF" w14:textId="77777777" w:rsidR="00EC3759" w:rsidRPr="00EC4317"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5AD3E9A" w14:textId="77777777" w:rsidR="001B36F2" w:rsidRDefault="001B36F2" w:rsidP="00C312BA">
      <w:pPr>
        <w:keepNext/>
        <w:keepLines/>
        <w:spacing w:after="0" w:line="240" w:lineRule="auto"/>
        <w:jc w:val="both"/>
        <w:rPr>
          <w:rFonts w:ascii="Tahoma" w:hAnsi="Tahoma" w:cs="Tahoma"/>
          <w:bCs/>
        </w:rPr>
      </w:pPr>
    </w:p>
    <w:p w14:paraId="72477F8C" w14:textId="291F16C8" w:rsidR="00B851D9" w:rsidRPr="00B851D9" w:rsidRDefault="00FA2A5C" w:rsidP="00C312BA">
      <w:pPr>
        <w:keepNext/>
        <w:keepLines/>
        <w:spacing w:after="0" w:line="240" w:lineRule="auto"/>
        <w:jc w:val="both"/>
        <w:rPr>
          <w:rFonts w:ascii="Tahoma" w:hAnsi="Tahoma" w:cs="Tahoma"/>
          <w:snapToGrid w:val="0"/>
        </w:rPr>
      </w:pPr>
      <w:r w:rsidRPr="00A52674">
        <w:rPr>
          <w:rFonts w:ascii="Tahoma" w:eastAsia="Times New Roman" w:hAnsi="Tahoma" w:cs="Tahoma"/>
          <w:lang w:eastAsia="sl-SI"/>
        </w:rPr>
        <w:t xml:space="preserve">Predmet okvirnega sporazuma </w:t>
      </w:r>
      <w:r w:rsidR="003866C9">
        <w:rPr>
          <w:rFonts w:ascii="Tahoma" w:hAnsi="Tahoma" w:cs="Tahoma"/>
          <w:bCs/>
        </w:rPr>
        <w:t>je izvedba</w:t>
      </w:r>
      <w:r w:rsidR="00E773E1">
        <w:rPr>
          <w:rFonts w:ascii="Tahoma" w:hAnsi="Tahoma" w:cs="Tahoma"/>
          <w:bCs/>
        </w:rPr>
        <w:t xml:space="preserve"> m</w:t>
      </w:r>
      <w:r w:rsidR="00D0175A">
        <w:rPr>
          <w:rFonts w:ascii="Tahoma" w:hAnsi="Tahoma" w:cs="Tahoma"/>
          <w:bCs/>
        </w:rPr>
        <w:t>erit</w:t>
      </w:r>
      <w:r w:rsidR="003866C9">
        <w:rPr>
          <w:rFonts w:ascii="Tahoma" w:hAnsi="Tahoma" w:cs="Tahoma"/>
          <w:bCs/>
        </w:rPr>
        <w:t>e</w:t>
      </w:r>
      <w:r w:rsidR="00D0175A">
        <w:rPr>
          <w:rFonts w:ascii="Tahoma" w:hAnsi="Tahoma" w:cs="Tahoma"/>
          <w:bCs/>
        </w:rPr>
        <w:t>v, preizkus</w:t>
      </w:r>
      <w:r w:rsidR="003866C9">
        <w:rPr>
          <w:rFonts w:ascii="Tahoma" w:hAnsi="Tahoma" w:cs="Tahoma"/>
          <w:bCs/>
        </w:rPr>
        <w:t>ov</w:t>
      </w:r>
      <w:r w:rsidR="00D0175A">
        <w:rPr>
          <w:rFonts w:ascii="Tahoma" w:hAnsi="Tahoma" w:cs="Tahoma"/>
          <w:bCs/>
        </w:rPr>
        <w:t xml:space="preserve"> ter izdelava poročil in strokovnih ocen o stanju elektroenergetskih naprav in strojev</w:t>
      </w:r>
      <w:r w:rsidR="00D34C59">
        <w:rPr>
          <w:rFonts w:ascii="Tahoma" w:hAnsi="Tahoma" w:cs="Tahoma"/>
          <w:bCs/>
        </w:rPr>
        <w:t xml:space="preserve"> </w:t>
      </w:r>
      <w:r w:rsidR="00EC3759" w:rsidRPr="00996E1E">
        <w:rPr>
          <w:rFonts w:ascii="Tahoma" w:hAnsi="Tahoma" w:cs="Tahoma"/>
        </w:rPr>
        <w:t xml:space="preserve">(v nadaljevanju: </w:t>
      </w:r>
      <w:r w:rsidR="00C737CF">
        <w:rPr>
          <w:rFonts w:ascii="Tahoma" w:hAnsi="Tahoma" w:cs="Tahoma"/>
        </w:rPr>
        <w:t>storitve</w:t>
      </w:r>
      <w:r w:rsidR="00EC3759" w:rsidRPr="00996E1E">
        <w:rPr>
          <w:rFonts w:ascii="Tahoma" w:hAnsi="Tahoma" w:cs="Tahoma"/>
        </w:rPr>
        <w:t xml:space="preserve">), v skladu s tehnično specifikacijo, </w:t>
      </w:r>
      <w:r w:rsidR="00EC3759" w:rsidRPr="00996E1E">
        <w:rPr>
          <w:rFonts w:ascii="Tahoma" w:hAnsi="Tahoma" w:cs="Tahoma"/>
          <w:snapToGrid w:val="0"/>
        </w:rPr>
        <w:t xml:space="preserve">kot je to opredeljeno v razpisni dokumentaciji </w:t>
      </w:r>
      <w:r w:rsidR="00EC3759" w:rsidRPr="000C7C0F">
        <w:rPr>
          <w:rFonts w:ascii="Tahoma" w:hAnsi="Tahoma" w:cs="Tahoma"/>
          <w:snapToGrid w:val="0"/>
        </w:rPr>
        <w:t xml:space="preserve">naročnika št. </w:t>
      </w:r>
      <w:r w:rsidR="00D37A17">
        <w:rPr>
          <w:rFonts w:ascii="Tahoma" w:hAnsi="Tahoma" w:cs="Tahoma"/>
          <w:snapToGrid w:val="0"/>
        </w:rPr>
        <w:t>ENLJ-</w:t>
      </w:r>
      <w:r w:rsidR="003A2317">
        <w:rPr>
          <w:rFonts w:ascii="Tahoma" w:hAnsi="Tahoma" w:cs="Tahoma"/>
          <w:snapToGrid w:val="0"/>
        </w:rPr>
        <w:t>SPV-32/26</w:t>
      </w:r>
      <w:r w:rsidR="00036DAB" w:rsidRPr="000C7C0F">
        <w:rPr>
          <w:rFonts w:ascii="Tahoma" w:hAnsi="Tahoma" w:cs="Tahoma"/>
          <w:snapToGrid w:val="0"/>
        </w:rPr>
        <w:t xml:space="preserve"> </w:t>
      </w:r>
      <w:r w:rsidR="00EC3759" w:rsidRPr="000C7C0F">
        <w:rPr>
          <w:rFonts w:ascii="Tahoma" w:hAnsi="Tahoma" w:cs="Tahoma"/>
          <w:snapToGrid w:val="0"/>
        </w:rPr>
        <w:t>(v nadaljevanju: razpisna dokumentacija)</w:t>
      </w:r>
      <w:r w:rsidR="00714960" w:rsidRPr="000C7C0F">
        <w:rPr>
          <w:rFonts w:ascii="Tahoma" w:hAnsi="Tahoma" w:cs="Tahoma"/>
          <w:snapToGrid w:val="0"/>
        </w:rPr>
        <w:t xml:space="preserve">, </w:t>
      </w:r>
      <w:r w:rsidR="00F86056" w:rsidRPr="006722EA">
        <w:rPr>
          <w:rFonts w:ascii="Tahoma" w:hAnsi="Tahoma" w:cs="Tahoma"/>
        </w:rPr>
        <w:t xml:space="preserve">na podlagi ponudbe izvajalca št. ____________ z dne _______________, na podlagi ponudbe </w:t>
      </w:r>
      <w:r w:rsidR="00F86056">
        <w:rPr>
          <w:rFonts w:ascii="Tahoma" w:hAnsi="Tahoma" w:cs="Tahoma"/>
        </w:rPr>
        <w:t xml:space="preserve">izvajalca </w:t>
      </w:r>
      <w:r w:rsidR="00F86056" w:rsidRPr="006722EA">
        <w:rPr>
          <w:rFonts w:ascii="Tahoma" w:hAnsi="Tahoma" w:cs="Tahoma"/>
        </w:rPr>
        <w:t>št. ______________</w:t>
      </w:r>
      <w:r w:rsidR="00C83EA4">
        <w:rPr>
          <w:rFonts w:ascii="Tahoma" w:hAnsi="Tahoma" w:cs="Tahoma"/>
        </w:rPr>
        <w:t>,</w:t>
      </w:r>
      <w:r w:rsidR="00F86056" w:rsidRPr="006722EA">
        <w:rPr>
          <w:rFonts w:ascii="Tahoma" w:hAnsi="Tahoma" w:cs="Tahoma"/>
        </w:rPr>
        <w:t xml:space="preserve"> podane na pogajanjih dne __________, ki je priloga št. 1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B5769A">
        <w:rPr>
          <w:rFonts w:ascii="Tahoma" w:hAnsi="Tahoma" w:cs="Tahoma"/>
        </w:rPr>
        <w:t xml:space="preserve">(v nadaljevanju: ponudba izvajalca) </w:t>
      </w:r>
      <w:r w:rsidR="00F86056" w:rsidRPr="006722EA">
        <w:rPr>
          <w:rFonts w:ascii="Tahoma" w:hAnsi="Tahoma" w:cs="Tahoma"/>
        </w:rPr>
        <w:t xml:space="preserve">in na podlagi ponudbenega predračuna izvajalca </w:t>
      </w:r>
      <w:r w:rsidR="00EF1980">
        <w:rPr>
          <w:rFonts w:ascii="Tahoma" w:hAnsi="Tahoma" w:cs="Tahoma"/>
        </w:rPr>
        <w:t>podanega na pogajanjih</w:t>
      </w:r>
      <w:r w:rsidR="00F86056" w:rsidRPr="006722EA">
        <w:rPr>
          <w:rFonts w:ascii="Tahoma" w:hAnsi="Tahoma" w:cs="Tahoma"/>
        </w:rPr>
        <w:t xml:space="preserve"> dne</w:t>
      </w:r>
      <w:r w:rsidR="00F86056">
        <w:rPr>
          <w:rFonts w:ascii="Tahoma" w:hAnsi="Tahoma" w:cs="Tahoma"/>
        </w:rPr>
        <w:t xml:space="preserve"> </w:t>
      </w:r>
      <w:r w:rsidR="00F86056" w:rsidRPr="006722EA">
        <w:rPr>
          <w:rFonts w:ascii="Tahoma" w:hAnsi="Tahoma" w:cs="Tahoma"/>
        </w:rPr>
        <w:t>_</w:t>
      </w:r>
      <w:r w:rsidR="00EF1980">
        <w:rPr>
          <w:rFonts w:ascii="Tahoma" w:hAnsi="Tahoma" w:cs="Tahoma"/>
        </w:rPr>
        <w:t>_____</w:t>
      </w:r>
      <w:r w:rsidR="00F86056" w:rsidRPr="006722EA">
        <w:rPr>
          <w:rFonts w:ascii="Tahoma" w:hAnsi="Tahoma" w:cs="Tahoma"/>
        </w:rPr>
        <w:t xml:space="preserve">_____, ki je priloga št. 2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6722EA">
        <w:rPr>
          <w:rFonts w:ascii="Tahoma" w:hAnsi="Tahoma" w:cs="Tahoma"/>
        </w:rPr>
        <w:t>(v nadaljevanju: ponudbeni predračun izvajalca)</w:t>
      </w:r>
      <w:r w:rsidR="00F86056" w:rsidRPr="003F4255">
        <w:rPr>
          <w:rFonts w:ascii="Tahoma" w:hAnsi="Tahoma" w:cs="Tahoma"/>
        </w:rPr>
        <w:t xml:space="preserve"> ter v skladu z vsebino zahtev javnega naročila</w:t>
      </w:r>
      <w:r w:rsidR="00F86056">
        <w:rPr>
          <w:rFonts w:ascii="Tahoma" w:hAnsi="Tahoma" w:cs="Tahoma"/>
        </w:rPr>
        <w:t xml:space="preserve"> </w:t>
      </w:r>
      <w:r w:rsidR="00B37AC3" w:rsidRPr="003F4255">
        <w:rPr>
          <w:rFonts w:ascii="Tahoma" w:hAnsi="Tahoma" w:cs="Tahoma"/>
        </w:rPr>
        <w:t xml:space="preserve">št. </w:t>
      </w:r>
      <w:r w:rsidR="00D37A17">
        <w:rPr>
          <w:rFonts w:ascii="Tahoma" w:hAnsi="Tahoma" w:cs="Tahoma"/>
        </w:rPr>
        <w:t>ENLJ-</w:t>
      </w:r>
      <w:r w:rsidR="003A2317">
        <w:rPr>
          <w:rFonts w:ascii="Tahoma" w:hAnsi="Tahoma" w:cs="Tahoma"/>
        </w:rPr>
        <w:t>SPV-32/26</w:t>
      </w:r>
      <w:r w:rsidR="00B37AC3" w:rsidRPr="003F4255">
        <w:rPr>
          <w:rFonts w:ascii="Tahoma" w:hAnsi="Tahoma" w:cs="Tahoma"/>
        </w:rPr>
        <w:t xml:space="preserve">, in sicer vse po pravilih stroke, s skrbnostjo dobrega strokovnjaka </w:t>
      </w:r>
      <w:r w:rsidRPr="003F4255">
        <w:rPr>
          <w:rFonts w:ascii="Tahoma" w:hAnsi="Tahoma" w:cs="Tahoma"/>
        </w:rPr>
        <w:t>ter v skladu</w:t>
      </w:r>
      <w:r>
        <w:rPr>
          <w:rFonts w:ascii="Tahoma" w:hAnsi="Tahoma" w:cs="Tahoma"/>
        </w:rPr>
        <w:t xml:space="preserve"> tem okvirnim sporazumom</w:t>
      </w:r>
      <w:r w:rsidR="00B37AC3" w:rsidRPr="003F4255">
        <w:rPr>
          <w:rFonts w:ascii="Tahoma" w:hAnsi="Tahoma" w:cs="Tahoma"/>
        </w:rPr>
        <w:t>.</w:t>
      </w:r>
    </w:p>
    <w:p w14:paraId="60CA339E" w14:textId="11545EEF" w:rsidR="00B37AC3" w:rsidRDefault="00B37AC3" w:rsidP="00C312BA">
      <w:pPr>
        <w:keepNext/>
        <w:keepLines/>
        <w:spacing w:after="0" w:line="240" w:lineRule="auto"/>
        <w:jc w:val="both"/>
        <w:rPr>
          <w:rFonts w:ascii="Tahoma" w:eastAsia="Times New Roman" w:hAnsi="Tahoma" w:cs="Tahoma"/>
          <w:lang w:eastAsia="sl-SI"/>
        </w:rPr>
      </w:pPr>
    </w:p>
    <w:p w14:paraId="36671879" w14:textId="25A33F13" w:rsidR="00FA2A5C" w:rsidRPr="00391EEB" w:rsidRDefault="00FA2A5C" w:rsidP="00C312BA">
      <w:pPr>
        <w:keepNext/>
        <w:keepLines/>
        <w:tabs>
          <w:tab w:val="left" w:pos="1702"/>
        </w:tabs>
        <w:spacing w:after="0" w:line="240" w:lineRule="auto"/>
        <w:jc w:val="both"/>
        <w:rPr>
          <w:rFonts w:ascii="Tahoma" w:eastAsia="Times New Roman" w:hAnsi="Tahoma" w:cs="Tahoma"/>
          <w:lang w:eastAsia="sl-SI"/>
        </w:rPr>
      </w:pPr>
      <w:bookmarkStart w:id="43" w:name="_Hlk220576396"/>
      <w:r w:rsidRPr="00391EEB">
        <w:rPr>
          <w:rFonts w:ascii="Tahoma" w:eastAsia="Times New Roman" w:hAnsi="Tahoma" w:cs="Tahoma"/>
          <w:lang w:eastAsia="sl-SI"/>
        </w:rPr>
        <w:t xml:space="preserve">Opredelitev in opis predmeta tega okvirnega sporazuma sta razvidna iz ponudbenega predračuna izvajalca. </w:t>
      </w:r>
      <w:r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2C22A81C" w14:textId="77777777" w:rsidR="00FA2A5C" w:rsidRPr="00DC4CE4" w:rsidRDefault="00FA2A5C" w:rsidP="00C312BA">
      <w:pPr>
        <w:keepNext/>
        <w:keepLines/>
        <w:spacing w:after="0" w:line="240" w:lineRule="auto"/>
        <w:jc w:val="both"/>
        <w:rPr>
          <w:rFonts w:ascii="Tahoma" w:eastAsia="Times New Roman" w:hAnsi="Tahoma" w:cs="Tahoma"/>
          <w:lang w:eastAsia="sl-SI"/>
        </w:rPr>
      </w:pPr>
    </w:p>
    <w:p w14:paraId="4897FEF5" w14:textId="77777777" w:rsidR="00FA2A5C" w:rsidRDefault="00FA2A5C" w:rsidP="00C312BA">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bookmarkEnd w:id="43"/>
    <w:p w14:paraId="6CCAAD4B" w14:textId="77777777" w:rsidR="00FA2A5C" w:rsidRPr="003F4255" w:rsidRDefault="00FA2A5C" w:rsidP="00C312BA">
      <w:pPr>
        <w:keepNext/>
        <w:keepLines/>
        <w:spacing w:after="0" w:line="240" w:lineRule="auto"/>
        <w:jc w:val="both"/>
        <w:rPr>
          <w:rFonts w:ascii="Tahoma" w:eastAsia="Times New Roman" w:hAnsi="Tahoma" w:cs="Tahoma"/>
          <w:lang w:eastAsia="sl-SI"/>
        </w:rPr>
      </w:pPr>
    </w:p>
    <w:p w14:paraId="482B1A9A" w14:textId="77777777" w:rsidR="00B37AC3" w:rsidRPr="003F4255" w:rsidRDefault="00B37AC3"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38A8567E" w14:textId="77777777" w:rsidR="00B37AC3" w:rsidRPr="003F4255" w:rsidRDefault="00B37AC3" w:rsidP="00C312BA">
      <w:pPr>
        <w:keepNext/>
        <w:keepLines/>
        <w:spacing w:after="0" w:line="240" w:lineRule="auto"/>
        <w:jc w:val="both"/>
        <w:rPr>
          <w:rFonts w:ascii="Tahoma" w:eastAsia="Times New Roman" w:hAnsi="Tahoma" w:cs="Tahoma"/>
          <w:lang w:eastAsia="sl-SI"/>
        </w:rPr>
      </w:pPr>
    </w:p>
    <w:p w14:paraId="5840A7EC" w14:textId="77777777" w:rsidR="00FA2A5C" w:rsidRPr="003F4255" w:rsidRDefault="00FA2A5C" w:rsidP="00C312BA">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bookmarkStart w:id="44" w:name="_Hlk220576437"/>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bookmarkEnd w:id="44"/>
      <w:r w:rsidRPr="003F4255">
        <w:rPr>
          <w:rFonts w:ascii="Tahoma" w:eastAsia="Times New Roman" w:hAnsi="Tahoma" w:cs="Tahoma"/>
        </w:rPr>
        <w:t>.</w:t>
      </w:r>
    </w:p>
    <w:p w14:paraId="4376DEF1" w14:textId="77777777" w:rsidR="00FA2A5C" w:rsidRPr="003F4255" w:rsidRDefault="00FA2A5C" w:rsidP="00C312B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004962" w14:textId="42538962" w:rsidR="00B37AC3" w:rsidRPr="003F4255" w:rsidRDefault="00FA2A5C" w:rsidP="00C312BA">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B37AC3" w:rsidRPr="003F4255">
        <w:rPr>
          <w:rFonts w:ascii="Tahoma" w:eastAsia="Times New Roman" w:hAnsi="Tahoma" w:cs="Tahoma"/>
          <w:lang w:eastAsia="sl-SI"/>
        </w:rPr>
        <w:t>.</w:t>
      </w:r>
    </w:p>
    <w:p w14:paraId="200C0F0B" w14:textId="77777777" w:rsidR="00EC3759" w:rsidRPr="00EC4317" w:rsidRDefault="00EC3759" w:rsidP="00C312BA">
      <w:pPr>
        <w:keepNext/>
        <w:keepLines/>
        <w:suppressAutoHyphens/>
        <w:spacing w:after="0" w:line="240" w:lineRule="auto"/>
        <w:jc w:val="both"/>
        <w:rPr>
          <w:rFonts w:ascii="Tahoma" w:eastAsia="Times New Roman" w:hAnsi="Tahoma" w:cs="Tahoma"/>
          <w:b/>
          <w:color w:val="000000"/>
          <w:lang w:eastAsia="sl-SI"/>
        </w:rPr>
      </w:pPr>
    </w:p>
    <w:p w14:paraId="09A9D5B1" w14:textId="60CE6D46" w:rsidR="00EC3759" w:rsidRPr="00EC4317" w:rsidRDefault="00FA2A5C" w:rsidP="00C312BA">
      <w:pPr>
        <w:pStyle w:val="Odstavekseznama"/>
        <w:keepNext/>
        <w:keepLines/>
        <w:numPr>
          <w:ilvl w:val="0"/>
          <w:numId w:val="10"/>
        </w:numPr>
        <w:ind w:left="567" w:hanging="567"/>
        <w:jc w:val="center"/>
        <w:rPr>
          <w:rFonts w:ascii="Tahoma" w:hAnsi="Tahoma" w:cs="Tahoma"/>
          <w:b/>
          <w:sz w:val="22"/>
          <w:szCs w:val="22"/>
        </w:rPr>
      </w:pPr>
      <w:r w:rsidRPr="00FA2A5C">
        <w:rPr>
          <w:rFonts w:ascii="Tahoma" w:hAnsi="Tahoma" w:cs="Tahoma"/>
          <w:b/>
          <w:sz w:val="22"/>
          <w:szCs w:val="22"/>
        </w:rPr>
        <w:t>VREDNOST OKVIRNEGA SPORAZUMA IN CENE</w:t>
      </w:r>
    </w:p>
    <w:p w14:paraId="53779FB9" w14:textId="77777777" w:rsidR="00EC3759" w:rsidRPr="00EC4317" w:rsidRDefault="00EC3759" w:rsidP="00C312BA">
      <w:pPr>
        <w:keepNext/>
        <w:keepLines/>
        <w:suppressAutoHyphens/>
        <w:spacing w:after="0" w:line="240" w:lineRule="auto"/>
        <w:jc w:val="center"/>
        <w:rPr>
          <w:rFonts w:ascii="Tahoma" w:eastAsia="Times New Roman" w:hAnsi="Tahoma" w:cs="Tahoma"/>
          <w:b/>
          <w:color w:val="000000"/>
          <w:lang w:eastAsia="sl-SI"/>
        </w:rPr>
      </w:pPr>
    </w:p>
    <w:p w14:paraId="2F374D6E" w14:textId="77777777" w:rsidR="00EC3759" w:rsidRPr="00EC4317"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7A24AE7" w14:textId="77777777" w:rsidR="00EC3759" w:rsidRPr="00EC4317" w:rsidRDefault="00EC3759" w:rsidP="00C312BA">
      <w:pPr>
        <w:pStyle w:val="Glava"/>
        <w:keepNext/>
        <w:keepLines/>
        <w:tabs>
          <w:tab w:val="clear" w:pos="4536"/>
          <w:tab w:val="clear" w:pos="9072"/>
        </w:tabs>
        <w:jc w:val="both"/>
        <w:rPr>
          <w:rFonts w:ascii="Tahoma" w:hAnsi="Tahoma" w:cs="Tahoma"/>
          <w:sz w:val="22"/>
          <w:szCs w:val="22"/>
        </w:rPr>
      </w:pPr>
    </w:p>
    <w:p w14:paraId="1AE229DA" w14:textId="77777777" w:rsidR="00FA2A5C" w:rsidRPr="00123166" w:rsidRDefault="00FA2A5C" w:rsidP="00C312BA">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6BBA7560" w14:textId="77777777" w:rsidR="00F86056" w:rsidRDefault="00F86056" w:rsidP="00C312B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B35D504" w14:textId="77777777" w:rsidR="00F86056" w:rsidRDefault="00F86056" w:rsidP="00C312BA">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B39DF16" w14:textId="77777777" w:rsidR="00F86056" w:rsidRDefault="00F86056" w:rsidP="00C312B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630005F" w14:textId="77777777" w:rsidR="00F86056" w:rsidRPr="000A7527" w:rsidRDefault="00F86056" w:rsidP="00C312BA">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3A8B0AE3" w14:textId="77777777" w:rsidR="00F86056" w:rsidRDefault="00F86056" w:rsidP="00C312B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A4B519A" w14:textId="77777777" w:rsidR="00FA2A5C" w:rsidRPr="002E628A" w:rsidRDefault="00FA2A5C" w:rsidP="00C312BA">
      <w:pPr>
        <w:keepNext/>
        <w:keepLines/>
        <w:spacing w:after="0" w:line="240" w:lineRule="auto"/>
        <w:jc w:val="both"/>
        <w:rPr>
          <w:rFonts w:ascii="Tahoma" w:eastAsia="Times New Roman" w:hAnsi="Tahoma" w:cs="Tahoma"/>
          <w:lang w:eastAsia="sl-SI"/>
        </w:rPr>
      </w:pPr>
      <w:bookmarkStart w:id="45" w:name="_Hlk220576456"/>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bookmarkEnd w:id="45"/>
      <w:r w:rsidRPr="002E628A">
        <w:rPr>
          <w:rFonts w:ascii="Tahoma" w:eastAsia="Times New Roman" w:hAnsi="Tahoma" w:cs="Tahoma"/>
          <w:lang w:eastAsia="sl-SI"/>
        </w:rPr>
        <w:t>.</w:t>
      </w:r>
    </w:p>
    <w:p w14:paraId="1E61088B" w14:textId="77777777" w:rsidR="00FA2A5C" w:rsidRPr="00123166" w:rsidRDefault="00FA2A5C" w:rsidP="00C312BA">
      <w:pPr>
        <w:keepNext/>
        <w:keepLines/>
        <w:spacing w:after="0" w:line="240" w:lineRule="auto"/>
        <w:jc w:val="both"/>
        <w:rPr>
          <w:rFonts w:ascii="Tahoma" w:eastAsia="Times New Roman" w:hAnsi="Tahoma" w:cs="Tahoma"/>
          <w:lang w:eastAsia="sl-SI"/>
        </w:rPr>
      </w:pPr>
    </w:p>
    <w:p w14:paraId="0B918FD2" w14:textId="77777777" w:rsidR="00FA2A5C" w:rsidRPr="00123166" w:rsidRDefault="00FA2A5C" w:rsidP="00C312BA">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039A4245" w14:textId="77777777" w:rsidR="00F86056" w:rsidRPr="003F4255" w:rsidRDefault="00F86056" w:rsidP="00C312BA">
      <w:pPr>
        <w:keepNext/>
        <w:keepLines/>
        <w:spacing w:after="0" w:line="240" w:lineRule="auto"/>
        <w:jc w:val="both"/>
        <w:rPr>
          <w:rFonts w:ascii="Tahoma" w:eastAsia="Times New Roman" w:hAnsi="Tahoma" w:cs="Tahoma"/>
          <w:lang w:eastAsia="sl-SI"/>
        </w:rPr>
      </w:pPr>
    </w:p>
    <w:p w14:paraId="0251CA25" w14:textId="77777777" w:rsidR="00FA2A5C" w:rsidRPr="00DC0967" w:rsidRDefault="00FA2A5C" w:rsidP="00C312BA">
      <w:pPr>
        <w:keepNext/>
        <w:keepLines/>
        <w:spacing w:after="0" w:line="240" w:lineRule="auto"/>
        <w:jc w:val="both"/>
        <w:rPr>
          <w:rFonts w:ascii="Tahoma" w:eastAsia="Times New Roman" w:hAnsi="Tahoma" w:cs="Tahoma"/>
          <w:lang w:eastAsia="sl-SI"/>
        </w:rPr>
      </w:pPr>
      <w:bookmarkStart w:id="46" w:name="_Hlk220576484"/>
      <w:r w:rsidRPr="00DC0967">
        <w:rPr>
          <w:rFonts w:ascii="Tahoma" w:eastAsia="Times New Roman" w:hAnsi="Tahoma" w:cs="Tahoma"/>
          <w:lang w:eastAsia="sl-SI"/>
        </w:rPr>
        <w:lastRenderedPageBreak/>
        <w:t xml:space="preserve">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 in sicer pod enakimi pogoji kot veljajo za storitve, navedene v tem členu oz. v ponudbenem predračunu izvajalca. Cene izvedbe takih storitev ne smejo presegati primerljivih cen na tržišču. Stranki okvirnega sporazuma se bosta v navedenem primeru medsebojno pisno dogovorili za ceno izvedbe teh storitev ter jo dodali na ponudbeni predračun izvajalca.  </w:t>
      </w:r>
      <w:r w:rsidRPr="00DC0967">
        <w:rPr>
          <w:rFonts w:ascii="Tahoma" w:hAnsi="Tahoma" w:cs="Tahoma"/>
          <w:lang w:eastAsia="sl-SI"/>
        </w:rPr>
        <w:t>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bookmarkEnd w:id="46"/>
      <w:r w:rsidRPr="00DC0967">
        <w:rPr>
          <w:rFonts w:ascii="Tahoma" w:hAnsi="Tahoma" w:cs="Tahoma"/>
          <w:lang w:eastAsia="sl-SI"/>
        </w:rPr>
        <w:t>.</w:t>
      </w:r>
    </w:p>
    <w:p w14:paraId="16C4A33E" w14:textId="77777777" w:rsidR="00FA2A5C" w:rsidRPr="00DC0967" w:rsidRDefault="00FA2A5C" w:rsidP="00C312BA">
      <w:pPr>
        <w:keepNext/>
        <w:keepLines/>
        <w:spacing w:after="0" w:line="240" w:lineRule="auto"/>
        <w:jc w:val="both"/>
        <w:rPr>
          <w:rFonts w:ascii="Tahoma" w:eastAsia="Times New Roman" w:hAnsi="Tahoma" w:cs="Tahoma"/>
          <w:lang w:eastAsia="sl-SI"/>
        </w:rPr>
      </w:pPr>
    </w:p>
    <w:p w14:paraId="10B7450A" w14:textId="337B2188" w:rsidR="00FA2A5C" w:rsidRPr="00A54CF9" w:rsidRDefault="00D258C3" w:rsidP="00C312BA">
      <w:pPr>
        <w:keepNext/>
        <w:keepLines/>
        <w:spacing w:after="0" w:line="240" w:lineRule="auto"/>
        <w:jc w:val="both"/>
        <w:rPr>
          <w:rFonts w:ascii="Tahoma" w:hAnsi="Tahoma" w:cs="Tahoma"/>
          <w:szCs w:val="20"/>
          <w:lang w:eastAsia="sl-SI"/>
        </w:rPr>
      </w:pPr>
      <w:r w:rsidRPr="00D258C3">
        <w:rPr>
          <w:rFonts w:ascii="Tahoma" w:hAnsi="Tahoma" w:cs="Tahoma"/>
          <w:szCs w:val="20"/>
          <w:lang w:eastAsia="sl-SI"/>
        </w:rPr>
        <w:t>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s stroški dela</w:t>
      </w:r>
      <w:r w:rsidR="00FA2A5C" w:rsidRPr="00013BA8">
        <w:rPr>
          <w:rFonts w:ascii="Tahoma" w:eastAsia="Times New Roman" w:hAnsi="Tahoma" w:cs="Tahoma"/>
          <w:lang w:eastAsia="sl-SI"/>
        </w:rPr>
        <w:t xml:space="preserve"> in materiala</w:t>
      </w:r>
      <w:r w:rsidR="00FA2A5C" w:rsidRPr="00395ED6">
        <w:rPr>
          <w:rFonts w:ascii="Tahoma" w:eastAsia="Times New Roman" w:hAnsi="Tahoma" w:cs="Tahoma"/>
          <w:lang w:eastAsia="sl-SI"/>
        </w:rPr>
        <w:t>, stroški prevoza</w:t>
      </w:r>
      <w:r w:rsidR="00FA2A5C" w:rsidRPr="00D120A7">
        <w:rPr>
          <w:rFonts w:ascii="Tahoma" w:eastAsia="Times New Roman" w:hAnsi="Tahoma" w:cs="Tahoma"/>
          <w:lang w:eastAsia="sl-SI"/>
        </w:rPr>
        <w:t>, stroški</w:t>
      </w:r>
      <w:r w:rsidR="00FA2A5C" w:rsidRPr="006E11F4">
        <w:rPr>
          <w:rFonts w:ascii="Tahoma" w:eastAsia="Times New Roman" w:hAnsi="Tahoma" w:cs="Tahoma"/>
          <w:lang w:eastAsia="sl-SI"/>
        </w:rPr>
        <w:t xml:space="preserve"> </w:t>
      </w:r>
      <w:r w:rsidR="00FA2A5C">
        <w:rPr>
          <w:rFonts w:ascii="Tahoma" w:eastAsia="Times New Roman" w:hAnsi="Tahoma" w:cs="Tahoma"/>
          <w:lang w:eastAsia="sl-SI"/>
        </w:rPr>
        <w:t>meritev</w:t>
      </w:r>
      <w:r w:rsidR="00FA2A5C" w:rsidRPr="006E11F4">
        <w:rPr>
          <w:rFonts w:ascii="Tahoma" w:eastAsia="Times New Roman" w:hAnsi="Tahoma" w:cs="Tahoma"/>
          <w:lang w:eastAsia="sl-SI"/>
        </w:rPr>
        <w:t xml:space="preserve">, stroški </w:t>
      </w:r>
      <w:r w:rsidR="00FA2A5C">
        <w:rPr>
          <w:rFonts w:ascii="Tahoma" w:eastAsia="Times New Roman" w:hAnsi="Tahoma" w:cs="Tahoma"/>
          <w:lang w:eastAsia="sl-SI"/>
        </w:rPr>
        <w:t xml:space="preserve">izdelave </w:t>
      </w:r>
      <w:r w:rsidR="00FA2A5C" w:rsidRPr="00EF2FF6">
        <w:rPr>
          <w:rFonts w:ascii="Tahoma" w:eastAsia="Times New Roman" w:hAnsi="Tahoma" w:cs="Tahoma"/>
          <w:lang w:eastAsia="sl-SI"/>
        </w:rPr>
        <w:t xml:space="preserve">poročil/strokovne ocene o izvedbi posameznih </w:t>
      </w:r>
      <w:r w:rsidR="00C737CF">
        <w:rPr>
          <w:rFonts w:ascii="Tahoma" w:eastAsia="Times New Roman" w:hAnsi="Tahoma" w:cs="Tahoma"/>
          <w:lang w:eastAsia="sl-SI"/>
        </w:rPr>
        <w:t xml:space="preserve">storitev </w:t>
      </w:r>
      <w:r w:rsidR="00FA2A5C" w:rsidRPr="006E11F4">
        <w:rPr>
          <w:rFonts w:ascii="Tahoma" w:eastAsia="Times New Roman" w:hAnsi="Tahoma" w:cs="Tahoma"/>
          <w:lang w:eastAsia="sl-SI"/>
        </w:rPr>
        <w:t xml:space="preserve">za varnost pri delu, </w:t>
      </w:r>
      <w:r w:rsidR="00FA2A5C" w:rsidRPr="00645A63">
        <w:rPr>
          <w:rFonts w:ascii="Tahoma" w:hAnsi="Tahoma" w:cs="Tahoma"/>
        </w:rPr>
        <w:t xml:space="preserve">stroški </w:t>
      </w:r>
      <w:bookmarkStart w:id="47" w:name="_Hlk220576579"/>
      <w:r w:rsidR="00FA2A5C" w:rsidRPr="00645A63">
        <w:rPr>
          <w:rFonts w:ascii="Tahoma" w:hAnsi="Tahoma" w:cs="Tahoma"/>
        </w:rPr>
        <w:t xml:space="preserve">izdelave ponudbene dokumentacije, popusti, dajatvami ter carinskimi obveznostmi </w:t>
      </w:r>
      <w:r w:rsidR="005B2636">
        <w:rPr>
          <w:rFonts w:ascii="Tahoma" w:hAnsi="Tahoma" w:cs="Tahoma"/>
        </w:rPr>
        <w:t>kot</w:t>
      </w:r>
      <w:r w:rsidR="00FA2A5C" w:rsidRPr="001E4C26">
        <w:rPr>
          <w:rFonts w:ascii="Tahoma" w:hAnsi="Tahoma" w:cs="Tahoma"/>
          <w:szCs w:val="20"/>
          <w:lang w:eastAsia="sl-SI"/>
        </w:rPr>
        <w:t xml:space="preserve"> tudi stroški za vsa ostala dela in naloge, ki so v okvirnem sporazumu opredeljena kot obveznosti izvajalca</w:t>
      </w:r>
      <w:bookmarkEnd w:id="47"/>
      <w:r w:rsidR="00FA2A5C" w:rsidRPr="001E4C26">
        <w:rPr>
          <w:rFonts w:ascii="Tahoma" w:hAnsi="Tahoma" w:cs="Tahoma"/>
          <w:szCs w:val="20"/>
          <w:lang w:eastAsia="sl-SI"/>
        </w:rPr>
        <w:t>.</w:t>
      </w:r>
    </w:p>
    <w:p w14:paraId="7DF81B7C" w14:textId="77777777" w:rsidR="00C83EA4" w:rsidRDefault="00C83EA4" w:rsidP="00C312BA">
      <w:pPr>
        <w:keepNext/>
        <w:keepLines/>
        <w:spacing w:after="0" w:line="240" w:lineRule="auto"/>
        <w:jc w:val="both"/>
        <w:rPr>
          <w:rFonts w:ascii="Tahoma" w:eastAsia="Times New Roman" w:hAnsi="Tahoma" w:cs="Tahoma"/>
          <w:lang w:eastAsia="sl-SI"/>
        </w:rPr>
      </w:pPr>
    </w:p>
    <w:p w14:paraId="5171C12B" w14:textId="77777777" w:rsidR="00EC3759" w:rsidRPr="00B17826" w:rsidRDefault="00EC3759" w:rsidP="00C312BA">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 xml:space="preserve">NAČIN OBRAČUNAVANJA IN PLAČEVANJA </w:t>
      </w:r>
    </w:p>
    <w:p w14:paraId="140C7C78" w14:textId="77777777" w:rsidR="00EC3759" w:rsidRPr="00B17826" w:rsidRDefault="00EC3759" w:rsidP="00C312BA">
      <w:pPr>
        <w:keepNext/>
        <w:keepLines/>
        <w:spacing w:after="0" w:line="240" w:lineRule="auto"/>
        <w:jc w:val="center"/>
        <w:rPr>
          <w:rFonts w:ascii="Tahoma" w:eastAsia="Times New Roman" w:hAnsi="Tahoma" w:cs="Tahoma"/>
          <w:lang w:eastAsia="sl-SI"/>
        </w:rPr>
      </w:pPr>
    </w:p>
    <w:p w14:paraId="3E0FC602" w14:textId="77777777" w:rsidR="00E360E6" w:rsidRPr="001907C4" w:rsidRDefault="00E360E6"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E2C2053" w14:textId="77777777" w:rsidR="00E360E6" w:rsidRPr="00C851E4" w:rsidRDefault="00E360E6" w:rsidP="00C312BA">
      <w:pPr>
        <w:keepNext/>
        <w:keepLines/>
        <w:spacing w:after="0" w:line="240" w:lineRule="auto"/>
        <w:ind w:left="360"/>
        <w:jc w:val="both"/>
        <w:rPr>
          <w:rFonts w:ascii="Tahoma" w:hAnsi="Tahoma" w:cs="Tahoma"/>
          <w:highlight w:val="yellow"/>
        </w:rPr>
      </w:pPr>
    </w:p>
    <w:p w14:paraId="5D98F556" w14:textId="638887F7" w:rsidR="00AA507E" w:rsidRDefault="00AA507E" w:rsidP="00C312B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 bo naročniku zaračunal dejansko izvedene storitve, ki so predmet tega okvirnega sporazuma in sicer po cenah na enoto mere iz ponudbenega predračuna izvajalca.</w:t>
      </w:r>
    </w:p>
    <w:p w14:paraId="5008CB7E" w14:textId="77777777" w:rsidR="00AA507E" w:rsidRDefault="00AA507E" w:rsidP="00C312BA">
      <w:pPr>
        <w:keepNext/>
        <w:keepLines/>
        <w:widowControl w:val="0"/>
        <w:spacing w:after="0" w:line="240" w:lineRule="auto"/>
        <w:jc w:val="both"/>
        <w:rPr>
          <w:rFonts w:ascii="Tahoma" w:eastAsia="Times New Roman" w:hAnsi="Tahoma" w:cs="Tahoma"/>
          <w:lang w:eastAsia="sl-SI"/>
        </w:rPr>
      </w:pPr>
    </w:p>
    <w:p w14:paraId="401B2CB4" w14:textId="05FA6F8E" w:rsidR="00AA507E" w:rsidRPr="00FC61D6" w:rsidRDefault="00AA507E" w:rsidP="00C312BA">
      <w:pPr>
        <w:keepNext/>
        <w:keepLines/>
        <w:spacing w:after="0" w:line="240" w:lineRule="auto"/>
        <w:jc w:val="both"/>
        <w:rPr>
          <w:rFonts w:ascii="Tahoma" w:hAnsi="Tahoma" w:cs="Tahoma"/>
          <w:szCs w:val="20"/>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 xml:space="preserve">ga </w:t>
      </w:r>
      <w:bookmarkStart w:id="48" w:name="_Hlk191472106"/>
      <w:r>
        <w:rPr>
          <w:rFonts w:ascii="Tahoma" w:eastAsia="Times New Roman" w:hAnsi="Tahoma" w:cs="Tahoma"/>
          <w:lang w:eastAsia="sl-SI"/>
        </w:rPr>
        <w:t>zapisnika o predaji poročila/strokovne ocene o izvedbi posameznih storitev</w:t>
      </w:r>
      <w:r w:rsidRPr="0065431A">
        <w:rPr>
          <w:rFonts w:ascii="Tahoma" w:eastAsia="Times New Roman" w:hAnsi="Tahoma" w:cs="Tahoma"/>
          <w:lang w:eastAsia="sl-SI"/>
        </w:rPr>
        <w:t xml:space="preserve"> </w:t>
      </w:r>
      <w:bookmarkEnd w:id="48"/>
      <w:r w:rsidRPr="0065431A">
        <w:rPr>
          <w:rFonts w:ascii="Tahoma" w:eastAsia="Times New Roman" w:hAnsi="Tahoma" w:cs="Tahoma"/>
          <w:lang w:eastAsia="sl-SI"/>
        </w:rPr>
        <w:t>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 xml:space="preserve">izvedeni storitvi. </w:t>
      </w:r>
      <w:r w:rsidRPr="00FC61D6">
        <w:rPr>
          <w:rFonts w:ascii="Tahoma" w:hAnsi="Tahoma" w:cs="Tahoma"/>
          <w:szCs w:val="20"/>
          <w:lang w:eastAsia="sl-SI"/>
        </w:rPr>
        <w:t xml:space="preserve">Podpis </w:t>
      </w:r>
      <w:r>
        <w:rPr>
          <w:rFonts w:ascii="Tahoma" w:hAnsi="Tahoma" w:cs="Tahoma"/>
          <w:szCs w:val="20"/>
          <w:lang w:eastAsia="sl-SI"/>
        </w:rPr>
        <w:t xml:space="preserve">posameznega zapisnika o predaji poročila/strokovne ocene o izvedenih storitvah </w:t>
      </w:r>
      <w:r w:rsidRPr="00FC61D6">
        <w:rPr>
          <w:rFonts w:ascii="Tahoma" w:hAnsi="Tahoma" w:cs="Tahoma"/>
          <w:szCs w:val="20"/>
          <w:lang w:eastAsia="sl-SI"/>
        </w:rPr>
        <w:t>s strani obeh strank okvirnega sporazuma oziroma njunih predstavnikov, pomeni</w:t>
      </w:r>
      <w:r>
        <w:rPr>
          <w:rFonts w:ascii="Tahoma" w:hAnsi="Tahoma" w:cs="Tahoma"/>
          <w:szCs w:val="20"/>
          <w:lang w:eastAsia="sl-SI"/>
        </w:rPr>
        <w:t xml:space="preserve"> uspešno </w:t>
      </w:r>
      <w:r w:rsidRPr="00FC61D6">
        <w:rPr>
          <w:rFonts w:ascii="Tahoma" w:hAnsi="Tahoma" w:cs="Tahoma"/>
          <w:szCs w:val="20"/>
          <w:lang w:eastAsia="sl-SI"/>
        </w:rPr>
        <w:t>izvedeno storitev, ter je podlaga za izstavitev računa s strani izvajalca, pri čemer je podpisan</w:t>
      </w:r>
      <w:r>
        <w:rPr>
          <w:rFonts w:ascii="Tahoma" w:hAnsi="Tahoma" w:cs="Tahoma"/>
          <w:szCs w:val="20"/>
          <w:lang w:eastAsia="sl-SI"/>
        </w:rPr>
        <w:t>i zapisnik</w:t>
      </w:r>
      <w:r w:rsidRPr="00FC61D6">
        <w:rPr>
          <w:rFonts w:ascii="Tahoma" w:hAnsi="Tahoma" w:cs="Tahoma"/>
          <w:szCs w:val="20"/>
          <w:lang w:eastAsia="sl-SI"/>
        </w:rPr>
        <w:t xml:space="preserve"> priloga k računu.</w:t>
      </w:r>
    </w:p>
    <w:p w14:paraId="35FCD8F0" w14:textId="77777777" w:rsidR="00AA507E" w:rsidRDefault="00AA507E" w:rsidP="00C312BA">
      <w:pPr>
        <w:keepNext/>
        <w:keepLines/>
        <w:tabs>
          <w:tab w:val="left" w:pos="1418"/>
          <w:tab w:val="left" w:pos="1702"/>
        </w:tabs>
        <w:spacing w:after="0" w:line="240" w:lineRule="auto"/>
        <w:jc w:val="both"/>
        <w:rPr>
          <w:rFonts w:ascii="Tahoma" w:eastAsia="Times New Roman" w:hAnsi="Tahoma" w:cs="Tahoma"/>
          <w:lang w:eastAsia="sl-SI"/>
        </w:rPr>
      </w:pPr>
    </w:p>
    <w:p w14:paraId="68B2B350" w14:textId="5FEB97D5" w:rsidR="00AA507E" w:rsidRPr="001F225D" w:rsidRDefault="00AA507E" w:rsidP="00C312BA">
      <w:pPr>
        <w:keepNext/>
        <w:keepLines/>
        <w:widowControl w:val="0"/>
        <w:spacing w:after="0" w:line="240" w:lineRule="auto"/>
        <w:jc w:val="both"/>
        <w:rPr>
          <w:rFonts w:ascii="Tahoma" w:hAnsi="Tahoma" w:cs="Tahoma"/>
          <w:szCs w:val="20"/>
          <w:lang w:eastAsia="sl-SI"/>
        </w:rPr>
      </w:pPr>
      <w:r w:rsidRPr="001F225D">
        <w:rPr>
          <w:rFonts w:ascii="Tahoma" w:hAnsi="Tahoma" w:cs="Tahoma"/>
          <w:szCs w:val="20"/>
          <w:lang w:eastAsia="sl-SI"/>
        </w:rPr>
        <w:t xml:space="preserve">Naročnik je dolžan ugotoviti pravilno vrednost opravljenih izvedenih storitev na osnovi izstavljenega računa. </w:t>
      </w:r>
      <w:bookmarkStart w:id="49" w:name="_Hlk220576740"/>
      <w:r w:rsidRPr="001F225D">
        <w:rPr>
          <w:rFonts w:ascii="Tahoma" w:hAnsi="Tahoma" w:cs="Tahoma"/>
          <w:szCs w:val="20"/>
          <w:lang w:eastAsia="sl-SI"/>
        </w:rPr>
        <w:t xml:space="preserve">V primeru, da izstavljeni račun ni pravilen, ga naročnik zavrne z obrazložitvijo, izvajalec pa je dolžan izstaviti nov, popravljen račun, v roku 5 (petih) delovnih dni od prejema zavrnitve, v katerem bo izkazana pravilna vrednost izvedenih </w:t>
      </w:r>
      <w:bookmarkEnd w:id="49"/>
      <w:r w:rsidRPr="001F225D">
        <w:rPr>
          <w:rFonts w:ascii="Tahoma" w:hAnsi="Tahoma" w:cs="Tahoma"/>
          <w:szCs w:val="20"/>
          <w:lang w:eastAsia="sl-SI"/>
        </w:rPr>
        <w:t xml:space="preserve">storitev. </w:t>
      </w:r>
    </w:p>
    <w:p w14:paraId="2A95E386" w14:textId="77777777" w:rsidR="00AA507E" w:rsidRPr="001F225D" w:rsidRDefault="00AA507E" w:rsidP="00C312BA">
      <w:pPr>
        <w:keepNext/>
        <w:keepLines/>
        <w:widowControl w:val="0"/>
        <w:spacing w:after="0" w:line="240" w:lineRule="auto"/>
        <w:jc w:val="both"/>
        <w:rPr>
          <w:rFonts w:ascii="Tahoma" w:eastAsia="Times New Roman" w:hAnsi="Tahoma" w:cs="Tahoma"/>
          <w:lang w:eastAsia="sl-SI"/>
        </w:rPr>
      </w:pPr>
    </w:p>
    <w:p w14:paraId="4B4D580B" w14:textId="2806E436" w:rsidR="00AA507E" w:rsidRPr="001F225D" w:rsidRDefault="00AA507E" w:rsidP="00C312BA">
      <w:pPr>
        <w:keepNext/>
        <w:keepLines/>
        <w:widowControl w:val="0"/>
        <w:spacing w:after="0" w:line="240" w:lineRule="auto"/>
        <w:jc w:val="both"/>
        <w:rPr>
          <w:rFonts w:ascii="Tahoma" w:eastAsia="Times New Roman" w:hAnsi="Tahoma" w:cs="Tahoma"/>
          <w:lang w:eastAsia="sl-SI"/>
        </w:rPr>
      </w:pPr>
      <w:r w:rsidRPr="001F225D">
        <w:rPr>
          <w:rFonts w:ascii="Tahoma" w:eastAsia="Times New Roman" w:hAnsi="Tahoma" w:cs="Tahoma"/>
          <w:lang w:eastAsia="sl-SI"/>
        </w:rPr>
        <w:t xml:space="preserve">Naročnik se obvezuje, da </w:t>
      </w:r>
      <w:bookmarkStart w:id="50" w:name="_Hlk220576888"/>
      <w:r w:rsidRPr="001F225D">
        <w:rPr>
          <w:rFonts w:ascii="Tahoma" w:eastAsia="Times New Roman" w:hAnsi="Tahoma" w:cs="Tahoma"/>
          <w:lang w:eastAsia="sl-SI"/>
        </w:rPr>
        <w:t xml:space="preserve">bo izstavljene račune </w:t>
      </w:r>
      <w:bookmarkEnd w:id="50"/>
      <w:r w:rsidRPr="001F225D">
        <w:rPr>
          <w:rFonts w:ascii="Tahoma" w:eastAsia="Times New Roman" w:hAnsi="Tahoma" w:cs="Tahoma"/>
          <w:lang w:eastAsia="sl-SI"/>
        </w:rPr>
        <w:t xml:space="preserve">plačal na transakcijski račun izvajalca/podizvajalca, ki je uradno evidentiran pri AJPES in bo naveden na računu, v roku 30 (tridesetih) koledarskih dni </w:t>
      </w:r>
      <w:r w:rsidR="008A572A" w:rsidRPr="001F225D">
        <w:rPr>
          <w:rFonts w:ascii="Tahoma" w:eastAsia="Times New Roman" w:hAnsi="Tahoma" w:cs="Tahoma"/>
          <w:lang w:eastAsia="sl-SI"/>
        </w:rPr>
        <w:t>od izstavitve pravilnega računa</w:t>
      </w:r>
      <w:r w:rsidRPr="001F225D">
        <w:rPr>
          <w:rFonts w:ascii="Tahoma" w:eastAsia="Times New Roman" w:hAnsi="Tahoma" w:cs="Tahoma"/>
          <w:lang w:eastAsia="sl-SI"/>
        </w:rPr>
        <w:t>, sestavljenega v skladu s tem okvirnim sporazumom.</w:t>
      </w:r>
    </w:p>
    <w:p w14:paraId="220FCE59" w14:textId="77777777" w:rsidR="006D7284" w:rsidRPr="001F225D" w:rsidRDefault="006D7284" w:rsidP="00C312BA">
      <w:pPr>
        <w:keepNext/>
        <w:keepLines/>
        <w:suppressAutoHyphens/>
        <w:autoSpaceDE w:val="0"/>
        <w:spacing w:after="0" w:line="240" w:lineRule="auto"/>
        <w:jc w:val="both"/>
        <w:rPr>
          <w:rFonts w:ascii="Tahoma" w:eastAsia="Arial" w:hAnsi="Tahoma" w:cs="Tahoma"/>
          <w:lang w:eastAsia="ar-SA"/>
        </w:rPr>
      </w:pPr>
    </w:p>
    <w:p w14:paraId="536BE9FF" w14:textId="58E42892" w:rsidR="00EC3759" w:rsidRPr="001F225D" w:rsidRDefault="00EC3759" w:rsidP="00C312BA">
      <w:pPr>
        <w:pStyle w:val="Odstavekseznama"/>
        <w:keepNext/>
        <w:keepLines/>
        <w:numPr>
          <w:ilvl w:val="0"/>
          <w:numId w:val="10"/>
        </w:numPr>
        <w:ind w:left="567" w:hanging="567"/>
        <w:jc w:val="center"/>
        <w:rPr>
          <w:rFonts w:ascii="Tahoma" w:hAnsi="Tahoma" w:cs="Tahoma"/>
          <w:b/>
          <w:sz w:val="22"/>
          <w:szCs w:val="22"/>
        </w:rPr>
      </w:pPr>
      <w:r w:rsidRPr="001F225D">
        <w:rPr>
          <w:rFonts w:ascii="Tahoma" w:hAnsi="Tahoma" w:cs="Tahoma"/>
          <w:b/>
          <w:sz w:val="22"/>
          <w:szCs w:val="22"/>
        </w:rPr>
        <w:t>PODIZVAJALCI</w:t>
      </w:r>
    </w:p>
    <w:p w14:paraId="6DFCC848" w14:textId="77777777" w:rsidR="00EC3759" w:rsidRPr="00EC4317" w:rsidRDefault="00EC3759" w:rsidP="00C312BA">
      <w:pPr>
        <w:keepNext/>
        <w:keepLines/>
        <w:spacing w:after="0" w:line="240" w:lineRule="auto"/>
        <w:ind w:left="1077"/>
        <w:jc w:val="center"/>
        <w:rPr>
          <w:rFonts w:ascii="Tahoma" w:eastAsia="Times New Roman" w:hAnsi="Tahoma" w:cs="Tahoma"/>
          <w:b/>
          <w:color w:val="000000"/>
          <w:lang w:eastAsia="sl-SI"/>
        </w:rPr>
      </w:pPr>
    </w:p>
    <w:p w14:paraId="159C5A89" w14:textId="77777777" w:rsidR="00EC3759" w:rsidRPr="00EC4317"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A49EE4C" w14:textId="77777777" w:rsidR="00843285" w:rsidRDefault="00843285" w:rsidP="00C312BA">
      <w:pPr>
        <w:keepNext/>
        <w:keepLines/>
        <w:spacing w:after="0" w:line="240" w:lineRule="auto"/>
        <w:jc w:val="center"/>
        <w:rPr>
          <w:rFonts w:ascii="Tahoma" w:eastAsia="Times New Roman" w:hAnsi="Tahoma" w:cs="Tahoma"/>
          <w:b/>
          <w:i/>
          <w:lang w:eastAsia="sl-SI"/>
        </w:rPr>
      </w:pPr>
    </w:p>
    <w:p w14:paraId="714799BF" w14:textId="77777777" w:rsidR="00843285" w:rsidRPr="00570326" w:rsidRDefault="00843285" w:rsidP="00C312BA">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62E220CE" w14:textId="77777777" w:rsidR="00843285" w:rsidRDefault="00843285" w:rsidP="00C312BA">
      <w:pPr>
        <w:keepNext/>
        <w:keepLines/>
        <w:spacing w:after="0" w:line="240" w:lineRule="auto"/>
        <w:jc w:val="both"/>
        <w:rPr>
          <w:rFonts w:ascii="Tahoma" w:eastAsia="Times New Roman" w:hAnsi="Tahoma" w:cs="Tahoma"/>
          <w:lang w:eastAsia="sl-SI"/>
        </w:rPr>
      </w:pPr>
    </w:p>
    <w:p w14:paraId="53ECBB45"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okviru tega okvirnega sporazuma nastopa skupaj z naslednjimi podizvajalci:</w:t>
      </w:r>
    </w:p>
    <w:p w14:paraId="3BD932CA"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17F9C" w:rsidRPr="00530886" w14:paraId="0DAF0E3B" w14:textId="77777777" w:rsidTr="00234D3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7E385E"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3451E7B"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0D5B4520" w14:textId="77777777" w:rsidTr="00234D3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C1B419"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526D237"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064C370C" w14:textId="77777777" w:rsidTr="00234D35">
        <w:trPr>
          <w:trHeight w:val="278"/>
          <w:jc w:val="center"/>
        </w:trPr>
        <w:tc>
          <w:tcPr>
            <w:tcW w:w="3793" w:type="dxa"/>
            <w:tcBorders>
              <w:top w:val="single" w:sz="4" w:space="0" w:color="auto"/>
              <w:left w:val="single" w:sz="4" w:space="0" w:color="auto"/>
              <w:right w:val="single" w:sz="4" w:space="0" w:color="auto"/>
            </w:tcBorders>
            <w:vAlign w:val="center"/>
          </w:tcPr>
          <w:p w14:paraId="0177987F"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421F8A1"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 / NE</w:t>
            </w:r>
          </w:p>
        </w:tc>
      </w:tr>
      <w:tr w:rsidR="00617F9C" w:rsidRPr="00530886" w14:paraId="275E03DF" w14:textId="77777777" w:rsidTr="00234D3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E87E48"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6416F77"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689EDAD1" w14:textId="77777777" w:rsidTr="00234D3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C73B1B"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336461"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5AFBDFB6" w14:textId="77777777" w:rsidTr="00234D3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13D6E40"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CBB5D6D"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3B2132E0" w14:textId="77777777" w:rsidTr="00234D3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BC21D0A"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0E0CCE5"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71B99836" w14:textId="77777777" w:rsidTr="00234D35">
        <w:trPr>
          <w:trHeight w:val="616"/>
          <w:jc w:val="center"/>
        </w:trPr>
        <w:tc>
          <w:tcPr>
            <w:tcW w:w="3793" w:type="dxa"/>
            <w:tcBorders>
              <w:top w:val="single" w:sz="4" w:space="0" w:color="auto"/>
              <w:left w:val="single" w:sz="4" w:space="0" w:color="auto"/>
              <w:right w:val="single" w:sz="4" w:space="0" w:color="auto"/>
            </w:tcBorders>
            <w:vAlign w:val="center"/>
          </w:tcPr>
          <w:p w14:paraId="03A9925F"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1B60F592"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6E294E4B" w14:textId="77777777" w:rsidTr="00234D3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1135F7"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75049BA"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r w:rsidR="00617F9C" w:rsidRPr="00530886" w14:paraId="4D80A661" w14:textId="77777777" w:rsidTr="00234D3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1AD7866" w14:textId="5A13B338"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Vrednost del </w:t>
            </w:r>
            <w:r w:rsidR="00D37A17">
              <w:rPr>
                <w:rFonts w:ascii="Tahoma" w:eastAsia="Times New Roman" w:hAnsi="Tahoma" w:cs="Tahoma"/>
                <w:lang w:eastAsia="sl-SI"/>
              </w:rPr>
              <w:t>v EUR b</w:t>
            </w:r>
            <w:r>
              <w:rPr>
                <w:rFonts w:ascii="Tahoma" w:eastAsia="Times New Roman" w:hAnsi="Tahoma" w:cs="Tahoma"/>
                <w:lang w:eastAsia="sl-SI"/>
              </w:rPr>
              <w:t>rez DDV</w:t>
            </w:r>
          </w:p>
        </w:tc>
        <w:tc>
          <w:tcPr>
            <w:tcW w:w="5633" w:type="dxa"/>
            <w:tcBorders>
              <w:top w:val="single" w:sz="4" w:space="0" w:color="auto"/>
              <w:left w:val="single" w:sz="4" w:space="0" w:color="auto"/>
              <w:bottom w:val="single" w:sz="4" w:space="0" w:color="auto"/>
              <w:right w:val="single" w:sz="4" w:space="0" w:color="auto"/>
            </w:tcBorders>
            <w:vAlign w:val="center"/>
          </w:tcPr>
          <w:p w14:paraId="36F0C349"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tc>
      </w:tr>
    </w:tbl>
    <w:p w14:paraId="5B7BAF6D"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3305E0C9"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38D3FFD"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5CDC6C87"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F3C69E9"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1BB7D495"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iz okvirnega sporazuma, ne glede na število podizvajalcev.</w:t>
      </w:r>
    </w:p>
    <w:p w14:paraId="76630FCC"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516203BD" w14:textId="77777777" w:rsidR="00617F9C" w:rsidRPr="000C1F09" w:rsidRDefault="00617F9C" w:rsidP="00C312BA">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836429A"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14A5D8BA" w14:textId="77777777" w:rsidR="00617F9C"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397815B0"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4EE4CAAB" w14:textId="77777777" w:rsidR="00617F9C" w:rsidRPr="00530886" w:rsidRDefault="00617F9C" w:rsidP="00C312B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ne zahteva neposredno plačilo/</w:t>
      </w:r>
    </w:p>
    <w:p w14:paraId="3A3FD1C5"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3D5F4FA1"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0C7E9DE5" w14:textId="77777777" w:rsidR="00617F9C" w:rsidRPr="00530886" w:rsidRDefault="00617F9C" w:rsidP="00C312B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zahteva neposredno plačilo/</w:t>
      </w:r>
    </w:p>
    <w:p w14:paraId="707C1BD3"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Kadar izvajalec izvaja javno naročilo s podizvajalcem, ki zahteva neposredno plačilo, mora v skladu s 94. členom ZJN-3: </w:t>
      </w:r>
    </w:p>
    <w:p w14:paraId="64447259" w14:textId="77777777" w:rsidR="00617F9C" w:rsidRPr="00530886" w:rsidRDefault="00617F9C" w:rsidP="00C312BA">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pooblastiti naročnika, da na podlagi potrjenega računa s strani izvajalca neposredno plačuje podizvajalcu,</w:t>
      </w:r>
    </w:p>
    <w:p w14:paraId="30E3B48C" w14:textId="77777777" w:rsidR="00617F9C" w:rsidRPr="00530886" w:rsidRDefault="00617F9C" w:rsidP="00C312BA">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predložiti soglasje podizvajalca, na podlagi katerega naročnik namesto izvajalca poravna podiz</w:t>
      </w:r>
      <w:r>
        <w:rPr>
          <w:rFonts w:ascii="Tahoma" w:eastAsia="Times New Roman" w:hAnsi="Tahoma" w:cs="Tahoma"/>
          <w:lang w:eastAsia="sl-SI"/>
        </w:rPr>
        <w:t>vajalčevo terjatev do izvajalca.</w:t>
      </w:r>
      <w:r w:rsidRPr="00530886">
        <w:rPr>
          <w:rFonts w:ascii="Tahoma" w:eastAsia="Times New Roman" w:hAnsi="Tahoma" w:cs="Tahoma"/>
          <w:lang w:eastAsia="sl-SI"/>
        </w:rPr>
        <w:t xml:space="preserve"> </w:t>
      </w:r>
    </w:p>
    <w:p w14:paraId="2A922E23"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4500AEEF"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mora za podizvajalca, ki zahteva neposredno plačilo, ob vsakem računu priložiti:</w:t>
      </w:r>
    </w:p>
    <w:p w14:paraId="4643E5D5" w14:textId="77777777" w:rsidR="00617F9C" w:rsidRPr="00530886" w:rsidRDefault="00617F9C" w:rsidP="00C312BA">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35D50282" w14:textId="77777777" w:rsidR="00617F9C" w:rsidRPr="00530886" w:rsidRDefault="00617F9C" w:rsidP="00C312BA">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7CDFECE"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44B50CE9" w14:textId="77777777" w:rsidR="00617F9C"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0BD2BF2"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244BD2EF"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S plačilom posameznega zneska podizvajalcu obveznost naročnika za plačilo izvajalcu ugasne do višine tako plačanega zneska podizvajalcu.</w:t>
      </w:r>
    </w:p>
    <w:p w14:paraId="0BE7E395"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5A128CEA"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Roki plačil izvajalcu in njegovim podizvajalcem so enaki.</w:t>
      </w:r>
    </w:p>
    <w:p w14:paraId="14B4D948"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790064B0" w14:textId="77777777" w:rsidR="00617F9C" w:rsidRPr="00530886" w:rsidRDefault="00617F9C" w:rsidP="00C312BA">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b/>
          <w:lang w:eastAsia="sl-SI"/>
        </w:rPr>
        <w:t>ALI</w:t>
      </w:r>
    </w:p>
    <w:p w14:paraId="1F23A35C" w14:textId="77777777" w:rsidR="00617F9C" w:rsidRPr="00530886" w:rsidRDefault="00617F9C" w:rsidP="00C312BA">
      <w:pPr>
        <w:keepNext/>
        <w:keepLines/>
        <w:tabs>
          <w:tab w:val="left" w:pos="1702"/>
        </w:tabs>
        <w:spacing w:after="0" w:line="240" w:lineRule="auto"/>
        <w:jc w:val="center"/>
        <w:rPr>
          <w:rFonts w:ascii="Tahoma" w:eastAsia="Times New Roman" w:hAnsi="Tahoma" w:cs="Tahoma"/>
          <w:b/>
          <w:lang w:eastAsia="sl-SI"/>
        </w:rPr>
      </w:pPr>
    </w:p>
    <w:p w14:paraId="421DC980" w14:textId="77777777" w:rsidR="00617F9C" w:rsidRPr="00530886" w:rsidRDefault="00617F9C" w:rsidP="00C312BA">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ne nastopa s podizvajalcem /</w:t>
      </w:r>
    </w:p>
    <w:p w14:paraId="0BC81CC7" w14:textId="77777777" w:rsidR="00617F9C" w:rsidRPr="00530886" w:rsidRDefault="00617F9C" w:rsidP="00C312BA">
      <w:pPr>
        <w:keepNext/>
        <w:keepLines/>
        <w:tabs>
          <w:tab w:val="left" w:pos="1702"/>
        </w:tabs>
        <w:spacing w:after="0" w:line="240" w:lineRule="auto"/>
        <w:jc w:val="both"/>
        <w:rPr>
          <w:rFonts w:ascii="Tahoma" w:eastAsia="Times New Roman" w:hAnsi="Tahoma" w:cs="Tahoma"/>
          <w:b/>
          <w:lang w:eastAsia="sl-SI"/>
        </w:rPr>
      </w:pPr>
    </w:p>
    <w:p w14:paraId="1704B9A4"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2B5276A9" w14:textId="77777777" w:rsidR="00617F9C" w:rsidRPr="00530886" w:rsidRDefault="00617F9C" w:rsidP="00C312BA">
      <w:pPr>
        <w:keepNext/>
        <w:keepLines/>
        <w:tabs>
          <w:tab w:val="left" w:pos="1702"/>
        </w:tabs>
        <w:spacing w:after="0" w:line="240" w:lineRule="auto"/>
        <w:jc w:val="both"/>
        <w:rPr>
          <w:rFonts w:ascii="Tahoma" w:eastAsia="Times New Roman" w:hAnsi="Tahoma" w:cs="Tahoma"/>
          <w:b/>
          <w:lang w:eastAsia="sl-SI"/>
        </w:rPr>
      </w:pPr>
    </w:p>
    <w:p w14:paraId="159F0012" w14:textId="77777777" w:rsidR="00617F9C" w:rsidRPr="00A82717" w:rsidRDefault="00617F9C" w:rsidP="00C312BA">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FD281BE"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19C80947"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2A18A590" w14:textId="77777777" w:rsidR="00617F9C" w:rsidRPr="00530886" w:rsidRDefault="00617F9C" w:rsidP="00C312BA">
      <w:pPr>
        <w:keepNext/>
        <w:keepLines/>
        <w:tabs>
          <w:tab w:val="left" w:pos="1702"/>
        </w:tabs>
        <w:spacing w:after="0" w:line="240" w:lineRule="auto"/>
        <w:jc w:val="both"/>
        <w:rPr>
          <w:rFonts w:ascii="Tahoma" w:eastAsia="Times New Roman" w:hAnsi="Tahoma" w:cs="Tahoma"/>
          <w:lang w:eastAsia="sl-SI"/>
        </w:rPr>
      </w:pPr>
    </w:p>
    <w:p w14:paraId="0E9444B5" w14:textId="77777777" w:rsidR="00617F9C" w:rsidRDefault="00617F9C" w:rsidP="00C312BA">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po okvirnem sporazumu, ne glede na število podizvajalcev.</w:t>
      </w:r>
    </w:p>
    <w:p w14:paraId="3B0EDBCA" w14:textId="77777777" w:rsidR="00F86056" w:rsidRPr="00D47FAA" w:rsidRDefault="00F86056" w:rsidP="00C312BA">
      <w:pPr>
        <w:keepNext/>
        <w:keepLines/>
        <w:spacing w:after="0" w:line="240" w:lineRule="auto"/>
        <w:jc w:val="both"/>
        <w:rPr>
          <w:rFonts w:ascii="Tahoma" w:eastAsia="Times New Roman" w:hAnsi="Tahoma" w:cs="Tahoma"/>
          <w:lang w:eastAsia="sl-SI"/>
        </w:rPr>
      </w:pPr>
    </w:p>
    <w:p w14:paraId="71A578C3" w14:textId="77777777"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ROK IZVEDBE</w:t>
      </w:r>
    </w:p>
    <w:p w14:paraId="7416CC9E" w14:textId="77777777" w:rsidR="00EC3759" w:rsidRPr="00EC4317" w:rsidRDefault="00EC3759" w:rsidP="00C312BA">
      <w:pPr>
        <w:keepNext/>
        <w:keepLines/>
        <w:suppressAutoHyphens/>
        <w:autoSpaceDE w:val="0"/>
        <w:spacing w:after="0" w:line="240" w:lineRule="auto"/>
        <w:jc w:val="center"/>
        <w:rPr>
          <w:rFonts w:ascii="Tahoma" w:eastAsia="Arial" w:hAnsi="Tahoma" w:cs="Tahoma"/>
          <w:b/>
          <w:lang w:eastAsia="ar-SA"/>
        </w:rPr>
      </w:pPr>
    </w:p>
    <w:p w14:paraId="29B4CC4D" w14:textId="77777777" w:rsidR="00EC3759" w:rsidRPr="009533A6"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80E660A" w14:textId="77777777" w:rsidR="00EC3759" w:rsidRPr="009533A6" w:rsidRDefault="00EC3759" w:rsidP="00C312BA">
      <w:pPr>
        <w:keepNext/>
        <w:keepLines/>
        <w:suppressAutoHyphens/>
        <w:autoSpaceDE w:val="0"/>
        <w:spacing w:after="0" w:line="240" w:lineRule="auto"/>
        <w:jc w:val="both"/>
        <w:rPr>
          <w:rFonts w:ascii="Tahoma" w:eastAsia="Arial" w:hAnsi="Tahoma" w:cs="Tahoma"/>
          <w:b/>
          <w:lang w:eastAsia="ar-SA"/>
        </w:rPr>
      </w:pPr>
    </w:p>
    <w:p w14:paraId="2CB52981" w14:textId="7244390B" w:rsidR="003841F6" w:rsidRDefault="003841F6" w:rsidP="00C312BA">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t>I</w:t>
      </w:r>
      <w:r w:rsidRPr="0067585E">
        <w:rPr>
          <w:rFonts w:ascii="Tahoma" w:eastAsia="Times New Roman" w:hAnsi="Tahoma" w:cs="Tahoma"/>
          <w:bCs/>
          <w:lang w:eastAsia="sl-SI"/>
        </w:rPr>
        <w:t>zvedbe storitev bodo potekale postopno, na podlagi posameznih pisnih nabavnih naročil naročnika, v skladu z njegovimi dejanskimi potrebami</w:t>
      </w:r>
      <w:r>
        <w:rPr>
          <w:rFonts w:ascii="Tahoma" w:eastAsia="Times New Roman" w:hAnsi="Tahoma" w:cs="Tahoma"/>
          <w:bCs/>
          <w:lang w:eastAsia="sl-SI"/>
        </w:rPr>
        <w:t>.</w:t>
      </w:r>
    </w:p>
    <w:p w14:paraId="65EE74E3" w14:textId="77777777" w:rsidR="003841F6" w:rsidRDefault="003841F6" w:rsidP="00C312BA">
      <w:pPr>
        <w:keepNext/>
        <w:keepLines/>
        <w:spacing w:after="0" w:line="240" w:lineRule="auto"/>
        <w:jc w:val="both"/>
        <w:rPr>
          <w:rFonts w:ascii="Tahoma" w:eastAsia="Times New Roman" w:hAnsi="Tahoma" w:cs="Tahoma"/>
          <w:szCs w:val="20"/>
          <w:lang w:eastAsia="sl-SI"/>
        </w:rPr>
      </w:pPr>
    </w:p>
    <w:p w14:paraId="5BDE469B" w14:textId="7011466A" w:rsidR="00D02F65" w:rsidRPr="00464F3D" w:rsidRDefault="003841F6" w:rsidP="00C312B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Storitve</w:t>
      </w:r>
      <w:r w:rsidR="00C83EA4" w:rsidRPr="00464F3D">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se bodo izvajal</w:t>
      </w:r>
      <w:r w:rsidR="00C83EA4">
        <w:rPr>
          <w:rFonts w:ascii="Tahoma" w:eastAsia="Times New Roman" w:hAnsi="Tahoma" w:cs="Tahoma"/>
          <w:szCs w:val="20"/>
          <w:lang w:eastAsia="sl-SI"/>
        </w:rPr>
        <w:t>a</w:t>
      </w:r>
      <w:r w:rsidR="00D02F65" w:rsidRPr="00464F3D">
        <w:rPr>
          <w:rFonts w:ascii="Tahoma" w:eastAsia="Times New Roman" w:hAnsi="Tahoma" w:cs="Tahoma"/>
          <w:szCs w:val="20"/>
          <w:lang w:eastAsia="sl-SI"/>
        </w:rPr>
        <w:t xml:space="preserve"> na elektro napravah na lokacijah naročnika, Verovškova ulica 62</w:t>
      </w:r>
      <w:r w:rsidR="00D02F65">
        <w:rPr>
          <w:rFonts w:ascii="Tahoma" w:eastAsia="Times New Roman" w:hAnsi="Tahoma" w:cs="Tahoma"/>
          <w:szCs w:val="20"/>
          <w:lang w:eastAsia="sl-SI"/>
        </w:rPr>
        <w:t>, Verovškova ulica 70</w:t>
      </w:r>
      <w:r w:rsidR="00D02F65" w:rsidRPr="00E54880">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in Toplarniška ulica 19</w:t>
      </w:r>
      <w:r w:rsidR="00961BD5">
        <w:rPr>
          <w:rFonts w:ascii="Tahoma" w:eastAsia="Times New Roman" w:hAnsi="Tahoma" w:cs="Tahoma"/>
          <w:szCs w:val="20"/>
          <w:lang w:eastAsia="sl-SI"/>
        </w:rPr>
        <w:t>,</w:t>
      </w:r>
      <w:r w:rsidR="00D02F65" w:rsidRPr="00464F3D">
        <w:rPr>
          <w:rFonts w:ascii="Tahoma" w:eastAsia="Times New Roman" w:hAnsi="Tahoma" w:cs="Tahoma"/>
          <w:szCs w:val="20"/>
          <w:lang w:eastAsia="sl-SI"/>
        </w:rPr>
        <w:t xml:space="preserve"> </w:t>
      </w:r>
      <w:r w:rsidR="00D02F65">
        <w:rPr>
          <w:rFonts w:ascii="Tahoma" w:eastAsia="Times New Roman" w:hAnsi="Tahoma" w:cs="Tahoma"/>
          <w:szCs w:val="20"/>
          <w:lang w:eastAsia="sl-SI"/>
        </w:rPr>
        <w:t xml:space="preserve">vse </w:t>
      </w:r>
      <w:r w:rsidR="00D02F65" w:rsidRPr="00464F3D">
        <w:rPr>
          <w:rFonts w:ascii="Tahoma" w:eastAsia="Times New Roman" w:hAnsi="Tahoma" w:cs="Tahoma"/>
          <w:szCs w:val="20"/>
          <w:lang w:eastAsia="sl-SI"/>
        </w:rPr>
        <w:t>v Ljubljani. Okvirni terminski plan izvedbe meritev za vse elektro naprave na lokacij</w:t>
      </w:r>
      <w:r w:rsidR="00D02F65">
        <w:rPr>
          <w:rFonts w:ascii="Tahoma" w:eastAsia="Times New Roman" w:hAnsi="Tahoma" w:cs="Tahoma"/>
          <w:szCs w:val="20"/>
          <w:lang w:eastAsia="sl-SI"/>
        </w:rPr>
        <w:t>ah</w:t>
      </w:r>
      <w:r w:rsidR="007F5723">
        <w:rPr>
          <w:rFonts w:ascii="Tahoma" w:eastAsia="Times New Roman" w:hAnsi="Tahoma" w:cs="Tahoma"/>
          <w:szCs w:val="20"/>
          <w:lang w:eastAsia="sl-SI"/>
        </w:rPr>
        <w:t xml:space="preserve"> naročnika</w:t>
      </w:r>
      <w:r w:rsidR="00D02F65" w:rsidRPr="00464F3D">
        <w:rPr>
          <w:rFonts w:ascii="Tahoma" w:eastAsia="Times New Roman" w:hAnsi="Tahoma" w:cs="Tahoma"/>
          <w:szCs w:val="20"/>
          <w:lang w:eastAsia="sl-SI"/>
        </w:rPr>
        <w:t xml:space="preserve"> določi</w:t>
      </w:r>
      <w:r w:rsidR="007F5723">
        <w:rPr>
          <w:rFonts w:ascii="Tahoma" w:eastAsia="Times New Roman" w:hAnsi="Tahoma" w:cs="Tahoma"/>
          <w:szCs w:val="20"/>
          <w:lang w:eastAsia="sl-SI"/>
        </w:rPr>
        <w:t>ta stranki</w:t>
      </w:r>
      <w:r>
        <w:rPr>
          <w:rFonts w:ascii="Tahoma" w:eastAsia="Times New Roman" w:hAnsi="Tahoma" w:cs="Tahoma"/>
          <w:szCs w:val="20"/>
          <w:lang w:eastAsia="sl-SI"/>
        </w:rPr>
        <w:t xml:space="preserve"> okvirnega sporazuma</w:t>
      </w:r>
      <w:r w:rsidR="00D02F65" w:rsidRPr="00464F3D">
        <w:rPr>
          <w:rFonts w:ascii="Tahoma" w:eastAsia="Times New Roman" w:hAnsi="Tahoma" w:cs="Tahoma"/>
          <w:szCs w:val="20"/>
          <w:lang w:eastAsia="sl-SI"/>
        </w:rPr>
        <w:t xml:space="preserve"> </w:t>
      </w:r>
      <w:r w:rsidR="00475EDE" w:rsidRPr="00475EDE">
        <w:rPr>
          <w:rFonts w:ascii="Tahoma" w:eastAsia="Times New Roman" w:hAnsi="Tahoma" w:cs="Tahoma"/>
          <w:szCs w:val="20"/>
          <w:lang w:eastAsia="sl-SI"/>
        </w:rPr>
        <w:t>takoj po podpisu tega okvirnega sporazuma</w:t>
      </w:r>
      <w:r w:rsidR="00475EDE">
        <w:rPr>
          <w:rFonts w:ascii="Tahoma" w:eastAsia="Times New Roman" w:hAnsi="Tahoma" w:cs="Tahoma"/>
          <w:szCs w:val="20"/>
          <w:lang w:eastAsia="sl-SI"/>
        </w:rPr>
        <w:t>,</w:t>
      </w:r>
      <w:r w:rsidR="00475EDE" w:rsidRPr="00475EDE">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glede na stanje pripravljenosti naprav v letu 20</w:t>
      </w:r>
      <w:r w:rsidR="00392AE7">
        <w:rPr>
          <w:rFonts w:ascii="Tahoma" w:eastAsia="Times New Roman" w:hAnsi="Tahoma" w:cs="Tahoma"/>
          <w:szCs w:val="20"/>
          <w:lang w:eastAsia="sl-SI"/>
        </w:rPr>
        <w:t>2</w:t>
      </w:r>
      <w:r w:rsidR="00D258C3">
        <w:rPr>
          <w:rFonts w:ascii="Tahoma" w:eastAsia="Times New Roman" w:hAnsi="Tahoma" w:cs="Tahoma"/>
          <w:szCs w:val="20"/>
          <w:lang w:eastAsia="sl-SI"/>
        </w:rPr>
        <w:t>6</w:t>
      </w:r>
      <w:r w:rsidR="00D02F65" w:rsidRPr="00464F3D">
        <w:rPr>
          <w:rFonts w:ascii="Tahoma" w:eastAsia="Times New Roman" w:hAnsi="Tahoma" w:cs="Tahoma"/>
          <w:szCs w:val="20"/>
          <w:lang w:eastAsia="sl-SI"/>
        </w:rPr>
        <w:t xml:space="preserve">, </w:t>
      </w:r>
      <w:r w:rsidR="00D02F65" w:rsidRPr="00464F3D">
        <w:rPr>
          <w:rFonts w:ascii="Tahoma" w:eastAsia="Times New Roman" w:hAnsi="Tahoma" w:cs="Tahoma"/>
          <w:lang w:eastAsia="sl-SI"/>
        </w:rPr>
        <w:t>pri čemer</w:t>
      </w:r>
      <w:r w:rsidR="00D02F65">
        <w:rPr>
          <w:rFonts w:ascii="Tahoma" w:eastAsia="Times New Roman" w:hAnsi="Tahoma" w:cs="Tahoma"/>
          <w:lang w:eastAsia="sl-SI"/>
        </w:rPr>
        <w:t xml:space="preserve"> </w:t>
      </w:r>
      <w:r w:rsidR="00D02F65" w:rsidRPr="00464F3D">
        <w:rPr>
          <w:rFonts w:ascii="Tahoma" w:eastAsia="Times New Roman" w:hAnsi="Tahoma" w:cs="Tahoma"/>
          <w:lang w:eastAsia="sl-SI"/>
        </w:rPr>
        <w:t>je skrajni rok za izvedbo vseh storitev</w:t>
      </w:r>
      <w:r w:rsidR="008A569B">
        <w:rPr>
          <w:rFonts w:ascii="Tahoma" w:eastAsia="Times New Roman" w:hAnsi="Tahoma" w:cs="Tahoma"/>
          <w:lang w:eastAsia="sl-SI"/>
        </w:rPr>
        <w:t xml:space="preserve"> (vključno s predajo poročila iz četrtega odstavka tega člena) </w:t>
      </w:r>
      <w:r w:rsidR="00D02F65" w:rsidRPr="00464F3D">
        <w:rPr>
          <w:rFonts w:ascii="Tahoma" w:eastAsia="Times New Roman" w:hAnsi="Tahoma" w:cs="Tahoma"/>
          <w:lang w:eastAsia="sl-SI"/>
        </w:rPr>
        <w:t>31. 12. 20</w:t>
      </w:r>
      <w:r w:rsidR="00392AE7">
        <w:rPr>
          <w:rFonts w:ascii="Tahoma" w:eastAsia="Times New Roman" w:hAnsi="Tahoma" w:cs="Tahoma"/>
          <w:lang w:eastAsia="sl-SI"/>
        </w:rPr>
        <w:t>2</w:t>
      </w:r>
      <w:r w:rsidR="00D258C3">
        <w:rPr>
          <w:rFonts w:ascii="Tahoma" w:eastAsia="Times New Roman" w:hAnsi="Tahoma" w:cs="Tahoma"/>
          <w:lang w:eastAsia="sl-SI"/>
        </w:rPr>
        <w:t>6</w:t>
      </w:r>
      <w:r w:rsidR="00D02F65" w:rsidRPr="00464F3D">
        <w:rPr>
          <w:rFonts w:ascii="Tahoma" w:eastAsia="Times New Roman" w:hAnsi="Tahoma" w:cs="Tahoma"/>
          <w:lang w:eastAsia="sl-SI"/>
        </w:rPr>
        <w:t>.</w:t>
      </w:r>
    </w:p>
    <w:p w14:paraId="79479DDE" w14:textId="77777777" w:rsidR="00D02F65" w:rsidRPr="00464F3D" w:rsidRDefault="00D02F65" w:rsidP="00C312BA">
      <w:pPr>
        <w:keepNext/>
        <w:keepLines/>
        <w:spacing w:after="0" w:line="240" w:lineRule="auto"/>
        <w:rPr>
          <w:rFonts w:ascii="Tahoma" w:eastAsia="Times New Roman" w:hAnsi="Tahoma" w:cs="Tahoma"/>
          <w:b/>
          <w:lang w:eastAsia="sl-SI"/>
        </w:rPr>
      </w:pPr>
    </w:p>
    <w:p w14:paraId="4B804DA0" w14:textId="1F2952BC" w:rsidR="00D02F65" w:rsidRPr="00464F3D" w:rsidRDefault="00D02F65" w:rsidP="00C312B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Naročnik bo izvajalcu naročil posamezn</w:t>
      </w:r>
      <w:r w:rsidR="003841F6">
        <w:rPr>
          <w:rFonts w:ascii="Tahoma" w:eastAsia="Times New Roman" w:hAnsi="Tahoma" w:cs="Tahoma"/>
          <w:lang w:eastAsia="sl-SI"/>
        </w:rPr>
        <w:t>e storitve</w:t>
      </w:r>
      <w:r w:rsidRPr="00464F3D">
        <w:rPr>
          <w:rFonts w:ascii="Tahoma" w:eastAsia="Times New Roman" w:hAnsi="Tahoma" w:cs="Tahoma"/>
          <w:lang w:eastAsia="sl-SI"/>
        </w:rPr>
        <w:t xml:space="preserve"> preko elektronske pošte: __________________ (v nadaljevanju: naročilo naročnika) tri (3) delovne dni pred začetkom izvajanja </w:t>
      </w:r>
      <w:r w:rsidR="003841F6">
        <w:rPr>
          <w:rFonts w:ascii="Tahoma" w:eastAsia="Times New Roman" w:hAnsi="Tahoma" w:cs="Tahoma"/>
          <w:lang w:eastAsia="sl-SI"/>
        </w:rPr>
        <w:t>storitev</w:t>
      </w:r>
      <w:r w:rsidRPr="00464F3D">
        <w:rPr>
          <w:rFonts w:ascii="Tahoma" w:eastAsia="Times New Roman" w:hAnsi="Tahoma" w:cs="Tahoma"/>
          <w:lang w:eastAsia="sl-SI"/>
        </w:rPr>
        <w:t xml:space="preserve">, izvajalec pa mora </w:t>
      </w:r>
      <w:r w:rsidR="003841F6">
        <w:rPr>
          <w:rFonts w:ascii="Tahoma" w:eastAsia="Times New Roman" w:hAnsi="Tahoma" w:cs="Tahoma"/>
          <w:lang w:eastAsia="sl-SI"/>
        </w:rPr>
        <w:t>storitve</w:t>
      </w:r>
      <w:r w:rsidR="00C83EA4" w:rsidRPr="00464F3D">
        <w:rPr>
          <w:rFonts w:ascii="Tahoma" w:eastAsia="Times New Roman" w:hAnsi="Tahoma" w:cs="Tahoma"/>
          <w:lang w:eastAsia="sl-SI"/>
        </w:rPr>
        <w:t xml:space="preserve"> </w:t>
      </w:r>
      <w:r w:rsidRPr="00464F3D">
        <w:rPr>
          <w:rFonts w:ascii="Tahoma" w:eastAsia="Times New Roman" w:hAnsi="Tahoma" w:cs="Tahoma"/>
          <w:lang w:eastAsia="sl-SI"/>
        </w:rPr>
        <w:t>izvesti v enem (1)</w:t>
      </w:r>
      <w:r w:rsidR="00652DFF">
        <w:rPr>
          <w:rFonts w:ascii="Tahoma" w:eastAsia="Times New Roman" w:hAnsi="Tahoma" w:cs="Tahoma"/>
          <w:lang w:eastAsia="sl-SI"/>
        </w:rPr>
        <w:t xml:space="preserve"> delovnem </w:t>
      </w:r>
      <w:r w:rsidRPr="00464F3D">
        <w:rPr>
          <w:rFonts w:ascii="Tahoma" w:eastAsia="Times New Roman" w:hAnsi="Tahoma" w:cs="Tahoma"/>
          <w:lang w:eastAsia="sl-SI"/>
        </w:rPr>
        <w:t xml:space="preserve">dnevu po preteku treh (3) delovnih dni od naročila naročnika. </w:t>
      </w:r>
      <w:r w:rsidR="00235FBC">
        <w:rPr>
          <w:rFonts w:ascii="Tahoma" w:eastAsia="Times New Roman" w:hAnsi="Tahoma" w:cs="Tahoma"/>
          <w:lang w:eastAsia="sl-SI"/>
        </w:rPr>
        <w:t>Š</w:t>
      </w:r>
      <w:r w:rsidR="00235FBC" w:rsidRPr="00CA186A">
        <w:rPr>
          <w:rFonts w:ascii="Tahoma" w:eastAsia="Times New Roman" w:hAnsi="Tahoma" w:cs="Tahoma"/>
          <w:lang w:eastAsia="sl-SI"/>
        </w:rPr>
        <w:t xml:space="preserve">teje se, da je </w:t>
      </w:r>
      <w:r w:rsidR="00DA5375">
        <w:rPr>
          <w:rFonts w:ascii="Tahoma" w:eastAsia="Times New Roman" w:hAnsi="Tahoma" w:cs="Tahoma"/>
          <w:lang w:eastAsia="sl-SI"/>
        </w:rPr>
        <w:t>izvajalec</w:t>
      </w:r>
      <w:r w:rsidR="00235FBC" w:rsidRPr="00CA186A">
        <w:rPr>
          <w:rFonts w:ascii="Tahoma" w:eastAsia="Times New Roman" w:hAnsi="Tahoma" w:cs="Tahoma"/>
          <w:lang w:eastAsia="sl-SI"/>
        </w:rPr>
        <w:t xml:space="preserve"> naročilo prejel, če ima naročnik d</w:t>
      </w:r>
      <w:r w:rsidR="00235FBC">
        <w:rPr>
          <w:rFonts w:ascii="Tahoma" w:eastAsia="Times New Roman" w:hAnsi="Tahoma" w:cs="Tahoma"/>
          <w:lang w:eastAsia="sl-SI"/>
        </w:rPr>
        <w:t>okazilo o poslanem naročilu</w:t>
      </w:r>
      <w:r w:rsidR="00235FBC" w:rsidRPr="00CA186A">
        <w:rPr>
          <w:rFonts w:ascii="Tahoma" w:eastAsia="Times New Roman" w:hAnsi="Tahoma" w:cs="Tahoma"/>
          <w:lang w:eastAsia="sl-SI"/>
        </w:rPr>
        <w:t xml:space="preserve"> na elektronski naslov</w:t>
      </w:r>
      <w:r w:rsidR="00235FBC">
        <w:rPr>
          <w:rFonts w:ascii="Tahoma" w:eastAsia="Times New Roman" w:hAnsi="Tahoma" w:cs="Tahoma"/>
          <w:lang w:eastAsia="sl-SI"/>
        </w:rPr>
        <w:t>.</w:t>
      </w:r>
    </w:p>
    <w:p w14:paraId="142ED642" w14:textId="77777777" w:rsidR="00D02F65" w:rsidRPr="00464F3D" w:rsidRDefault="00D02F65" w:rsidP="00C312BA">
      <w:pPr>
        <w:keepNext/>
        <w:keepLines/>
        <w:spacing w:after="0" w:line="240" w:lineRule="auto"/>
        <w:jc w:val="both"/>
        <w:rPr>
          <w:rFonts w:ascii="Tahoma" w:eastAsia="Times New Roman" w:hAnsi="Tahoma" w:cs="Tahoma"/>
          <w:lang w:eastAsia="sl-SI"/>
        </w:rPr>
      </w:pPr>
    </w:p>
    <w:p w14:paraId="63DE615D" w14:textId="70357454" w:rsidR="00D02F65" w:rsidRDefault="00D02F65" w:rsidP="00C312BA">
      <w:pPr>
        <w:keepNext/>
        <w:keepLines/>
        <w:spacing w:after="0" w:line="240" w:lineRule="auto"/>
        <w:jc w:val="both"/>
        <w:rPr>
          <w:rFonts w:ascii="Tahoma" w:eastAsia="Times New Roman" w:hAnsi="Tahoma" w:cs="Tahoma"/>
          <w:kern w:val="16"/>
          <w:lang w:eastAsia="sl-SI"/>
        </w:rPr>
      </w:pPr>
      <w:r w:rsidRPr="00464F3D">
        <w:rPr>
          <w:rFonts w:ascii="Tahoma" w:eastAsia="Times New Roman" w:hAnsi="Tahoma" w:cs="Tahoma"/>
          <w:lang w:eastAsia="sl-SI"/>
        </w:rPr>
        <w:t xml:space="preserve">Izvajalec mora </w:t>
      </w:r>
      <w:r w:rsidRPr="00464F3D">
        <w:rPr>
          <w:rFonts w:ascii="Tahoma" w:eastAsia="Times New Roman" w:hAnsi="Tahoma" w:cs="Tahoma"/>
          <w:kern w:val="16"/>
          <w:lang w:eastAsia="sl-SI"/>
        </w:rPr>
        <w:t>poročilo/strokovno oceno o izveden</w:t>
      </w:r>
      <w:r w:rsidR="003841F6">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3841F6">
        <w:rPr>
          <w:rFonts w:ascii="Tahoma" w:eastAsia="Times New Roman" w:hAnsi="Tahoma" w:cs="Tahoma"/>
          <w:kern w:val="16"/>
          <w:lang w:eastAsia="sl-SI"/>
        </w:rPr>
        <w:t>ih storitvah</w:t>
      </w:r>
      <w:r w:rsidRPr="00464F3D">
        <w:rPr>
          <w:rFonts w:ascii="Tahoma" w:eastAsia="Times New Roman" w:hAnsi="Tahoma" w:cs="Tahoma"/>
          <w:kern w:val="16"/>
          <w:lang w:eastAsia="sl-SI"/>
        </w:rPr>
        <w:t xml:space="preserve"> predati naročniku v </w:t>
      </w:r>
      <w:r w:rsidR="0030654D">
        <w:rPr>
          <w:rFonts w:ascii="Tahoma" w:eastAsia="Times New Roman" w:hAnsi="Tahoma" w:cs="Tahoma"/>
          <w:kern w:val="16"/>
          <w:lang w:eastAsia="sl-SI"/>
        </w:rPr>
        <w:t>sedm</w:t>
      </w:r>
      <w:r w:rsidRPr="00464F3D">
        <w:rPr>
          <w:rFonts w:ascii="Tahoma" w:eastAsia="Times New Roman" w:hAnsi="Tahoma" w:cs="Tahoma"/>
          <w:kern w:val="16"/>
          <w:lang w:eastAsia="sl-SI"/>
        </w:rPr>
        <w:t>ih (</w:t>
      </w:r>
      <w:r w:rsidR="0030654D">
        <w:rPr>
          <w:rFonts w:ascii="Tahoma" w:eastAsia="Times New Roman" w:hAnsi="Tahoma" w:cs="Tahoma"/>
          <w:kern w:val="16"/>
          <w:lang w:eastAsia="sl-SI"/>
        </w:rPr>
        <w:t>7</w:t>
      </w:r>
      <w:r w:rsidRPr="00464F3D">
        <w:rPr>
          <w:rFonts w:ascii="Tahoma" w:eastAsia="Times New Roman" w:hAnsi="Tahoma" w:cs="Tahoma"/>
          <w:kern w:val="16"/>
          <w:lang w:eastAsia="sl-SI"/>
        </w:rPr>
        <w:t>) koledarskih dneh po izveden</w:t>
      </w:r>
      <w:r w:rsidR="003841F6">
        <w:rPr>
          <w:rFonts w:ascii="Tahoma" w:eastAsia="Times New Roman" w:hAnsi="Tahoma" w:cs="Tahoma"/>
          <w:kern w:val="16"/>
          <w:lang w:eastAsia="sl-SI"/>
        </w:rPr>
        <w:t xml:space="preserve">ih </w:t>
      </w:r>
      <w:r w:rsidRPr="00464F3D">
        <w:rPr>
          <w:rFonts w:ascii="Tahoma" w:eastAsia="Times New Roman" w:hAnsi="Tahoma" w:cs="Tahoma"/>
          <w:kern w:val="16"/>
          <w:lang w:eastAsia="sl-SI"/>
        </w:rPr>
        <w:t>posamezn</w:t>
      </w:r>
      <w:r w:rsidR="003841F6">
        <w:rPr>
          <w:rFonts w:ascii="Tahoma" w:eastAsia="Times New Roman" w:hAnsi="Tahoma" w:cs="Tahoma"/>
          <w:kern w:val="16"/>
          <w:lang w:eastAsia="sl-SI"/>
        </w:rPr>
        <w:t>ih storitvah</w:t>
      </w:r>
      <w:r w:rsidR="00C83EA4">
        <w:rPr>
          <w:rFonts w:ascii="Tahoma" w:eastAsia="Times New Roman" w:hAnsi="Tahoma" w:cs="Tahoma"/>
          <w:kern w:val="16"/>
          <w:lang w:eastAsia="sl-SI"/>
        </w:rPr>
        <w:t>,</w:t>
      </w:r>
      <w:r w:rsidRPr="00464F3D">
        <w:rPr>
          <w:rFonts w:ascii="Tahoma" w:eastAsia="Times New Roman" w:hAnsi="Tahoma" w:cs="Tahoma"/>
          <w:kern w:val="16"/>
          <w:lang w:eastAsia="sl-SI"/>
        </w:rPr>
        <w:t xml:space="preserve"> in sicer </w:t>
      </w:r>
      <w:r w:rsidR="00475EDE" w:rsidRPr="009771A4">
        <w:rPr>
          <w:rFonts w:ascii="Tahoma" w:eastAsia="Times New Roman" w:hAnsi="Tahoma" w:cs="Tahoma"/>
          <w:lang w:eastAsia="sl-SI"/>
        </w:rPr>
        <w:t xml:space="preserve">v treh (3) </w:t>
      </w:r>
      <w:r w:rsidR="00DB54DA" w:rsidRPr="00137C8A">
        <w:rPr>
          <w:rFonts w:ascii="Tahoma" w:hAnsi="Tahoma" w:cs="Tahoma"/>
          <w:noProof/>
          <w:szCs w:val="20"/>
          <w:lang w:eastAsia="zh-CN"/>
        </w:rPr>
        <w:t xml:space="preserve">enakovrednih izvodih </w:t>
      </w:r>
      <w:r w:rsidR="00DB54DA" w:rsidRPr="00DB54DA">
        <w:rPr>
          <w:rFonts w:ascii="Tahoma" w:eastAsia="Times New Roman" w:hAnsi="Tahoma" w:cs="Tahoma"/>
          <w:lang w:eastAsia="sl-SI"/>
        </w:rPr>
        <w:t xml:space="preserve">v natisnjeni obliki </w:t>
      </w:r>
      <w:r w:rsidR="00DB54DA">
        <w:rPr>
          <w:rFonts w:ascii="Tahoma" w:eastAsia="Times New Roman" w:hAnsi="Tahoma" w:cs="Tahoma"/>
          <w:lang w:eastAsia="sl-SI"/>
        </w:rPr>
        <w:t>ter</w:t>
      </w:r>
      <w:r w:rsidR="00DB54DA" w:rsidRPr="00DB54DA">
        <w:rPr>
          <w:rFonts w:ascii="Tahoma" w:eastAsia="Times New Roman" w:hAnsi="Tahoma" w:cs="Tahoma"/>
          <w:lang w:eastAsia="sl-SI"/>
        </w:rPr>
        <w:t xml:space="preserve"> posredovan preko elektronskega medija v PDF formatu z možnostjo iskanja</w:t>
      </w:r>
      <w:r w:rsidRPr="005C35E3">
        <w:rPr>
          <w:rFonts w:ascii="Tahoma" w:eastAsia="Times New Roman" w:hAnsi="Tahoma" w:cs="Tahoma"/>
          <w:lang w:eastAsia="sl-SI"/>
        </w:rPr>
        <w:t>.</w:t>
      </w:r>
      <w:r w:rsidRPr="005C35E3">
        <w:rPr>
          <w:rFonts w:ascii="Tahoma" w:eastAsia="Times New Roman" w:hAnsi="Tahoma" w:cs="Tahoma"/>
          <w:kern w:val="16"/>
          <w:lang w:eastAsia="sl-SI"/>
        </w:rPr>
        <w:t xml:space="preserve"> Posamezn</w:t>
      </w:r>
      <w:r w:rsidR="003841F6">
        <w:rPr>
          <w:rFonts w:ascii="Tahoma" w:eastAsia="Times New Roman" w:hAnsi="Tahoma" w:cs="Tahoma"/>
          <w:kern w:val="16"/>
          <w:lang w:eastAsia="sl-SI"/>
        </w:rPr>
        <w:t>e storitve</w:t>
      </w:r>
      <w:r w:rsidR="00C83EA4" w:rsidRPr="005C35E3">
        <w:rPr>
          <w:rFonts w:ascii="Tahoma" w:eastAsia="Times New Roman" w:hAnsi="Tahoma" w:cs="Tahoma"/>
          <w:kern w:val="16"/>
          <w:lang w:eastAsia="sl-SI"/>
        </w:rPr>
        <w:t xml:space="preserve"> </w:t>
      </w:r>
      <w:r w:rsidRPr="005C35E3">
        <w:rPr>
          <w:rFonts w:ascii="Tahoma" w:eastAsia="Times New Roman" w:hAnsi="Tahoma" w:cs="Tahoma"/>
          <w:kern w:val="16"/>
          <w:lang w:eastAsia="sl-SI"/>
        </w:rPr>
        <w:t>se štejejo za uspešno opravljen</w:t>
      </w:r>
      <w:r w:rsidR="00865369">
        <w:rPr>
          <w:rFonts w:ascii="Tahoma" w:eastAsia="Times New Roman" w:hAnsi="Tahoma" w:cs="Tahoma"/>
          <w:kern w:val="16"/>
          <w:lang w:eastAsia="sl-SI"/>
        </w:rPr>
        <w:t>e</w:t>
      </w:r>
      <w:r w:rsidRPr="005C35E3">
        <w:rPr>
          <w:rFonts w:ascii="Tahoma" w:eastAsia="Times New Roman" w:hAnsi="Tahoma" w:cs="Tahoma"/>
          <w:kern w:val="16"/>
          <w:lang w:eastAsia="sl-SI"/>
        </w:rPr>
        <w:t xml:space="preserve"> po predaji poročila/strokovne ocene in podpisu </w:t>
      </w:r>
      <w:r w:rsidR="00475EDE" w:rsidRPr="00475EDE">
        <w:rPr>
          <w:rFonts w:ascii="Tahoma" w:eastAsia="Times New Roman" w:hAnsi="Tahoma" w:cs="Tahoma"/>
          <w:kern w:val="16"/>
          <w:lang w:eastAsia="sl-SI"/>
        </w:rPr>
        <w:t>zapisnika o predaji poročila/strokovne ocene o izvedbi posameznih storitev</w:t>
      </w:r>
      <w:r w:rsidR="00475EDE">
        <w:rPr>
          <w:rFonts w:ascii="Tahoma" w:eastAsia="Times New Roman" w:hAnsi="Tahoma" w:cs="Tahoma"/>
          <w:kern w:val="16"/>
          <w:lang w:eastAsia="sl-SI"/>
        </w:rPr>
        <w:t xml:space="preserve"> s</w:t>
      </w:r>
      <w:r w:rsidR="00514941" w:rsidRPr="00956846">
        <w:rPr>
          <w:rFonts w:ascii="Tahoma" w:eastAsia="Times New Roman" w:hAnsi="Tahoma" w:cs="Tahoma"/>
          <w:lang w:eastAsia="sl-SI"/>
        </w:rPr>
        <w:t xml:space="preserve"> </w:t>
      </w:r>
      <w:r w:rsidR="003841F6" w:rsidRPr="00FC61D6">
        <w:rPr>
          <w:rFonts w:ascii="Tahoma" w:hAnsi="Tahoma" w:cs="Tahoma"/>
          <w:szCs w:val="20"/>
          <w:lang w:eastAsia="sl-SI"/>
        </w:rPr>
        <w:t xml:space="preserve">strani obeh strank okvirnega sporazuma </w:t>
      </w:r>
      <w:r w:rsidR="00514941">
        <w:rPr>
          <w:rFonts w:ascii="Tahoma" w:eastAsia="Times New Roman" w:hAnsi="Tahoma" w:cs="Tahoma"/>
          <w:lang w:eastAsia="sl-SI"/>
        </w:rPr>
        <w:t>oziroma njunih predstavnikov</w:t>
      </w:r>
      <w:r w:rsidRPr="005C35E3">
        <w:rPr>
          <w:rFonts w:ascii="Tahoma" w:eastAsia="Times New Roman" w:hAnsi="Tahoma" w:cs="Tahoma"/>
          <w:kern w:val="16"/>
          <w:lang w:eastAsia="sl-SI"/>
        </w:rPr>
        <w:t>.</w:t>
      </w:r>
    </w:p>
    <w:p w14:paraId="672D4FDB" w14:textId="77777777" w:rsidR="00E827EA" w:rsidRPr="0045084C" w:rsidRDefault="00E827EA" w:rsidP="00C312BA">
      <w:pPr>
        <w:keepNext/>
        <w:keepLines/>
        <w:spacing w:after="0" w:line="240" w:lineRule="auto"/>
        <w:jc w:val="both"/>
        <w:rPr>
          <w:rFonts w:ascii="Tahoma" w:eastAsia="Times New Roman" w:hAnsi="Tahoma" w:cs="Tahoma"/>
          <w:kern w:val="16"/>
          <w:lang w:eastAsia="sl-SI"/>
        </w:rPr>
      </w:pPr>
    </w:p>
    <w:p w14:paraId="6F7CF7FB" w14:textId="029A4C47" w:rsidR="00614080" w:rsidRDefault="00614080" w:rsidP="00C312BA">
      <w:pPr>
        <w:keepNext/>
        <w:keepLines/>
        <w:widowControl w:val="0"/>
        <w:spacing w:after="0" w:line="240" w:lineRule="auto"/>
        <w:jc w:val="both"/>
        <w:rPr>
          <w:rFonts w:ascii="Tahoma" w:hAnsi="Tahoma" w:cs="Tahoma"/>
        </w:rPr>
      </w:pPr>
      <w:r w:rsidRPr="00E74A44">
        <w:rPr>
          <w:rFonts w:ascii="Tahoma" w:hAnsi="Tahoma" w:cs="Tahoma"/>
        </w:rPr>
        <w:t>V primeru prekoračitve roka</w:t>
      </w:r>
      <w:r w:rsidR="00BC6BB4">
        <w:rPr>
          <w:rFonts w:ascii="Tahoma" w:hAnsi="Tahoma" w:cs="Tahoma"/>
        </w:rPr>
        <w:t xml:space="preserve"> izvedbe storitev</w:t>
      </w:r>
      <w:r w:rsidRPr="00E74A44">
        <w:rPr>
          <w:rFonts w:ascii="Tahoma" w:hAnsi="Tahoma" w:cs="Tahoma"/>
        </w:rPr>
        <w:t xml:space="preserve"> je vse stroške, ki bi nastali zaradi zamude, dolžna nositi tista stranka</w:t>
      </w:r>
      <w:r w:rsidR="00BC6BB4">
        <w:rPr>
          <w:rFonts w:ascii="Tahoma" w:hAnsi="Tahoma" w:cs="Tahoma"/>
        </w:rPr>
        <w:t xml:space="preserve"> okvirnega sporazuma</w:t>
      </w:r>
      <w:r w:rsidRPr="00E74A44">
        <w:rPr>
          <w:rFonts w:ascii="Tahoma" w:hAnsi="Tahoma" w:cs="Tahoma"/>
        </w:rPr>
        <w:t>, ki je povzročila zamudo.</w:t>
      </w:r>
    </w:p>
    <w:p w14:paraId="28424E0C" w14:textId="77777777" w:rsidR="00614080" w:rsidRPr="00441B44" w:rsidRDefault="00614080" w:rsidP="00C312BA">
      <w:pPr>
        <w:keepNext/>
        <w:keepLines/>
        <w:widowControl w:val="0"/>
        <w:spacing w:after="0" w:line="240" w:lineRule="auto"/>
        <w:jc w:val="both"/>
        <w:rPr>
          <w:rFonts w:ascii="Tahoma" w:hAnsi="Tahoma" w:cs="Tahoma"/>
        </w:rPr>
      </w:pPr>
    </w:p>
    <w:p w14:paraId="1D112DCE" w14:textId="77777777" w:rsidR="004E7504" w:rsidRPr="004E7504" w:rsidRDefault="004E7504" w:rsidP="00C312BA">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KVALITETA STORITEV</w:t>
      </w:r>
    </w:p>
    <w:p w14:paraId="37170324" w14:textId="77777777" w:rsidR="004E7504" w:rsidRPr="004E7504" w:rsidRDefault="004E7504" w:rsidP="00C312BA">
      <w:pPr>
        <w:keepNext/>
        <w:keepLines/>
        <w:widowControl w:val="0"/>
        <w:spacing w:after="0" w:line="240" w:lineRule="auto"/>
        <w:jc w:val="both"/>
        <w:rPr>
          <w:rFonts w:ascii="Tahoma" w:hAnsi="Tahoma" w:cs="Tahoma"/>
        </w:rPr>
      </w:pPr>
    </w:p>
    <w:p w14:paraId="08E0449D" w14:textId="77777777" w:rsidR="004E7504" w:rsidRPr="00780696" w:rsidRDefault="004E7504" w:rsidP="00C312BA">
      <w:pPr>
        <w:keepNext/>
        <w:keepLines/>
        <w:widowControl w:val="0"/>
        <w:numPr>
          <w:ilvl w:val="0"/>
          <w:numId w:val="47"/>
        </w:numPr>
        <w:spacing w:after="0" w:line="240" w:lineRule="auto"/>
        <w:jc w:val="center"/>
        <w:rPr>
          <w:rFonts w:ascii="Tahoma" w:hAnsi="Tahoma"/>
          <w:vanish/>
        </w:rPr>
      </w:pPr>
    </w:p>
    <w:p w14:paraId="1EB4E7EB" w14:textId="77777777" w:rsidR="004E7504" w:rsidRPr="00780696" w:rsidRDefault="004E7504" w:rsidP="00C312BA">
      <w:pPr>
        <w:keepNext/>
        <w:keepLines/>
        <w:widowControl w:val="0"/>
        <w:numPr>
          <w:ilvl w:val="0"/>
          <w:numId w:val="47"/>
        </w:numPr>
        <w:spacing w:after="0" w:line="240" w:lineRule="auto"/>
        <w:jc w:val="center"/>
        <w:rPr>
          <w:rFonts w:ascii="Tahoma" w:hAnsi="Tahoma"/>
          <w:vanish/>
        </w:rPr>
      </w:pPr>
    </w:p>
    <w:p w14:paraId="1D31F4A5" w14:textId="77777777" w:rsidR="004E7504" w:rsidRPr="00780696" w:rsidRDefault="004E7504" w:rsidP="00C312BA">
      <w:pPr>
        <w:keepNext/>
        <w:keepLines/>
        <w:widowControl w:val="0"/>
        <w:numPr>
          <w:ilvl w:val="0"/>
          <w:numId w:val="47"/>
        </w:numPr>
        <w:spacing w:after="0" w:line="240" w:lineRule="auto"/>
        <w:jc w:val="center"/>
        <w:rPr>
          <w:rFonts w:ascii="Tahoma" w:hAnsi="Tahoma"/>
          <w:vanish/>
        </w:rPr>
      </w:pPr>
    </w:p>
    <w:p w14:paraId="2083225A" w14:textId="77777777" w:rsidR="004E7504" w:rsidRPr="00780696" w:rsidRDefault="004E7504" w:rsidP="00C312BA">
      <w:pPr>
        <w:keepNext/>
        <w:keepLines/>
        <w:widowControl w:val="0"/>
        <w:numPr>
          <w:ilvl w:val="0"/>
          <w:numId w:val="47"/>
        </w:numPr>
        <w:spacing w:after="0" w:line="240" w:lineRule="auto"/>
        <w:jc w:val="center"/>
        <w:rPr>
          <w:rFonts w:ascii="Tahoma" w:hAnsi="Tahoma"/>
          <w:vanish/>
        </w:rPr>
      </w:pPr>
    </w:p>
    <w:p w14:paraId="61C9AA50" w14:textId="77777777" w:rsidR="004E7504" w:rsidRPr="00780696" w:rsidRDefault="004E7504" w:rsidP="00C312BA">
      <w:pPr>
        <w:keepNext/>
        <w:keepLines/>
        <w:widowControl w:val="0"/>
        <w:numPr>
          <w:ilvl w:val="0"/>
          <w:numId w:val="47"/>
        </w:numPr>
        <w:spacing w:after="0" w:line="240" w:lineRule="auto"/>
        <w:jc w:val="center"/>
        <w:rPr>
          <w:rFonts w:ascii="Tahoma" w:hAnsi="Tahoma"/>
          <w:vanish/>
        </w:rPr>
      </w:pPr>
    </w:p>
    <w:p w14:paraId="1097B42E" w14:textId="77777777" w:rsidR="004E7504" w:rsidRPr="004E7504" w:rsidRDefault="004E7504" w:rsidP="00C312BA">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26E7F884" w14:textId="77777777" w:rsidR="004E7504" w:rsidRPr="004E7504" w:rsidRDefault="004E7504" w:rsidP="00C312BA">
      <w:pPr>
        <w:keepNext/>
        <w:keepLines/>
        <w:widowControl w:val="0"/>
        <w:spacing w:after="0" w:line="240" w:lineRule="auto"/>
        <w:jc w:val="both"/>
        <w:rPr>
          <w:rFonts w:ascii="Tahoma" w:hAnsi="Tahoma" w:cs="Tahoma"/>
        </w:rPr>
      </w:pPr>
    </w:p>
    <w:p w14:paraId="2C35B573" w14:textId="77777777" w:rsidR="004E7504" w:rsidRPr="004E7504" w:rsidRDefault="004E7504" w:rsidP="00C312BA">
      <w:pPr>
        <w:keepNext/>
        <w:keepLines/>
        <w:widowControl w:val="0"/>
        <w:spacing w:after="0" w:line="240" w:lineRule="auto"/>
        <w:jc w:val="both"/>
        <w:rPr>
          <w:rFonts w:ascii="Tahoma" w:hAnsi="Tahoma" w:cs="Tahoma"/>
        </w:rPr>
      </w:pPr>
      <w:r w:rsidRPr="004E7504">
        <w:rPr>
          <w:rFonts w:ascii="Tahoma" w:hAnsi="Tahoma" w:cs="Tahoma"/>
        </w:rPr>
        <w:t>Reklamacije na kvaliteto opravljenih storitev se rešujejo sporazumno.</w:t>
      </w:r>
    </w:p>
    <w:p w14:paraId="237EB9EC" w14:textId="77777777" w:rsidR="004E7504" w:rsidRPr="004E7504" w:rsidRDefault="004E7504" w:rsidP="00C312BA">
      <w:pPr>
        <w:keepNext/>
        <w:keepLines/>
        <w:widowControl w:val="0"/>
        <w:spacing w:after="0" w:line="240" w:lineRule="auto"/>
        <w:jc w:val="both"/>
        <w:rPr>
          <w:rFonts w:ascii="Tahoma" w:hAnsi="Tahoma" w:cs="Tahoma"/>
        </w:rPr>
      </w:pPr>
    </w:p>
    <w:p w14:paraId="4FAF4E9A" w14:textId="77777777" w:rsidR="004E7504" w:rsidRPr="004E7504" w:rsidRDefault="004E7504" w:rsidP="00C312BA">
      <w:pPr>
        <w:keepNext/>
        <w:keepLines/>
        <w:widowControl w:val="0"/>
        <w:spacing w:after="0" w:line="240" w:lineRule="auto"/>
        <w:jc w:val="both"/>
        <w:rPr>
          <w:rFonts w:ascii="Tahoma" w:hAnsi="Tahoma" w:cs="Tahoma"/>
        </w:rPr>
      </w:pPr>
      <w:r w:rsidRPr="004E7504">
        <w:rPr>
          <w:rFonts w:ascii="Tahoma" w:hAnsi="Tahoma" w:cs="Tahoma"/>
        </w:rPr>
        <w:t>Če naročnik ugotovi, da izvedene storitve ne ustrezajo zahtevani kvaliteti, jih mora izvajalec na svoje stroške nemudoma opraviti ponovno oz. nadomestiti povzročeno škodo.</w:t>
      </w:r>
    </w:p>
    <w:p w14:paraId="136748CF" w14:textId="77777777" w:rsidR="004E7504" w:rsidRPr="004E7504" w:rsidRDefault="004E7504" w:rsidP="00C312BA">
      <w:pPr>
        <w:keepNext/>
        <w:keepLines/>
        <w:widowControl w:val="0"/>
        <w:spacing w:after="0" w:line="240" w:lineRule="auto"/>
        <w:jc w:val="both"/>
        <w:rPr>
          <w:rFonts w:ascii="Tahoma" w:hAnsi="Tahoma" w:cs="Tahoma"/>
        </w:rPr>
      </w:pPr>
    </w:p>
    <w:p w14:paraId="7C60DF06" w14:textId="6804C505" w:rsidR="004E7504" w:rsidRPr="004E7504" w:rsidRDefault="004E7504" w:rsidP="00C312BA">
      <w:pPr>
        <w:keepNext/>
        <w:keepLines/>
        <w:widowControl w:val="0"/>
        <w:spacing w:after="0" w:line="240" w:lineRule="auto"/>
        <w:jc w:val="both"/>
        <w:rPr>
          <w:rFonts w:ascii="Tahoma" w:hAnsi="Tahoma" w:cs="Tahoma"/>
        </w:rPr>
      </w:pPr>
      <w:r w:rsidRPr="004E7504">
        <w:rPr>
          <w:rFonts w:ascii="Tahoma" w:hAnsi="Tahoma" w:cs="Tahoma"/>
        </w:rPr>
        <w:t>Naročnik bo vse pripombe oziroma reklamacije v zvezi z izvrševanjem te</w:t>
      </w:r>
      <w:r w:rsidR="00BC6BB4">
        <w:rPr>
          <w:rFonts w:ascii="Tahoma" w:hAnsi="Tahoma" w:cs="Tahoma"/>
        </w:rPr>
        <w:t>ga okvirnega sporazuma</w:t>
      </w:r>
      <w:r w:rsidRPr="004E7504">
        <w:rPr>
          <w:rFonts w:ascii="Tahoma" w:hAnsi="Tahoma" w:cs="Tahoma"/>
        </w:rPr>
        <w:t xml:space="preserve"> oziroma v zvezi s kvaliteto izvedenih storitev sporočal izvajalcu v pisni obliki (na elektronski naslov). </w:t>
      </w:r>
    </w:p>
    <w:p w14:paraId="2B58E15E" w14:textId="77777777" w:rsidR="004E7504" w:rsidRPr="004E7504" w:rsidRDefault="004E7504" w:rsidP="00C312BA">
      <w:pPr>
        <w:keepNext/>
        <w:keepLines/>
        <w:widowControl w:val="0"/>
        <w:spacing w:after="0" w:line="240" w:lineRule="auto"/>
        <w:jc w:val="both"/>
        <w:rPr>
          <w:rFonts w:ascii="Tahoma" w:hAnsi="Tahoma" w:cs="Tahoma"/>
        </w:rPr>
      </w:pPr>
    </w:p>
    <w:p w14:paraId="0BCA941D" w14:textId="4D4C25D9" w:rsidR="004E7504" w:rsidRPr="004E7504" w:rsidRDefault="004E7504" w:rsidP="00C312BA">
      <w:pPr>
        <w:keepNext/>
        <w:keepLines/>
        <w:widowControl w:val="0"/>
        <w:spacing w:after="0" w:line="240" w:lineRule="auto"/>
        <w:jc w:val="both"/>
        <w:rPr>
          <w:rFonts w:ascii="Tahoma" w:hAnsi="Tahoma" w:cs="Tahoma"/>
        </w:rPr>
      </w:pPr>
      <w:r w:rsidRPr="004E7504">
        <w:rPr>
          <w:rFonts w:ascii="Tahoma" w:hAnsi="Tahoma" w:cs="Tahoma"/>
        </w:rPr>
        <w:lastRenderedPageBreak/>
        <w:t>Če izvajalec ne upošteva upravičenih pripomb naročnika ter napak na svoje stroške ne odpravi v dogovorjenem roku, ali če ne izvaja svojih obveznosti</w:t>
      </w:r>
      <w:r w:rsidR="00BC6BB4">
        <w:rPr>
          <w:rFonts w:ascii="Tahoma" w:hAnsi="Tahoma" w:cs="Tahoma"/>
        </w:rPr>
        <w:t xml:space="preserve"> po okvirnem sporazumu</w:t>
      </w:r>
      <w:r w:rsidRPr="004E7504">
        <w:rPr>
          <w:rFonts w:ascii="Tahoma" w:hAnsi="Tahoma" w:cs="Tahoma"/>
        </w:rPr>
        <w:t xml:space="preserve">, ali jih ne izvaja pravočasno ter tega ne zagotovi tudi po pisnem opozorilu naročnika, lahko naročnik odstopi od </w:t>
      </w:r>
      <w:r w:rsidR="00BC6BB4">
        <w:rPr>
          <w:rFonts w:ascii="Tahoma" w:hAnsi="Tahoma" w:cs="Tahoma"/>
        </w:rPr>
        <w:t>okvirnega sporazuma</w:t>
      </w:r>
      <w:r w:rsidRPr="004E7504">
        <w:rPr>
          <w:rFonts w:ascii="Tahoma" w:hAnsi="Tahoma" w:cs="Tahoma"/>
        </w:rPr>
        <w:t xml:space="preserve"> brez obveznosti do izvajalca. O odstopu od </w:t>
      </w:r>
      <w:r w:rsidR="00BC6BB4">
        <w:rPr>
          <w:rFonts w:ascii="Tahoma" w:hAnsi="Tahoma" w:cs="Tahoma"/>
        </w:rPr>
        <w:t>okvirnega sporazuma</w:t>
      </w:r>
      <w:r w:rsidRPr="004E7504">
        <w:rPr>
          <w:rFonts w:ascii="Tahoma" w:hAnsi="Tahoma" w:cs="Tahoma"/>
        </w:rPr>
        <w:t xml:space="preserve"> naročnik pisno obvesti izvajalca. </w:t>
      </w:r>
    </w:p>
    <w:p w14:paraId="09A6DE5A" w14:textId="77777777" w:rsidR="004E7504" w:rsidRPr="00D02DB8" w:rsidRDefault="004E7504" w:rsidP="00C312BA">
      <w:pPr>
        <w:keepNext/>
        <w:keepLines/>
        <w:widowControl w:val="0"/>
        <w:spacing w:after="0" w:line="240" w:lineRule="auto"/>
        <w:jc w:val="both"/>
        <w:rPr>
          <w:rFonts w:ascii="Tahoma" w:hAnsi="Tahoma" w:cs="Tahoma"/>
        </w:rPr>
      </w:pPr>
    </w:p>
    <w:p w14:paraId="61ACD532" w14:textId="77777777" w:rsidR="004E7504" w:rsidRPr="00D02DB8" w:rsidRDefault="004E7504" w:rsidP="00C312BA">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ODGOVORNOST</w:t>
      </w:r>
      <w:r w:rsidRPr="00D02DB8">
        <w:rPr>
          <w:rFonts w:ascii="Tahoma" w:hAnsi="Tahoma" w:cs="Tahoma"/>
          <w:b/>
          <w:sz w:val="22"/>
          <w:szCs w:val="22"/>
        </w:rPr>
        <w:t xml:space="preserve"> ZA ŠKODO</w:t>
      </w:r>
    </w:p>
    <w:p w14:paraId="3E7BC956" w14:textId="77777777" w:rsidR="004E7504" w:rsidRPr="004E7504" w:rsidRDefault="004E7504" w:rsidP="00C312BA">
      <w:pPr>
        <w:keepNext/>
        <w:keepLines/>
        <w:widowControl w:val="0"/>
        <w:spacing w:after="0" w:line="240" w:lineRule="auto"/>
        <w:jc w:val="both"/>
        <w:rPr>
          <w:rFonts w:ascii="Tahoma" w:hAnsi="Tahoma" w:cs="Tahoma"/>
        </w:rPr>
      </w:pPr>
    </w:p>
    <w:p w14:paraId="2DE7D0D8" w14:textId="77777777" w:rsidR="004E7504" w:rsidRPr="004E7504" w:rsidRDefault="004E7504" w:rsidP="00C312BA">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3143B7D3" w14:textId="77777777" w:rsidR="004E7504" w:rsidRPr="00D02DB8" w:rsidRDefault="004E7504" w:rsidP="00C312BA">
      <w:pPr>
        <w:keepNext/>
        <w:keepLines/>
        <w:widowControl w:val="0"/>
        <w:spacing w:after="0" w:line="240" w:lineRule="auto"/>
        <w:jc w:val="both"/>
        <w:rPr>
          <w:rFonts w:ascii="Tahoma" w:hAnsi="Tahoma" w:cs="Tahoma"/>
        </w:rPr>
      </w:pPr>
    </w:p>
    <w:p w14:paraId="0DEFECD3" w14:textId="77777777" w:rsidR="004E7504" w:rsidRPr="00D02DB8" w:rsidRDefault="004E7504" w:rsidP="00C312BA">
      <w:pPr>
        <w:keepNext/>
        <w:keepLines/>
        <w:widowControl w:val="0"/>
        <w:spacing w:after="0" w:line="240" w:lineRule="auto"/>
        <w:jc w:val="both"/>
        <w:rPr>
          <w:rFonts w:ascii="Tahoma" w:hAnsi="Tahoma" w:cs="Tahoma"/>
        </w:rPr>
      </w:pPr>
      <w:r w:rsidRPr="00D02DB8">
        <w:rPr>
          <w:rFonts w:ascii="Tahoma" w:hAnsi="Tahoma" w:cs="Tahoma"/>
        </w:rPr>
        <w:t xml:space="preserve">Izvajalec odgovarja po splošnih pravilih civilnega prava za vso nastalo škodo, ki jo naročniku zaradi malomarnosti ali nestrokovnosti povzroči izvajalčevo delovno osebje. </w:t>
      </w:r>
    </w:p>
    <w:p w14:paraId="485D25F5" w14:textId="77777777" w:rsidR="004E7504" w:rsidRDefault="004E7504" w:rsidP="00C312BA">
      <w:pPr>
        <w:keepNext/>
        <w:keepLines/>
        <w:widowControl w:val="0"/>
        <w:spacing w:after="0" w:line="240" w:lineRule="auto"/>
        <w:jc w:val="both"/>
        <w:rPr>
          <w:rFonts w:ascii="Tahoma" w:hAnsi="Tahoma" w:cs="Tahoma"/>
        </w:rPr>
      </w:pPr>
    </w:p>
    <w:p w14:paraId="608ECFAA" w14:textId="77777777" w:rsidR="006D6A20" w:rsidRPr="0015023B" w:rsidRDefault="006D6A20" w:rsidP="00C312B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61C19F3F" w14:textId="77777777" w:rsidR="006D6A20" w:rsidRPr="00EC4317" w:rsidRDefault="006D6A20" w:rsidP="00C312BA">
      <w:pPr>
        <w:keepNext/>
        <w:keepLines/>
        <w:tabs>
          <w:tab w:val="left" w:pos="-1980"/>
          <w:tab w:val="left" w:pos="2880"/>
        </w:tabs>
        <w:spacing w:after="0" w:line="240" w:lineRule="auto"/>
        <w:jc w:val="center"/>
        <w:rPr>
          <w:rFonts w:ascii="Tahoma" w:eastAsia="Times New Roman" w:hAnsi="Tahoma" w:cs="Tahoma"/>
          <w:lang w:eastAsia="sl-SI"/>
        </w:rPr>
      </w:pPr>
    </w:p>
    <w:p w14:paraId="5C0722B4" w14:textId="77777777" w:rsidR="006D6A20" w:rsidRPr="000F7D5F" w:rsidRDefault="006D6A20"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CB4609" w14:textId="77777777" w:rsidR="006D6A20" w:rsidRPr="00EC4317" w:rsidRDefault="006D6A20" w:rsidP="00C312BA">
      <w:pPr>
        <w:keepNext/>
        <w:keepLines/>
        <w:tabs>
          <w:tab w:val="left" w:pos="1418"/>
          <w:tab w:val="left" w:pos="1702"/>
        </w:tabs>
        <w:spacing w:after="0" w:line="240" w:lineRule="auto"/>
        <w:jc w:val="both"/>
        <w:rPr>
          <w:rFonts w:ascii="Tahoma" w:hAnsi="Tahoma" w:cs="Tahoma"/>
        </w:rPr>
      </w:pPr>
    </w:p>
    <w:p w14:paraId="2A22F2F7" w14:textId="77777777" w:rsidR="00BC6BB4" w:rsidRPr="00812DA3" w:rsidRDefault="00BC6BB4" w:rsidP="00C312BA">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19CFA4CE" w14:textId="77777777" w:rsidR="00BC6BB4" w:rsidRPr="00812DA3" w:rsidRDefault="00BC6BB4" w:rsidP="00C312BA">
      <w:pPr>
        <w:keepNext/>
        <w:keepLines/>
        <w:widowControl w:val="0"/>
        <w:spacing w:after="0" w:line="240" w:lineRule="auto"/>
        <w:jc w:val="both"/>
        <w:rPr>
          <w:rFonts w:ascii="Tahoma" w:eastAsia="Times New Roman" w:hAnsi="Tahoma" w:cs="Tahoma"/>
          <w:lang w:eastAsia="sl-SI"/>
        </w:rPr>
      </w:pPr>
    </w:p>
    <w:p w14:paraId="4DF239B8" w14:textId="77777777" w:rsidR="00BC6BB4" w:rsidRPr="00EC767C" w:rsidRDefault="00BC6BB4" w:rsidP="00C312BA">
      <w:pPr>
        <w:keepNext/>
        <w:keepLines/>
        <w:widowControl w:val="0"/>
        <w:spacing w:after="0" w:line="240" w:lineRule="auto"/>
        <w:jc w:val="both"/>
        <w:rPr>
          <w:rFonts w:ascii="Tahoma" w:eastAsia="Times New Roman" w:hAnsi="Tahoma" w:cs="Tahoma"/>
          <w:lang w:eastAsia="sl-SI"/>
        </w:rPr>
      </w:pPr>
      <w:bookmarkStart w:id="51" w:name="_Hlk220576997"/>
      <w:r w:rsidRPr="008F6BBB">
        <w:rPr>
          <w:rFonts w:ascii="Tahoma" w:eastAsia="Times New Roman" w:hAnsi="Tahoma" w:cs="Tahoma"/>
          <w:lang w:eastAsia="sl-SI"/>
        </w:rPr>
        <w:t>Višja sila pomeni zunanji vzrok, neodvisen od volje in vpliva katere koli stranke, ki je nepričakovan in nenaden in se mu ob</w:t>
      </w:r>
      <w:r>
        <w:rPr>
          <w:rFonts w:ascii="Tahoma" w:eastAsia="Times New Roman" w:hAnsi="Tahoma" w:cs="Tahoma"/>
          <w:lang w:eastAsia="sl-SI"/>
        </w:rPr>
        <w:t xml:space="preserve"> dolžni</w:t>
      </w:r>
      <w:r w:rsidRPr="008F6BBB">
        <w:rPr>
          <w:rFonts w:ascii="Tahoma" w:eastAsia="Times New Roman" w:hAnsi="Tahoma" w:cs="Tahoma"/>
          <w:lang w:eastAsia="sl-SI"/>
        </w:rPr>
        <w:t xml:space="preserve"> skrbnosti ni bilo moč izogniti in ga odvrniti, takšne okoliščine pa so se pojavile po sklenitvi okvirnega sporazuma</w:t>
      </w:r>
      <w:r w:rsidRPr="00EC767C">
        <w:rPr>
          <w:rFonts w:ascii="Tahoma" w:eastAsia="Times New Roman" w:hAnsi="Tahoma" w:cs="Tahoma"/>
          <w:lang w:eastAsia="sl-SI"/>
        </w:rPr>
        <w:t>. Če so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51"/>
      <w:r w:rsidRPr="00EC767C">
        <w:rPr>
          <w:rFonts w:ascii="Tahoma" w:eastAsia="Times New Roman" w:hAnsi="Tahoma" w:cs="Tahoma"/>
          <w:lang w:eastAsia="sl-SI"/>
        </w:rPr>
        <w:t>.</w:t>
      </w:r>
    </w:p>
    <w:p w14:paraId="609D1B3D" w14:textId="77777777" w:rsidR="00BC6BB4" w:rsidRPr="00812DA3" w:rsidRDefault="00BC6BB4" w:rsidP="00C312BA">
      <w:pPr>
        <w:keepNext/>
        <w:keepLines/>
        <w:widowControl w:val="0"/>
        <w:spacing w:after="0" w:line="240" w:lineRule="auto"/>
        <w:jc w:val="both"/>
        <w:rPr>
          <w:rFonts w:ascii="Tahoma" w:eastAsia="Times New Roman" w:hAnsi="Tahoma" w:cs="Tahoma"/>
          <w:snapToGrid w:val="0"/>
          <w:lang w:eastAsia="sl-SI"/>
        </w:rPr>
      </w:pPr>
    </w:p>
    <w:p w14:paraId="062AD35F" w14:textId="77777777" w:rsidR="00BC6BB4" w:rsidRPr="00812DA3" w:rsidRDefault="00BC6BB4" w:rsidP="00C312BA">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25C953D9" w14:textId="77777777" w:rsidR="00766916" w:rsidRPr="00EC4317" w:rsidRDefault="00766916" w:rsidP="00C312BA">
      <w:pPr>
        <w:keepNext/>
        <w:keepLines/>
        <w:tabs>
          <w:tab w:val="left" w:pos="-1980"/>
          <w:tab w:val="left" w:pos="2880"/>
        </w:tabs>
        <w:spacing w:after="0" w:line="240" w:lineRule="auto"/>
        <w:jc w:val="both"/>
        <w:rPr>
          <w:rFonts w:ascii="Tahoma" w:eastAsia="Times New Roman" w:hAnsi="Tahoma" w:cs="Tahoma"/>
          <w:lang w:eastAsia="sl-SI"/>
        </w:rPr>
      </w:pPr>
    </w:p>
    <w:p w14:paraId="37A27317" w14:textId="5CA11830" w:rsidR="00EC3759" w:rsidRPr="008053AB" w:rsidRDefault="00EC3759" w:rsidP="00C312BA">
      <w:pPr>
        <w:pStyle w:val="Odstavekseznama"/>
        <w:keepNext/>
        <w:keepLines/>
        <w:numPr>
          <w:ilvl w:val="0"/>
          <w:numId w:val="10"/>
        </w:numPr>
        <w:ind w:left="567" w:hanging="567"/>
        <w:jc w:val="center"/>
        <w:rPr>
          <w:rFonts w:ascii="Tahoma" w:hAnsi="Tahoma" w:cs="Tahoma"/>
          <w:b/>
          <w:sz w:val="22"/>
          <w:szCs w:val="22"/>
        </w:rPr>
      </w:pPr>
      <w:r w:rsidRPr="008053AB">
        <w:rPr>
          <w:rFonts w:ascii="Tahoma" w:hAnsi="Tahoma" w:cs="Tahoma"/>
          <w:b/>
          <w:sz w:val="22"/>
          <w:szCs w:val="22"/>
        </w:rPr>
        <w:t>OBVEZNOSTI STRANK</w:t>
      </w:r>
      <w:r w:rsidR="00C737CF">
        <w:rPr>
          <w:rFonts w:ascii="Tahoma" w:hAnsi="Tahoma" w:cs="Tahoma"/>
          <w:b/>
          <w:sz w:val="22"/>
          <w:szCs w:val="22"/>
        </w:rPr>
        <w:t xml:space="preserve"> PO OKVIRNEM SPORAZUMU</w:t>
      </w:r>
    </w:p>
    <w:p w14:paraId="6E26093A" w14:textId="77777777" w:rsidR="00EC3759" w:rsidRPr="00EC4317" w:rsidRDefault="00EC3759" w:rsidP="00C312B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43CE809"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8A0AD69" w14:textId="109857AF" w:rsidR="00EC3759" w:rsidRDefault="00EC3759" w:rsidP="00C312B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B010C53" w14:textId="77777777" w:rsidR="00E947C5" w:rsidRPr="00570A4F" w:rsidRDefault="00E947C5" w:rsidP="00C312BA">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62428CF7" w14:textId="77777777" w:rsidR="00E947C5" w:rsidRPr="00ED10B3" w:rsidRDefault="00E947C5" w:rsidP="00C312BA">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2E26BE24" w14:textId="77777777" w:rsidR="00E947C5" w:rsidRPr="00ED10B3" w:rsidRDefault="00E947C5" w:rsidP="00C312BA">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 xml:space="preserve">z naročnikom pred začetkom izvajanja storitev iz okvirnega sporazuma določiti konkretne skupne varnostne ukrepe na delovišču; </w:t>
      </w:r>
    </w:p>
    <w:p w14:paraId="01600FCD" w14:textId="13864BE0" w:rsidR="00E947C5" w:rsidRPr="00ED10B3" w:rsidRDefault="00E947C5" w:rsidP="00C312BA">
      <w:pPr>
        <w:pStyle w:val="Odstavekseznama"/>
        <w:keepNext/>
        <w:keepLines/>
        <w:numPr>
          <w:ilvl w:val="0"/>
          <w:numId w:val="50"/>
        </w:numPr>
        <w:jc w:val="both"/>
        <w:rPr>
          <w:rFonts w:ascii="Tahoma" w:hAnsi="Tahoma" w:cs="Tahoma"/>
          <w:sz w:val="22"/>
          <w:szCs w:val="22"/>
        </w:rPr>
      </w:pPr>
      <w:r w:rsidRPr="00ED10B3">
        <w:rPr>
          <w:rFonts w:ascii="Tahoma" w:hAnsi="Tahoma" w:cs="Tahoma"/>
          <w:sz w:val="22"/>
          <w:szCs w:val="22"/>
        </w:rPr>
        <w:t xml:space="preserve">imeti ves čas veljavnosti </w:t>
      </w:r>
      <w:r w:rsidR="00C737CF">
        <w:rPr>
          <w:rFonts w:ascii="Tahoma" w:hAnsi="Tahoma" w:cs="Tahoma"/>
          <w:sz w:val="22"/>
          <w:szCs w:val="22"/>
        </w:rPr>
        <w:t>okvirnega sporazuma</w:t>
      </w:r>
      <w:r w:rsidRPr="00ED10B3">
        <w:rPr>
          <w:rFonts w:ascii="Tahoma" w:hAnsi="Tahoma" w:cs="Tahoma"/>
          <w:sz w:val="22"/>
          <w:szCs w:val="22"/>
        </w:rPr>
        <w:t xml:space="preserve"> veljavno akreditacijo za laboratorij skladno s standardom SIST EN ISO 17025:2017 s področja visokonapetostne preizkusne tehnike;</w:t>
      </w:r>
    </w:p>
    <w:p w14:paraId="1F593FD3" w14:textId="77777777" w:rsidR="00E947C5" w:rsidRPr="00ED10B3" w:rsidRDefault="00E947C5" w:rsidP="00C312BA">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upoštevati tehnično specifikacijo naročnika in obveznosti po tem okvirnem sporazumu izvesti skladno z zahtevami naročnika iz razpisne dokumentacije;</w:t>
      </w:r>
    </w:p>
    <w:p w14:paraId="3DF245D6" w14:textId="2BFB0B04" w:rsidR="00E947C5" w:rsidRPr="00ED10B3" w:rsidRDefault="00E947C5" w:rsidP="00C312BA">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zagotoviti izvajanje storitev z delavci, ki so strokovno usposobljeni za opravljanje tovrstnih storitev in imajo opravljen preizkus iz varstva pri delu in požarnega varstva ter zdravniški pregled,</w:t>
      </w:r>
    </w:p>
    <w:p w14:paraId="126E07D3" w14:textId="77777777" w:rsidR="00E947C5" w:rsidRPr="00ED10B3" w:rsidRDefault="00E947C5" w:rsidP="00C312BA">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stalno zagotavljati storitve skladno z določili tega okvirnega sporazuma,</w:t>
      </w:r>
    </w:p>
    <w:p w14:paraId="222EDE67" w14:textId="77777777" w:rsidR="00E947C5" w:rsidRPr="00ED10B3" w:rsidRDefault="00E947C5" w:rsidP="00C312BA">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lastRenderedPageBreak/>
        <w:t>izvesti prevzete storitve strokovno pravilno, vestno in kvalitetno v skladu z vsemi veljavnimi tehničnimi predpisi, standardi in uzancami ob tesnem sodelovanju z naročnikom (skrbnost dobrega strokovnjaka),</w:t>
      </w:r>
    </w:p>
    <w:p w14:paraId="6BAA7A4A" w14:textId="1364657E" w:rsidR="00ED10B3" w:rsidRPr="00ED10B3" w:rsidRDefault="00ED10B3" w:rsidP="00C312BA">
      <w:pPr>
        <w:keepNext/>
        <w:keepLines/>
        <w:numPr>
          <w:ilvl w:val="0"/>
          <w:numId w:val="50"/>
        </w:numPr>
        <w:spacing w:after="0" w:line="240" w:lineRule="auto"/>
        <w:jc w:val="both"/>
        <w:rPr>
          <w:rFonts w:ascii="Tahoma" w:hAnsi="Tahoma" w:cs="Tahoma"/>
        </w:rPr>
      </w:pPr>
      <w:r w:rsidRPr="00ED10B3">
        <w:rPr>
          <w:rFonts w:ascii="Tahoma" w:hAnsi="Tahoma" w:cs="Tahoma"/>
        </w:rPr>
        <w:t>poskrbeti, da so storitve izvedena in dokumentirana po tehničnih predpisih, standardih in normativih;</w:t>
      </w:r>
    </w:p>
    <w:p w14:paraId="06225DB3" w14:textId="0F5430DD" w:rsidR="00ED10B3" w:rsidRPr="00ED10B3" w:rsidRDefault="00ED10B3" w:rsidP="00C312BA">
      <w:pPr>
        <w:keepNext/>
        <w:keepLines/>
        <w:numPr>
          <w:ilvl w:val="0"/>
          <w:numId w:val="50"/>
        </w:numPr>
        <w:spacing w:after="0" w:line="240" w:lineRule="auto"/>
        <w:jc w:val="both"/>
        <w:rPr>
          <w:rFonts w:ascii="Tahoma" w:hAnsi="Tahoma" w:cs="Tahoma"/>
        </w:rPr>
      </w:pPr>
      <w:r w:rsidRPr="00ED10B3">
        <w:rPr>
          <w:rFonts w:ascii="Tahoma" w:hAnsi="Tahoma" w:cs="Tahoma"/>
        </w:rPr>
        <w:t>omogočiti naročniku nadzor izvajanja storitev in kakovosti uporabljenega materiala/opreme/blaga v vseh fazah dela;</w:t>
      </w:r>
    </w:p>
    <w:p w14:paraId="7B16EA75" w14:textId="77777777" w:rsidR="00E947C5" w:rsidRPr="00ED10B3" w:rsidRDefault="00E947C5" w:rsidP="00C312BA">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obveščati naročnika o tekoči problematiki in nastalih situacijah, ki bi lahko vplivale na izvršitev obveznosti po okvirnem sporazumu,</w:t>
      </w:r>
    </w:p>
    <w:p w14:paraId="392D90ED" w14:textId="77777777" w:rsidR="00E947C5" w:rsidRPr="00ED10B3" w:rsidRDefault="00E947C5" w:rsidP="00C312BA">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da bo storitve oddal tretji osebi samo s predhodnim pisnim soglasjem naročnika,</w:t>
      </w:r>
    </w:p>
    <w:p w14:paraId="45E82DBF" w14:textId="508F3575" w:rsidR="00E947C5" w:rsidRPr="00ED10B3" w:rsidRDefault="00E947C5" w:rsidP="00C312BA">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sproti odpravljati vse pomanjkljivosti, na katere bo opozoril naročnik,  </w:t>
      </w:r>
    </w:p>
    <w:p w14:paraId="772FD37F" w14:textId="77777777" w:rsidR="00E947C5" w:rsidRPr="00ED10B3" w:rsidRDefault="00E947C5" w:rsidP="00C312BA">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poskrbeti da bodo delavci vsak svoj prihod/odhod evidentirali na lokaciji naročnika,</w:t>
      </w:r>
    </w:p>
    <w:p w14:paraId="00D1AA8C" w14:textId="77777777" w:rsidR="00E947C5" w:rsidRPr="00ED10B3" w:rsidRDefault="00E947C5" w:rsidP="00C312BA">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068876A2" w14:textId="77777777" w:rsidR="00E947C5" w:rsidRPr="00ED10B3" w:rsidRDefault="00E947C5" w:rsidP="00C312BA">
      <w:pPr>
        <w:keepNext/>
        <w:keepLines/>
        <w:numPr>
          <w:ilvl w:val="0"/>
          <w:numId w:val="38"/>
        </w:numPr>
        <w:tabs>
          <w:tab w:val="left" w:pos="1702"/>
        </w:tabs>
        <w:spacing w:after="0" w:line="240" w:lineRule="auto"/>
        <w:jc w:val="both"/>
        <w:rPr>
          <w:rFonts w:ascii="Tahoma" w:hAnsi="Tahoma" w:cs="Tahoma"/>
        </w:rPr>
      </w:pPr>
      <w:r w:rsidRPr="00ED10B3">
        <w:rPr>
          <w:rFonts w:ascii="Tahoma" w:hAnsi="Tahoma" w:cs="Tahoma"/>
        </w:rPr>
        <w:t>poskrbeti za odstranitev odpadkov z delovišča naročnika v skladu z zahtevami naročnika,</w:t>
      </w:r>
    </w:p>
    <w:p w14:paraId="3C3BDA0D" w14:textId="77777777" w:rsidR="00E947C5" w:rsidRPr="00ED10B3" w:rsidRDefault="00E947C5" w:rsidP="00C312BA">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zagotoviti, da bodo delavci upoštevali vse predpise naročnika o gibanju na območju lokacije naročnika,</w:t>
      </w:r>
    </w:p>
    <w:p w14:paraId="16CDA944" w14:textId="77777777" w:rsidR="00E947C5" w:rsidRPr="00ED10B3" w:rsidRDefault="00E947C5" w:rsidP="00C312BA">
      <w:pPr>
        <w:keepNext/>
        <w:keepLines/>
        <w:numPr>
          <w:ilvl w:val="0"/>
          <w:numId w:val="50"/>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ED10B3">
        <w:rPr>
          <w:rFonts w:ascii="Tahoma" w:hAnsi="Tahoma" w:cs="Tahoma"/>
          <w:lang w:eastAsia="sl-SI"/>
        </w:rPr>
        <w:t>poravnati vso morebitno nastalo škodo, ki bi jo med izvajanjem storitev povzročil na objektu, na napravah naročnika ali tretjim osebam,</w:t>
      </w:r>
    </w:p>
    <w:p w14:paraId="6AE35923" w14:textId="77777777" w:rsidR="00E947C5" w:rsidRPr="00ED10B3" w:rsidRDefault="00E947C5" w:rsidP="00C312BA">
      <w:pPr>
        <w:keepNext/>
        <w:keepLines/>
        <w:numPr>
          <w:ilvl w:val="0"/>
          <w:numId w:val="50"/>
        </w:numPr>
        <w:spacing w:after="0" w:line="240" w:lineRule="auto"/>
        <w:jc w:val="both"/>
        <w:rPr>
          <w:rFonts w:ascii="Tahoma" w:hAnsi="Tahoma" w:cs="Tahoma"/>
          <w:szCs w:val="20"/>
          <w:lang w:eastAsia="sl-SI"/>
        </w:rPr>
      </w:pPr>
      <w:r w:rsidRPr="00ED10B3">
        <w:rPr>
          <w:rFonts w:ascii="Tahoma" w:hAnsi="Tahoma" w:cs="Tahoma"/>
          <w:szCs w:val="20"/>
          <w:lang w:eastAsia="sl-SI"/>
        </w:rPr>
        <w:t>obvestiti naročnika o nastalih okoliščinah, ki bi lahko vplivale na izpolnitev izvajalčevih obveznosti,</w:t>
      </w:r>
    </w:p>
    <w:p w14:paraId="2EDF7FD6" w14:textId="15D0C66D" w:rsidR="00E947C5" w:rsidRPr="00ED10B3" w:rsidRDefault="00ED10B3" w:rsidP="00C312BA">
      <w:pPr>
        <w:keepNext/>
        <w:keepLines/>
        <w:numPr>
          <w:ilvl w:val="0"/>
          <w:numId w:val="50"/>
        </w:numPr>
        <w:spacing w:after="0" w:line="240" w:lineRule="auto"/>
        <w:jc w:val="both"/>
        <w:rPr>
          <w:rFonts w:ascii="Tahoma" w:hAnsi="Tahoma" w:cs="Tahoma"/>
          <w:lang w:eastAsia="sl-SI"/>
        </w:rPr>
      </w:pPr>
      <w:r w:rsidRPr="00ED10B3">
        <w:rPr>
          <w:rFonts w:ascii="Tahoma" w:hAnsi="Tahoma" w:cs="Tahoma"/>
        </w:rPr>
        <w:t xml:space="preserve">zagotoviti vso potrebno delovno opremo in primerno orodje za izvedbo </w:t>
      </w:r>
      <w:r w:rsidR="00C737CF">
        <w:rPr>
          <w:rFonts w:ascii="Tahoma" w:hAnsi="Tahoma" w:cs="Tahoma"/>
        </w:rPr>
        <w:t>storitev</w:t>
      </w:r>
      <w:r w:rsidR="00E947C5" w:rsidRPr="00ED10B3">
        <w:rPr>
          <w:rFonts w:ascii="Tahoma" w:hAnsi="Tahoma" w:cs="Tahoma"/>
          <w:lang w:eastAsia="sl-SI"/>
        </w:rPr>
        <w:t>,</w:t>
      </w:r>
    </w:p>
    <w:p w14:paraId="4F3812C7" w14:textId="77777777" w:rsidR="00E947C5" w:rsidRPr="00ED10B3" w:rsidRDefault="00E947C5" w:rsidP="00C312BA">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naročnika obvestiti o znižanju cen,</w:t>
      </w:r>
    </w:p>
    <w:p w14:paraId="5C921368" w14:textId="77777777" w:rsidR="00ED10B3" w:rsidRPr="00ED10B3" w:rsidRDefault="00ED10B3" w:rsidP="00C312BA">
      <w:pPr>
        <w:keepNext/>
        <w:keepLines/>
        <w:numPr>
          <w:ilvl w:val="0"/>
          <w:numId w:val="50"/>
        </w:numPr>
        <w:spacing w:after="0" w:line="240" w:lineRule="auto"/>
        <w:jc w:val="both"/>
        <w:rPr>
          <w:rFonts w:ascii="Tahoma" w:hAnsi="Tahoma" w:cs="Tahoma"/>
        </w:rPr>
      </w:pPr>
      <w:r w:rsidRPr="00ED10B3">
        <w:rPr>
          <w:rFonts w:ascii="Tahoma" w:hAnsi="Tahoma" w:cs="Tahoma"/>
        </w:rPr>
        <w:t>izvesti vse predvidene meritve in kontrole;</w:t>
      </w:r>
    </w:p>
    <w:p w14:paraId="6AFF6BAC" w14:textId="77777777" w:rsidR="00ED10B3" w:rsidRPr="00ED10B3" w:rsidRDefault="00ED10B3" w:rsidP="00C312BA">
      <w:pPr>
        <w:keepNext/>
        <w:keepLines/>
        <w:numPr>
          <w:ilvl w:val="0"/>
          <w:numId w:val="50"/>
        </w:numPr>
        <w:spacing w:after="0" w:line="240" w:lineRule="auto"/>
        <w:jc w:val="both"/>
        <w:rPr>
          <w:rFonts w:ascii="Tahoma" w:hAnsi="Tahoma" w:cs="Tahoma"/>
        </w:rPr>
      </w:pPr>
      <w:r w:rsidRPr="00ED10B3">
        <w:rPr>
          <w:rFonts w:ascii="Tahoma" w:hAnsi="Tahoma" w:cs="Tahoma"/>
        </w:rPr>
        <w:t>voditi zapisnike o meritvah;</w:t>
      </w:r>
    </w:p>
    <w:p w14:paraId="3535348F" w14:textId="77777777" w:rsidR="00E947C5" w:rsidRPr="00ED10B3" w:rsidRDefault="00E947C5" w:rsidP="00C312BA">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zagotoviti vsa potrebna dovoljenja za delo delavcev, ki bodo izvajali storitve po tem okvirnem sporazumu na lokaciji naročnika in niso državljani Republike Slovenije,</w:t>
      </w:r>
    </w:p>
    <w:p w14:paraId="552E2ABD" w14:textId="5DF118AC" w:rsidR="00E947C5" w:rsidRPr="00ED10B3" w:rsidRDefault="00E947C5" w:rsidP="00C312BA">
      <w:pPr>
        <w:keepNext/>
        <w:keepLines/>
        <w:numPr>
          <w:ilvl w:val="0"/>
          <w:numId w:val="50"/>
        </w:numPr>
        <w:spacing w:after="0" w:line="240" w:lineRule="auto"/>
        <w:jc w:val="both"/>
        <w:rPr>
          <w:rFonts w:ascii="Tahoma" w:eastAsia="Times New Roman" w:hAnsi="Tahoma" w:cs="Tahoma"/>
          <w:lang w:eastAsia="sl-SI"/>
        </w:rPr>
      </w:pPr>
      <w:bookmarkStart w:id="52" w:name="_Hlk220577047"/>
      <w:r w:rsidRPr="00ED10B3">
        <w:rPr>
          <w:rFonts w:ascii="Tahoma" w:eastAsia="Times New Roman" w:hAnsi="Tahoma" w:cs="Tahoma"/>
          <w:lang w:eastAsia="sl-SI"/>
        </w:rPr>
        <w:t>na vsakem natančno specificiranem izstavljenem računu navesti tudi številko pisnega nabavnega naročila naročnika</w:t>
      </w:r>
      <w:r w:rsidR="00ED10B3" w:rsidRPr="00ED10B3">
        <w:rPr>
          <w:rFonts w:ascii="Tahoma" w:eastAsia="Times New Roman" w:hAnsi="Tahoma" w:cs="Tahoma"/>
          <w:lang w:eastAsia="sl-SI"/>
        </w:rPr>
        <w:t xml:space="preserve"> in lokacijo objekta</w:t>
      </w:r>
      <w:bookmarkEnd w:id="52"/>
      <w:r w:rsidRPr="00ED10B3">
        <w:rPr>
          <w:rFonts w:ascii="Tahoma" w:eastAsia="Times New Roman" w:hAnsi="Tahoma" w:cs="Tahoma"/>
          <w:lang w:eastAsia="sl-SI"/>
        </w:rPr>
        <w:t>.</w:t>
      </w:r>
    </w:p>
    <w:p w14:paraId="672A77DD" w14:textId="77777777" w:rsidR="00E947C5" w:rsidRPr="00BF2151" w:rsidRDefault="00E947C5" w:rsidP="00C312BA">
      <w:pPr>
        <w:keepNext/>
        <w:keepLines/>
        <w:spacing w:after="0" w:line="240" w:lineRule="auto"/>
        <w:jc w:val="both"/>
        <w:rPr>
          <w:rFonts w:ascii="Tahoma" w:hAnsi="Tahoma" w:cs="Tahoma"/>
          <w:lang w:eastAsia="sl-SI"/>
        </w:rPr>
      </w:pPr>
    </w:p>
    <w:p w14:paraId="7976E3E5" w14:textId="77777777" w:rsidR="00E947C5" w:rsidRPr="00BF2151" w:rsidRDefault="00E947C5" w:rsidP="00C312B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739B83B4" w14:textId="77777777" w:rsidR="00E947C5" w:rsidRDefault="00E947C5" w:rsidP="00C312BA">
      <w:pPr>
        <w:keepNext/>
        <w:keepLines/>
        <w:tabs>
          <w:tab w:val="left" w:pos="1702"/>
        </w:tabs>
        <w:spacing w:after="0" w:line="240" w:lineRule="auto"/>
        <w:jc w:val="both"/>
        <w:rPr>
          <w:rFonts w:ascii="Tahoma" w:eastAsia="Times New Roman" w:hAnsi="Tahoma" w:cs="Tahoma"/>
          <w:lang w:eastAsia="sl-SI"/>
        </w:rPr>
      </w:pPr>
    </w:p>
    <w:p w14:paraId="47298F5A"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6D536D" w14:textId="77777777" w:rsidR="00EC3759" w:rsidRPr="00EC4317" w:rsidRDefault="00EC3759" w:rsidP="00C312BA">
      <w:pPr>
        <w:keepNext/>
        <w:keepLines/>
        <w:spacing w:after="0" w:line="240" w:lineRule="auto"/>
        <w:jc w:val="both"/>
        <w:rPr>
          <w:rFonts w:ascii="Tahoma" w:eastAsia="Times New Roman" w:hAnsi="Tahoma" w:cs="Tahoma"/>
          <w:lang w:eastAsia="sl-SI"/>
        </w:rPr>
      </w:pPr>
    </w:p>
    <w:p w14:paraId="3F202F6A" w14:textId="77777777" w:rsidR="00ED10B3" w:rsidRPr="00BF2151" w:rsidRDefault="00ED10B3" w:rsidP="00C312BA">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50C7C59B" w14:textId="77777777" w:rsidR="00ED10B3" w:rsidRPr="00EC3A82" w:rsidRDefault="00ED10B3"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 xml:space="preserve">z izvajalcem pred začetkom izvajanja </w:t>
      </w:r>
      <w:r>
        <w:rPr>
          <w:rFonts w:ascii="Tahoma" w:hAnsi="Tahoma" w:cs="Tahoma"/>
          <w:szCs w:val="20"/>
          <w:lang w:eastAsia="sl-SI"/>
        </w:rPr>
        <w:t>storitev</w:t>
      </w:r>
      <w:r w:rsidRPr="00EC3A82">
        <w:rPr>
          <w:rFonts w:ascii="Tahoma" w:hAnsi="Tahoma" w:cs="Tahoma"/>
          <w:szCs w:val="20"/>
          <w:lang w:eastAsia="sl-SI"/>
        </w:rPr>
        <w:t xml:space="preserve"> določi</w:t>
      </w:r>
      <w:r>
        <w:rPr>
          <w:rFonts w:ascii="Tahoma" w:hAnsi="Tahoma" w:cs="Tahoma"/>
          <w:szCs w:val="20"/>
          <w:lang w:eastAsia="sl-SI"/>
        </w:rPr>
        <w:t>l</w:t>
      </w:r>
      <w:r w:rsidRPr="00EC3A82">
        <w:rPr>
          <w:rFonts w:ascii="Tahoma" w:hAnsi="Tahoma" w:cs="Tahoma"/>
          <w:szCs w:val="20"/>
          <w:lang w:eastAsia="sl-SI"/>
        </w:rPr>
        <w:t xml:space="preserve"> konkretne skupne varnostne ukrepe na delovišču;</w:t>
      </w:r>
    </w:p>
    <w:p w14:paraId="7F42D4A2" w14:textId="626254F6"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takoj obvesti</w:t>
      </w:r>
      <w:r>
        <w:rPr>
          <w:rFonts w:ascii="Tahoma" w:hAnsi="Tahoma" w:cs="Tahoma"/>
          <w:szCs w:val="20"/>
          <w:lang w:eastAsia="sl-SI"/>
        </w:rPr>
        <w:t>l</w:t>
      </w:r>
      <w:r w:rsidRPr="004A0F56">
        <w:rPr>
          <w:rFonts w:ascii="Tahoma" w:hAnsi="Tahoma" w:cs="Tahoma"/>
          <w:szCs w:val="20"/>
          <w:lang w:eastAsia="sl-SI"/>
        </w:rPr>
        <w:t xml:space="preserve"> izvajalca o nastalih okoliščinah, ki bi lahko vplivale na izpolnitev naročnikovih obveznosti</w:t>
      </w:r>
      <w:r w:rsidRPr="004A0F56">
        <w:rPr>
          <w:rFonts w:ascii="Tahoma" w:hAnsi="Tahoma" w:cs="Tahoma"/>
          <w:lang w:eastAsia="sl-SI"/>
        </w:rPr>
        <w:t xml:space="preserve"> </w:t>
      </w:r>
      <w:r w:rsidRPr="00BA3F91">
        <w:rPr>
          <w:rFonts w:ascii="Tahoma" w:hAnsi="Tahoma" w:cs="Tahoma"/>
          <w:lang w:eastAsia="sl-SI"/>
        </w:rPr>
        <w:t>po okvirnem sporazumu</w:t>
      </w:r>
      <w:r w:rsidRPr="004A0F56">
        <w:rPr>
          <w:rFonts w:ascii="Tahoma" w:hAnsi="Tahoma" w:cs="Tahoma"/>
          <w:szCs w:val="20"/>
          <w:lang w:eastAsia="sl-SI"/>
        </w:rPr>
        <w:t>;</w:t>
      </w:r>
    </w:p>
    <w:p w14:paraId="41E45458" w14:textId="619C8C1E"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delovno dokumentacijo za odklope in ustrezne varnostne ukrepe v poljih, v katerih se bodo vršile kontrole in meritve, po predhodnem dogovoru z izvajalcem;</w:t>
      </w:r>
    </w:p>
    <w:p w14:paraId="6F8499CB" w14:textId="4F70DEE4"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ustrezne električne priključke za napajanje delovne opreme;</w:t>
      </w:r>
    </w:p>
    <w:p w14:paraId="4D0CFB2E" w14:textId="72E8325E"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 pripravi in izvedbi meritev in kontrol (odklop primarnih in sekundarnih priključkov) ter pri pripravi izvora za napajanje 220 V in 380 V, 25A z izvajalcem tesno sodeloval z namenom, da se prevzete storitve izvršijo pravočasno v obojestransko zadovoljstvo;</w:t>
      </w:r>
    </w:p>
    <w:p w14:paraId="060CE610" w14:textId="4925BF56"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sestavljanje visoko napetostnih naprav in elektro omare v normalno obratovalno stanje po končanih meritvah;</w:t>
      </w:r>
    </w:p>
    <w:p w14:paraId="37E298D4" w14:textId="0AB681D6"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spremstvo s strani strokovne osebe naročnika, ki pozna naprave, kjer se bodo izvajale meritve;</w:t>
      </w:r>
    </w:p>
    <w:p w14:paraId="0B0DCC85" w14:textId="4E597726"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prevzel poročilo/strokovno oceno;</w:t>
      </w:r>
    </w:p>
    <w:p w14:paraId="2B6BB314" w14:textId="737B80ED" w:rsidR="004A0F56" w:rsidRPr="004A0F56" w:rsidRDefault="004A0F56"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pripravil vse potrebno za izvedbo poskusnega obratovanja;</w:t>
      </w:r>
    </w:p>
    <w:p w14:paraId="7C307E69" w14:textId="37520832" w:rsidR="00ED10B3" w:rsidRPr="004A0F56" w:rsidRDefault="00ED10B3"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lastRenderedPageBreak/>
        <w:t xml:space="preserve">določil </w:t>
      </w:r>
      <w:r w:rsidR="00865369">
        <w:rPr>
          <w:rFonts w:ascii="Tahoma" w:hAnsi="Tahoma" w:cs="Tahoma"/>
          <w:szCs w:val="20"/>
          <w:lang w:eastAsia="sl-SI"/>
        </w:rPr>
        <w:t xml:space="preserve">in pri sebi za izvajalca zagotovil </w:t>
      </w:r>
      <w:r w:rsidRPr="004A0F56">
        <w:rPr>
          <w:rFonts w:ascii="Tahoma" w:eastAsia="Times New Roman" w:hAnsi="Tahoma" w:cs="Tahoma"/>
          <w:lang w:eastAsia="sl-SI"/>
        </w:rPr>
        <w:t>mesto skladiščenja delovne opreme in opreme/materiala za vgradnjo</w:t>
      </w:r>
      <w:r w:rsidRPr="004A0F56">
        <w:rPr>
          <w:rFonts w:ascii="Tahoma" w:hAnsi="Tahoma" w:cs="Tahoma"/>
          <w:szCs w:val="20"/>
          <w:lang w:eastAsia="sl-SI"/>
        </w:rPr>
        <w:t>,</w:t>
      </w:r>
    </w:p>
    <w:p w14:paraId="7D273499" w14:textId="77777777" w:rsidR="00ED10B3" w:rsidRPr="004A0F56" w:rsidRDefault="00ED10B3"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 morebitni večji požarni ogroženosti poskrbel za izvajanje požarne straže,</w:t>
      </w:r>
    </w:p>
    <w:p w14:paraId="6419D408" w14:textId="77777777" w:rsidR="00ED10B3" w:rsidRPr="004A0F56" w:rsidRDefault="00ED10B3"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 izvajalcem sodeloval, mu nudil potrebno pomoč in dajal ustrezna navodila,</w:t>
      </w:r>
    </w:p>
    <w:p w14:paraId="4DE819E3" w14:textId="77777777" w:rsidR="00ED10B3" w:rsidRPr="004A0F56" w:rsidRDefault="00ED10B3"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rPr>
      </w:pPr>
      <w:r w:rsidRPr="004A0F56">
        <w:rPr>
          <w:rFonts w:ascii="Tahoma" w:hAnsi="Tahoma" w:cs="Tahoma"/>
          <w:szCs w:val="20"/>
          <w:lang w:eastAsia="sl-SI"/>
        </w:rPr>
        <w:t>seznanil izvajalca z nevarnostmi, ki so prisotne pri izvajanju predmeta tega okvirnega</w:t>
      </w:r>
      <w:r w:rsidRPr="004A0F56">
        <w:rPr>
          <w:rFonts w:ascii="Tahoma" w:hAnsi="Tahoma" w:cs="Tahoma"/>
        </w:rPr>
        <w:t xml:space="preserve"> sporazuma in ga zavaroval pred njimi s tehničnimi ali/in organizacijskimi ukrepi,</w:t>
      </w:r>
    </w:p>
    <w:p w14:paraId="5C35F148" w14:textId="77777777" w:rsidR="00ED10B3" w:rsidRPr="00C168EA" w:rsidRDefault="00ED10B3" w:rsidP="00C312BA">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poravnal svoje obveznosti v skladu z okvirnim sporazumom.</w:t>
      </w:r>
    </w:p>
    <w:p w14:paraId="1C762C81" w14:textId="77777777" w:rsidR="00ED10B3" w:rsidRPr="00C168EA" w:rsidRDefault="00ED10B3" w:rsidP="00C312B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7C960011" w14:textId="77777777" w:rsidR="00ED10B3" w:rsidRPr="00EC3A82" w:rsidRDefault="00ED10B3" w:rsidP="00C312BA">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tem okvirnem sporazumu.</w:t>
      </w:r>
    </w:p>
    <w:p w14:paraId="34230915" w14:textId="77777777" w:rsidR="00ED10B3" w:rsidRPr="00E21316" w:rsidRDefault="00ED10B3" w:rsidP="00C312BA">
      <w:pPr>
        <w:keepNext/>
        <w:keepLines/>
        <w:spacing w:after="0" w:line="240" w:lineRule="auto"/>
        <w:jc w:val="both"/>
        <w:rPr>
          <w:rFonts w:ascii="Tahoma" w:eastAsia="Times New Roman" w:hAnsi="Tahoma" w:cs="Tahoma"/>
          <w:lang w:eastAsia="sl-SI"/>
        </w:rPr>
      </w:pPr>
    </w:p>
    <w:p w14:paraId="2C9500FC" w14:textId="68AFAC4B"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AA4B2D">
        <w:rPr>
          <w:rFonts w:ascii="Tahoma" w:hAnsi="Tahoma" w:cs="Tahoma"/>
          <w:b/>
          <w:sz w:val="22"/>
          <w:szCs w:val="22"/>
        </w:rPr>
        <w:t>O</w:t>
      </w:r>
      <w:r w:rsidRPr="00EC4317">
        <w:rPr>
          <w:rFonts w:ascii="Tahoma" w:hAnsi="Tahoma" w:cs="Tahoma"/>
          <w:b/>
          <w:sz w:val="22"/>
          <w:szCs w:val="22"/>
        </w:rPr>
        <w:t xml:space="preserve"> ZAVAROVANJ</w:t>
      </w:r>
      <w:r w:rsidR="00AA4B2D">
        <w:rPr>
          <w:rFonts w:ascii="Tahoma" w:hAnsi="Tahoma" w:cs="Tahoma"/>
          <w:b/>
          <w:sz w:val="22"/>
          <w:szCs w:val="22"/>
        </w:rPr>
        <w:t>E</w:t>
      </w:r>
    </w:p>
    <w:p w14:paraId="6B53924B" w14:textId="77777777" w:rsidR="00EC3759" w:rsidRPr="00EC4317" w:rsidRDefault="00EC3759" w:rsidP="00C312BA">
      <w:pPr>
        <w:keepNext/>
        <w:keepLines/>
        <w:tabs>
          <w:tab w:val="left" w:pos="2721"/>
        </w:tabs>
        <w:spacing w:after="0" w:line="240" w:lineRule="auto"/>
        <w:ind w:left="1077"/>
        <w:jc w:val="center"/>
        <w:rPr>
          <w:rFonts w:ascii="Tahoma" w:eastAsia="Times New Roman" w:hAnsi="Tahoma" w:cs="Tahoma"/>
          <w:b/>
          <w:lang w:eastAsia="sl-SI"/>
        </w:rPr>
      </w:pPr>
    </w:p>
    <w:p w14:paraId="002043C8"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D4FEEF" w14:textId="77777777" w:rsidR="00EC3759" w:rsidRPr="00EC4317" w:rsidRDefault="00EC3759" w:rsidP="00C312BA">
      <w:pPr>
        <w:keepNext/>
        <w:keepLines/>
        <w:spacing w:after="0" w:line="240" w:lineRule="auto"/>
        <w:jc w:val="both"/>
        <w:rPr>
          <w:rFonts w:ascii="Tahoma" w:hAnsi="Tahoma" w:cs="Tahoma"/>
        </w:rPr>
      </w:pPr>
    </w:p>
    <w:p w14:paraId="589D21EB" w14:textId="227DACD4" w:rsidR="00AA4B2D" w:rsidRPr="00BA3F91" w:rsidRDefault="004A0F56" w:rsidP="00C312B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 xml:space="preserve">v višini </w:t>
      </w:r>
      <w:r w:rsidR="00DB54DA">
        <w:rPr>
          <w:rFonts w:ascii="Tahoma" w:eastAsia="Times New Roman" w:hAnsi="Tahoma" w:cs="Tahoma"/>
          <w:lang w:eastAsia="sl-SI"/>
        </w:rPr>
        <w:t>5</w:t>
      </w:r>
      <w:r w:rsidR="00AA4B2D">
        <w:rPr>
          <w:rFonts w:ascii="Tahoma" w:eastAsia="Times New Roman" w:hAnsi="Tahoma" w:cs="Tahoma"/>
          <w:lang w:eastAsia="sl-SI"/>
        </w:rPr>
        <w:t>.</w:t>
      </w:r>
      <w:r w:rsidR="0023689B">
        <w:rPr>
          <w:rFonts w:ascii="Tahoma" w:eastAsia="Times New Roman" w:hAnsi="Tahoma" w:cs="Tahoma"/>
          <w:lang w:eastAsia="sl-SI"/>
        </w:rPr>
        <w:t>5</w:t>
      </w:r>
      <w:r w:rsidR="00AA4B2D">
        <w:rPr>
          <w:rFonts w:ascii="Tahoma" w:eastAsia="Times New Roman" w:hAnsi="Tahoma" w:cs="Tahoma"/>
          <w:lang w:eastAsia="sl-SI"/>
        </w:rPr>
        <w:t>00,00</w:t>
      </w:r>
      <w:r w:rsidR="00AA4B2D" w:rsidRPr="005526AB">
        <w:rPr>
          <w:rFonts w:ascii="Tahoma" w:hAnsi="Tahoma" w:cs="Tahoma"/>
        </w:rPr>
        <w:t xml:space="preserve">€ </w:t>
      </w:r>
      <w:r w:rsidR="00AA4B2D">
        <w:rPr>
          <w:rFonts w:ascii="Tahoma" w:hAnsi="Tahoma" w:cs="Tahoma"/>
        </w:rPr>
        <w:t>(</w:t>
      </w:r>
      <w:r w:rsidR="00AA4B2D" w:rsidRPr="005526AB">
        <w:rPr>
          <w:rFonts w:ascii="Tahoma" w:hAnsi="Tahoma" w:cs="Tahoma"/>
        </w:rPr>
        <w:t>z</w:t>
      </w:r>
      <w:r w:rsidR="00AA4B2D" w:rsidRPr="005526AB">
        <w:rPr>
          <w:rFonts w:ascii="Tahoma" w:eastAsia="Times New Roman" w:hAnsi="Tahoma" w:cs="Tahoma"/>
        </w:rPr>
        <w:t xml:space="preserve"> besedo: </w:t>
      </w:r>
      <w:r w:rsidR="00DB54DA">
        <w:rPr>
          <w:rFonts w:ascii="Tahoma" w:eastAsia="Times New Roman" w:hAnsi="Tahoma" w:cs="Tahoma"/>
        </w:rPr>
        <w:t xml:space="preserve">pet </w:t>
      </w:r>
      <w:r w:rsidR="004757C4">
        <w:rPr>
          <w:rFonts w:ascii="Tahoma" w:eastAsia="Times New Roman" w:hAnsi="Tahoma" w:cs="Tahoma"/>
        </w:rPr>
        <w:t>tisoč</w:t>
      </w:r>
      <w:r w:rsidR="00DB54DA">
        <w:rPr>
          <w:rFonts w:ascii="Tahoma" w:eastAsia="Times New Roman" w:hAnsi="Tahoma" w:cs="Tahoma"/>
        </w:rPr>
        <w:t xml:space="preserve"> </w:t>
      </w:r>
      <w:r w:rsidR="0023689B">
        <w:rPr>
          <w:rFonts w:ascii="Tahoma" w:eastAsia="Times New Roman" w:hAnsi="Tahoma" w:cs="Tahoma"/>
        </w:rPr>
        <w:t>petsto</w:t>
      </w:r>
      <w:r w:rsidR="004757C4">
        <w:rPr>
          <w:rFonts w:ascii="Tahoma" w:eastAsia="Times New Roman" w:hAnsi="Tahoma" w:cs="Tahoma"/>
        </w:rPr>
        <w:t xml:space="preserve"> </w:t>
      </w:r>
      <w:r w:rsidR="00AA4B2D">
        <w:rPr>
          <w:rFonts w:ascii="Tahoma" w:eastAsia="Times New Roman" w:hAnsi="Tahoma" w:cs="Tahoma"/>
        </w:rPr>
        <w:t>in 00/100</w:t>
      </w:r>
      <w:r w:rsidR="00AA4B2D" w:rsidRPr="005526AB">
        <w:rPr>
          <w:rFonts w:ascii="Tahoma" w:eastAsia="Times New Roman" w:hAnsi="Tahoma" w:cs="Tahoma"/>
        </w:rPr>
        <w:t xml:space="preserve"> evrov)</w:t>
      </w:r>
      <w:r w:rsidR="00AA4B2D" w:rsidRPr="005526AB">
        <w:rPr>
          <w:rFonts w:ascii="Tahoma" w:hAnsi="Tahoma" w:cs="Tahoma"/>
        </w:rPr>
        <w:t xml:space="preserve"> </w:t>
      </w:r>
      <w:r w:rsidR="00AA4B2D" w:rsidRPr="00EC767C">
        <w:rPr>
          <w:rFonts w:ascii="Tahoma" w:eastAsia="Times New Roman" w:hAnsi="Tahoma" w:cs="Tahoma"/>
          <w:lang w:eastAsia="sl-SI"/>
        </w:rPr>
        <w:t xml:space="preserve">z dobo veljavnosti </w:t>
      </w:r>
      <w:r w:rsidR="00EB2C33">
        <w:rPr>
          <w:rFonts w:ascii="Tahoma" w:eastAsia="Times New Roman" w:hAnsi="Tahoma" w:cs="Tahoma"/>
          <w:lang w:eastAsia="sl-SI"/>
        </w:rPr>
        <w:t xml:space="preserve">do </w:t>
      </w:r>
      <w:r w:rsidR="00726415">
        <w:rPr>
          <w:rFonts w:ascii="Tahoma" w:eastAsia="Times New Roman" w:hAnsi="Tahoma" w:cs="Tahoma"/>
          <w:lang w:eastAsia="sl-SI"/>
        </w:rPr>
        <w:t>2. 3. 2027</w:t>
      </w:r>
      <w:r w:rsidR="00AA4B2D" w:rsidRPr="00E46B7F">
        <w:rPr>
          <w:rFonts w:ascii="Tahoma" w:eastAsia="Times New Roman" w:hAnsi="Tahoma" w:cs="Tahoma"/>
          <w:lang w:eastAsia="sl-SI"/>
        </w:rPr>
        <w:t xml:space="preserve">, v nasprotnem primeru se šteje, </w:t>
      </w:r>
      <w:r w:rsidRPr="00E46B7F">
        <w:rPr>
          <w:rFonts w:ascii="Tahoma" w:eastAsia="Times New Roman" w:hAnsi="Tahoma" w:cs="Tahoma"/>
          <w:lang w:eastAsia="sl-SI"/>
        </w:rPr>
        <w:t>da ta okvirni sporazum ni bil nikoli sklenjen</w:t>
      </w:r>
      <w:r w:rsidR="00FE0FE5">
        <w:rPr>
          <w:rFonts w:ascii="Tahoma" w:eastAsia="Times New Roman" w:hAnsi="Tahoma" w:cs="Tahoma"/>
          <w:lang w:eastAsia="sl-SI"/>
        </w:rPr>
        <w:t>.</w:t>
      </w:r>
    </w:p>
    <w:p w14:paraId="1F2B2A89" w14:textId="4D179CAB" w:rsidR="00AA4B2D" w:rsidRDefault="00AA4B2D" w:rsidP="00C312BA">
      <w:pPr>
        <w:keepNext/>
        <w:keepLines/>
        <w:spacing w:after="0" w:line="240" w:lineRule="auto"/>
        <w:jc w:val="both"/>
        <w:rPr>
          <w:rFonts w:ascii="Tahoma" w:eastAsia="Times New Roman" w:hAnsi="Tahoma" w:cs="Tahoma"/>
          <w:lang w:eastAsia="sl-SI"/>
        </w:rPr>
      </w:pPr>
    </w:p>
    <w:p w14:paraId="285AEF85" w14:textId="3344B7D7" w:rsidR="004A0F56" w:rsidRPr="004B7FE8" w:rsidRDefault="004A0F56" w:rsidP="00C312BA">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3A38BF2" w14:textId="77777777" w:rsidR="004A0F56" w:rsidRDefault="004A0F56" w:rsidP="00C312BA">
      <w:pPr>
        <w:keepNext/>
        <w:keepLines/>
        <w:spacing w:after="0" w:line="240" w:lineRule="auto"/>
        <w:jc w:val="both"/>
        <w:rPr>
          <w:rFonts w:ascii="Tahoma" w:eastAsia="Times New Roman" w:hAnsi="Tahoma" w:cs="Tahoma"/>
          <w:lang w:eastAsia="sl-SI"/>
        </w:rPr>
      </w:pPr>
    </w:p>
    <w:p w14:paraId="743C9974" w14:textId="2F085E64" w:rsidR="004A0F56" w:rsidRPr="004B7FE8" w:rsidRDefault="004A0F56" w:rsidP="00C312BA">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sidR="00865369">
        <w:rPr>
          <w:rFonts w:ascii="Tahoma" w:eastAsia="Times New Roman" w:hAnsi="Tahoma" w:cs="Tahoma"/>
          <w:lang w:eastAsia="sl-SI"/>
        </w:rPr>
        <w:t>lahko</w:t>
      </w:r>
      <w:r w:rsidR="00865369" w:rsidRPr="004B7FE8">
        <w:rPr>
          <w:rFonts w:ascii="Tahoma" w:eastAsia="Times New Roman" w:hAnsi="Tahoma" w:cs="Tahoma"/>
          <w:lang w:eastAsia="sl-SI"/>
        </w:rPr>
        <w:t xml:space="preserve"> </w:t>
      </w:r>
      <w:r w:rsidRPr="004B7FE8">
        <w:rPr>
          <w:rFonts w:ascii="Tahoma" w:eastAsia="Times New Roman" w:hAnsi="Tahoma" w:cs="Tahoma"/>
          <w:lang w:eastAsia="sl-SI"/>
        </w:rPr>
        <w:t xml:space="preserve">naročnik unovči finančno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67E87770" w14:textId="77777777" w:rsidR="00F812EA" w:rsidRPr="0034267C" w:rsidRDefault="00F812EA" w:rsidP="00C312BA">
      <w:pPr>
        <w:keepNext/>
        <w:keepLines/>
        <w:spacing w:after="0" w:line="240" w:lineRule="auto"/>
        <w:jc w:val="both"/>
        <w:rPr>
          <w:rFonts w:ascii="Tahoma" w:eastAsia="Times New Roman" w:hAnsi="Tahoma" w:cs="Tahoma"/>
          <w:lang w:eastAsia="sl-SI"/>
        </w:rPr>
      </w:pPr>
    </w:p>
    <w:p w14:paraId="5C3AF833" w14:textId="77777777" w:rsidR="00032886" w:rsidRPr="00032886" w:rsidRDefault="00032886"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32886">
        <w:rPr>
          <w:rFonts w:ascii="Tahoma" w:eastAsia="Times New Roman" w:hAnsi="Tahoma" w:cs="Tahoma"/>
          <w:color w:val="000000"/>
          <w:lang w:eastAsia="sl-SI"/>
        </w:rPr>
        <w:t>člen</w:t>
      </w:r>
    </w:p>
    <w:p w14:paraId="5D50A7AC" w14:textId="77777777" w:rsidR="00032886" w:rsidRPr="00032886" w:rsidRDefault="00032886" w:rsidP="00C312BA">
      <w:pPr>
        <w:keepNext/>
        <w:keepLines/>
        <w:tabs>
          <w:tab w:val="left" w:pos="567"/>
          <w:tab w:val="left" w:pos="1702"/>
        </w:tabs>
        <w:spacing w:after="0" w:line="240" w:lineRule="auto"/>
        <w:jc w:val="both"/>
        <w:rPr>
          <w:rFonts w:ascii="Tahoma" w:eastAsia="Times New Roman" w:hAnsi="Tahoma" w:cs="Tahoma"/>
          <w:b/>
          <w:lang w:eastAsia="sl-SI"/>
        </w:rPr>
      </w:pPr>
    </w:p>
    <w:p w14:paraId="7A3D67F1" w14:textId="1DC9F034" w:rsidR="00B3547F" w:rsidRPr="00B3547F" w:rsidRDefault="004A0F56" w:rsidP="00C312BA">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r w:rsidR="00B3547F" w:rsidRPr="00B3547F">
        <w:rPr>
          <w:rFonts w:ascii="Tahoma" w:eastAsia="Times New Roman" w:hAnsi="Tahoma" w:cs="Tahoma"/>
          <w:lang w:eastAsia="sl-SI"/>
        </w:rPr>
        <w:t>.</w:t>
      </w:r>
    </w:p>
    <w:p w14:paraId="20C98F6D" w14:textId="77777777" w:rsidR="00A002FB" w:rsidRPr="00EC4317" w:rsidRDefault="00A002FB" w:rsidP="00C312BA">
      <w:pPr>
        <w:keepNext/>
        <w:keepLines/>
        <w:spacing w:after="0" w:line="240" w:lineRule="auto"/>
        <w:jc w:val="both"/>
        <w:rPr>
          <w:rFonts w:ascii="Tahoma" w:eastAsia="Times New Roman" w:hAnsi="Tahoma" w:cs="Tahoma"/>
          <w:color w:val="000000"/>
          <w:lang w:eastAsia="sl-SI"/>
        </w:rPr>
      </w:pPr>
    </w:p>
    <w:p w14:paraId="6F8FFA46" w14:textId="77777777"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POGODBENA KAZEN</w:t>
      </w:r>
    </w:p>
    <w:p w14:paraId="018139AF" w14:textId="77777777" w:rsidR="00EC3759" w:rsidRPr="00EC4317" w:rsidRDefault="00EC3759" w:rsidP="00C312B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58E9191"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9733AD9" w14:textId="77777777" w:rsidR="00EC3759" w:rsidRPr="00EC4317" w:rsidRDefault="00EC3759" w:rsidP="00C312BA">
      <w:pPr>
        <w:keepNext/>
        <w:keepLines/>
        <w:spacing w:after="0" w:line="240" w:lineRule="auto"/>
        <w:jc w:val="both"/>
        <w:rPr>
          <w:rFonts w:ascii="Tahoma" w:eastAsia="Times New Roman" w:hAnsi="Tahoma" w:cs="Tahoma"/>
          <w:lang w:eastAsia="sl-SI"/>
        </w:rPr>
      </w:pPr>
    </w:p>
    <w:p w14:paraId="2DAD87DB" w14:textId="0458C541" w:rsidR="004A0F56" w:rsidRPr="00035651" w:rsidRDefault="004A0F56" w:rsidP="00C312BA">
      <w:pPr>
        <w:keepNext/>
        <w:keepLines/>
        <w:spacing w:after="0" w:line="240" w:lineRule="auto"/>
        <w:jc w:val="both"/>
        <w:rPr>
          <w:rFonts w:ascii="Tahoma" w:hAnsi="Tahoma" w:cs="Tahoma"/>
        </w:rPr>
      </w:pPr>
      <w:r w:rsidRPr="00A33BA6">
        <w:rPr>
          <w:rFonts w:ascii="Tahoma" w:eastAsia="Times New Roman" w:hAnsi="Tahoma" w:cs="Tahoma"/>
          <w:lang w:eastAsia="sl-SI"/>
        </w:rPr>
        <w:t>V kolikor izvajalec ne izpolni svojih obveznosti iz okvirnega sporazuma v dogovorjenem roku</w:t>
      </w:r>
      <w:r w:rsidR="009C4720">
        <w:rPr>
          <w:rFonts w:ascii="Tahoma" w:eastAsia="Times New Roman" w:hAnsi="Tahoma" w:cs="Tahoma"/>
          <w:lang w:eastAsia="sl-SI"/>
        </w:rPr>
        <w:t xml:space="preserve"> </w:t>
      </w:r>
      <w:r w:rsidRPr="00A77C6A">
        <w:rPr>
          <w:rFonts w:ascii="Tahoma" w:hAnsi="Tahoma" w:cs="Tahoma"/>
        </w:rPr>
        <w:t xml:space="preserve">opredeljenem v </w:t>
      </w:r>
      <w:r w:rsidR="00652DFF">
        <w:rPr>
          <w:rFonts w:ascii="Tahoma" w:hAnsi="Tahoma" w:cs="Tahoma"/>
        </w:rPr>
        <w:t>tretjem</w:t>
      </w:r>
      <w:r w:rsidR="008A569B">
        <w:rPr>
          <w:rFonts w:ascii="Tahoma" w:hAnsi="Tahoma" w:cs="Tahoma"/>
        </w:rPr>
        <w:t xml:space="preserve"> oziroma četrtem</w:t>
      </w:r>
      <w:r>
        <w:rPr>
          <w:rFonts w:ascii="Tahoma" w:hAnsi="Tahoma" w:cs="Tahoma"/>
        </w:rPr>
        <w:t xml:space="preserve"> odstavku </w:t>
      </w:r>
      <w:r w:rsidR="00652DFF">
        <w:rPr>
          <w:rFonts w:ascii="Tahoma" w:hAnsi="Tahoma" w:cs="Tahoma"/>
        </w:rPr>
        <w:t>7</w:t>
      </w:r>
      <w:r w:rsidRPr="00A77C6A">
        <w:rPr>
          <w:rFonts w:ascii="Tahoma" w:hAnsi="Tahoma" w:cs="Tahoma"/>
        </w:rPr>
        <w:t>. člen</w:t>
      </w:r>
      <w:r>
        <w:rPr>
          <w:rFonts w:ascii="Tahoma" w:hAnsi="Tahoma" w:cs="Tahoma"/>
        </w:rPr>
        <w:t>a</w:t>
      </w:r>
      <w:r w:rsidRPr="00A77C6A">
        <w:rPr>
          <w:rFonts w:ascii="Tahoma" w:hAnsi="Tahoma" w:cs="Tahoma"/>
        </w:rPr>
        <w:t xml:space="preserve"> tega okvirnega sporazuma in neizpolnitev </w:t>
      </w:r>
      <w:r w:rsidRPr="00035651">
        <w:rPr>
          <w:rFonts w:ascii="Tahoma" w:hAnsi="Tahoma" w:cs="Tahoma"/>
        </w:rPr>
        <w:t>ni posledica višje sile, kot je zapisano v 1</w:t>
      </w:r>
      <w:r w:rsidR="00652DFF">
        <w:rPr>
          <w:rFonts w:ascii="Tahoma" w:hAnsi="Tahoma" w:cs="Tahoma"/>
        </w:rPr>
        <w:t>0</w:t>
      </w:r>
      <w:r w:rsidRPr="00035651">
        <w:rPr>
          <w:rFonts w:ascii="Tahoma" w:hAnsi="Tahoma" w:cs="Tahoma"/>
        </w:rPr>
        <w:t>. členu tega okvirnega sporazuma, je dolžan naročniku plačati pogodbeno kazen v višini enega odstotka (1</w:t>
      </w:r>
      <w:r w:rsidR="00C034B7">
        <w:rPr>
          <w:rFonts w:ascii="Tahoma" w:hAnsi="Tahoma" w:cs="Tahoma"/>
        </w:rPr>
        <w:t xml:space="preserve"> </w:t>
      </w:r>
      <w:r w:rsidRPr="00035651">
        <w:rPr>
          <w:rFonts w:ascii="Tahoma" w:hAnsi="Tahoma" w:cs="Tahoma"/>
        </w:rPr>
        <w:t xml:space="preserve">%) </w:t>
      </w:r>
      <w:r w:rsidR="006734A1">
        <w:rPr>
          <w:rFonts w:ascii="Tahoma" w:hAnsi="Tahoma" w:cs="Tahoma"/>
        </w:rPr>
        <w:t xml:space="preserve">celotne </w:t>
      </w:r>
      <w:r w:rsidRPr="00035651">
        <w:rPr>
          <w:rFonts w:ascii="Tahoma" w:hAnsi="Tahoma" w:cs="Tahoma"/>
        </w:rPr>
        <w:t>vrednosti posameznega nabavnega naročila</w:t>
      </w:r>
      <w:r w:rsidR="006734A1">
        <w:rPr>
          <w:rFonts w:ascii="Tahoma" w:hAnsi="Tahoma" w:cs="Tahoma"/>
        </w:rPr>
        <w:t>, s katerim je v zamudi,</w:t>
      </w:r>
      <w:r w:rsidR="001B2F44">
        <w:rPr>
          <w:rFonts w:ascii="Tahoma" w:hAnsi="Tahoma" w:cs="Tahoma"/>
        </w:rPr>
        <w:t xml:space="preserve"> </w:t>
      </w:r>
      <w:r w:rsidRPr="00035651">
        <w:rPr>
          <w:rFonts w:ascii="Tahoma" w:hAnsi="Tahoma" w:cs="Tahoma"/>
        </w:rPr>
        <w:t xml:space="preserve">brez DDV za vsak </w:t>
      </w:r>
      <w:r>
        <w:rPr>
          <w:rFonts w:ascii="Tahoma" w:hAnsi="Tahoma" w:cs="Tahoma"/>
        </w:rPr>
        <w:t>zamujen delovni dan</w:t>
      </w:r>
      <w:r w:rsidRPr="00035651">
        <w:rPr>
          <w:rFonts w:ascii="Tahoma" w:hAnsi="Tahoma" w:cs="Tahoma"/>
        </w:rPr>
        <w:t xml:space="preserve">, pri čemer sme </w:t>
      </w:r>
      <w:r>
        <w:rPr>
          <w:rFonts w:ascii="Tahoma" w:hAnsi="Tahoma" w:cs="Tahoma"/>
        </w:rPr>
        <w:t xml:space="preserve">pogodbena </w:t>
      </w:r>
      <w:r w:rsidRPr="00035651">
        <w:rPr>
          <w:rFonts w:ascii="Tahoma" w:hAnsi="Tahoma" w:cs="Tahoma"/>
        </w:rPr>
        <w:t>kazen znašati največ 20</w:t>
      </w:r>
      <w:r w:rsidR="00C034B7">
        <w:rPr>
          <w:rFonts w:ascii="Tahoma" w:hAnsi="Tahoma" w:cs="Tahoma"/>
        </w:rPr>
        <w:t xml:space="preserve"> </w:t>
      </w:r>
      <w:r w:rsidRPr="00035651">
        <w:rPr>
          <w:rFonts w:ascii="Tahoma" w:hAnsi="Tahoma" w:cs="Tahoma"/>
        </w:rPr>
        <w:t xml:space="preserve">% (dvajset odstotkov) </w:t>
      </w:r>
      <w:r w:rsidR="006734A1">
        <w:rPr>
          <w:rFonts w:ascii="Tahoma" w:hAnsi="Tahoma" w:cs="Tahoma"/>
        </w:rPr>
        <w:t xml:space="preserve">celotne </w:t>
      </w:r>
      <w:r w:rsidRPr="00035651">
        <w:rPr>
          <w:rFonts w:ascii="Tahoma" w:hAnsi="Tahoma" w:cs="Tahoma"/>
        </w:rPr>
        <w:t>vrednosti posameznega nabavnega naročila</w:t>
      </w:r>
      <w:r w:rsidR="006734A1">
        <w:rPr>
          <w:rFonts w:ascii="Tahoma" w:hAnsi="Tahoma" w:cs="Tahoma"/>
        </w:rPr>
        <w:t xml:space="preserve">, s katerim je v zamudi, </w:t>
      </w:r>
      <w:r w:rsidRPr="00035651">
        <w:rPr>
          <w:rFonts w:ascii="Tahoma" w:hAnsi="Tahoma" w:cs="Tahoma"/>
        </w:rPr>
        <w:t>brez DDV</w:t>
      </w:r>
      <w:r w:rsidR="009C4720">
        <w:rPr>
          <w:rFonts w:ascii="Tahoma" w:hAnsi="Tahoma" w:cs="Tahoma"/>
        </w:rPr>
        <w:t>.</w:t>
      </w:r>
    </w:p>
    <w:p w14:paraId="71A69F43" w14:textId="77777777" w:rsidR="004A0F56" w:rsidRPr="00035651" w:rsidRDefault="004A0F56" w:rsidP="00C312BA">
      <w:pPr>
        <w:keepNext/>
        <w:keepLines/>
        <w:spacing w:after="0" w:line="240" w:lineRule="auto"/>
        <w:jc w:val="both"/>
        <w:rPr>
          <w:rFonts w:ascii="Tahoma" w:hAnsi="Tahoma" w:cs="Tahoma"/>
        </w:rPr>
      </w:pPr>
    </w:p>
    <w:p w14:paraId="2038CD8B" w14:textId="438238E6" w:rsidR="004A0F56" w:rsidRPr="00F504B9" w:rsidRDefault="004A0F56" w:rsidP="00C312BA">
      <w:pPr>
        <w:keepNext/>
        <w:keepLines/>
        <w:spacing w:after="0" w:line="240" w:lineRule="auto"/>
        <w:jc w:val="both"/>
        <w:rPr>
          <w:rFonts w:ascii="Tahoma" w:eastAsia="Times New Roman" w:hAnsi="Tahoma" w:cs="Tahoma"/>
          <w:szCs w:val="20"/>
          <w:lang w:eastAsia="sl-SI"/>
        </w:rPr>
      </w:pPr>
      <w:r w:rsidRPr="00BF677C">
        <w:rPr>
          <w:rFonts w:ascii="Tahoma" w:hAnsi="Tahoma" w:cs="Tahoma"/>
        </w:rPr>
        <w:lastRenderedPageBreak/>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009C4720">
        <w:rPr>
          <w:rFonts w:ascii="Tahoma" w:eastAsia="Times New Roman" w:hAnsi="Tahoma" w:cs="Tahoma"/>
          <w:szCs w:val="20"/>
          <w:lang w:eastAsia="sl-SI"/>
        </w:rPr>
        <w:t xml:space="preserve">celotne </w:t>
      </w:r>
      <w:r w:rsidRPr="00BF677C">
        <w:rPr>
          <w:rFonts w:ascii="Tahoma" w:hAnsi="Tahoma" w:cs="Tahoma"/>
        </w:rPr>
        <w:t>vrednosti posameznega nabavnega naročila naročnika</w:t>
      </w:r>
      <w:r w:rsidR="00174D4E">
        <w:rPr>
          <w:rFonts w:ascii="Tahoma" w:hAnsi="Tahoma" w:cs="Tahoma"/>
        </w:rPr>
        <w:t>, s katerim je izvajalec v zamudi,</w:t>
      </w:r>
      <w:r w:rsidRPr="00BF677C">
        <w:rPr>
          <w:rFonts w:ascii="Tahoma" w:hAnsi="Tahoma" w:cs="Tahoma"/>
        </w:rPr>
        <w:t xml:space="preserve"> </w:t>
      </w:r>
      <w:r>
        <w:rPr>
          <w:rFonts w:ascii="Tahoma" w:hAnsi="Tahoma" w:cs="Tahoma"/>
        </w:rPr>
        <w:t>bre</w:t>
      </w:r>
      <w:r w:rsidRPr="00BF677C">
        <w:rPr>
          <w:rFonts w:ascii="Tahoma" w:hAnsi="Tahoma" w:cs="Tahoma"/>
        </w:rPr>
        <w:t>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Pr>
          <w:rFonts w:ascii="Tahoma" w:eastAsia="Times New Roman" w:hAnsi="Tahoma" w:cs="Tahoma"/>
          <w:szCs w:val="20"/>
          <w:lang w:eastAsia="sl-SI"/>
        </w:rPr>
        <w:t>.</w:t>
      </w:r>
    </w:p>
    <w:p w14:paraId="03F9F6A6" w14:textId="77777777" w:rsidR="00C01FC1" w:rsidRPr="0016051F" w:rsidRDefault="00C01FC1" w:rsidP="00C312BA">
      <w:pPr>
        <w:keepNext/>
        <w:keepLines/>
        <w:spacing w:after="0" w:line="240" w:lineRule="auto"/>
        <w:jc w:val="both"/>
        <w:rPr>
          <w:rFonts w:ascii="Tahoma" w:eastAsia="Times New Roman" w:hAnsi="Tahoma" w:cs="Tahoma"/>
          <w:szCs w:val="20"/>
          <w:lang w:eastAsia="sl-SI"/>
        </w:rPr>
      </w:pPr>
    </w:p>
    <w:p w14:paraId="277800FE" w14:textId="77777777" w:rsidR="0016051F" w:rsidRPr="0016051F" w:rsidRDefault="0016051F"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41CADD13" w14:textId="77777777" w:rsidR="0016051F" w:rsidRPr="0016051F" w:rsidRDefault="0016051F" w:rsidP="00C312BA">
      <w:pPr>
        <w:keepNext/>
        <w:keepLines/>
        <w:spacing w:after="0" w:line="240" w:lineRule="auto"/>
        <w:jc w:val="both"/>
        <w:rPr>
          <w:rFonts w:ascii="Tahoma" w:eastAsia="Times New Roman" w:hAnsi="Tahoma" w:cs="Tahoma"/>
          <w:szCs w:val="20"/>
          <w:lang w:eastAsia="sl-SI"/>
        </w:rPr>
      </w:pPr>
    </w:p>
    <w:p w14:paraId="63DC23BB" w14:textId="77777777" w:rsidR="00652DFF" w:rsidRPr="002E4607" w:rsidRDefault="00652DFF" w:rsidP="00C312BA">
      <w:pPr>
        <w:keepNext/>
        <w:keepLines/>
        <w:widowControl w:val="0"/>
        <w:spacing w:after="0" w:line="240" w:lineRule="auto"/>
        <w:jc w:val="both"/>
        <w:rPr>
          <w:rFonts w:ascii="Tahoma" w:eastAsia="Times New Roman" w:hAnsi="Tahoma" w:cs="Tahoma"/>
          <w:lang w:eastAsia="sl-SI"/>
        </w:rPr>
      </w:pPr>
      <w:bookmarkStart w:id="53" w:name="_Hlk220577204"/>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0F53AF0D" w14:textId="77777777" w:rsidR="00652DFF" w:rsidRPr="007C3078" w:rsidRDefault="00652DFF" w:rsidP="00C312BA">
      <w:pPr>
        <w:keepNext/>
        <w:keepLines/>
        <w:spacing w:after="0" w:line="240" w:lineRule="auto"/>
        <w:jc w:val="both"/>
        <w:rPr>
          <w:rFonts w:ascii="Tahoma" w:eastAsia="Times New Roman" w:hAnsi="Tahoma" w:cs="Tahoma"/>
          <w:lang w:eastAsia="sl-SI"/>
        </w:rPr>
      </w:pPr>
    </w:p>
    <w:p w14:paraId="186F51B4" w14:textId="77777777" w:rsidR="00652DFF" w:rsidRPr="007C3078" w:rsidRDefault="00652DFF" w:rsidP="00C312BA">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019E20EA" w14:textId="77777777" w:rsidR="00652DFF" w:rsidRPr="007C3078" w:rsidRDefault="00652DFF" w:rsidP="00C312BA">
      <w:pPr>
        <w:keepNext/>
        <w:keepLines/>
        <w:spacing w:after="0" w:line="240" w:lineRule="auto"/>
        <w:jc w:val="both"/>
        <w:rPr>
          <w:rFonts w:ascii="Tahoma" w:eastAsia="Times New Roman" w:hAnsi="Tahoma" w:cs="Tahoma"/>
          <w:lang w:eastAsia="sl-SI"/>
        </w:rPr>
      </w:pPr>
    </w:p>
    <w:p w14:paraId="2A615F2A" w14:textId="77777777" w:rsidR="00652DFF" w:rsidRDefault="00652DFF" w:rsidP="00C312BA">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Pr="007C3078">
        <w:rPr>
          <w:rFonts w:ascii="Tahoma" w:eastAsia="Times New Roman" w:hAnsi="Tahoma" w:cs="Tahoma"/>
          <w:lang w:eastAsia="sl-SI"/>
        </w:rPr>
        <w:t>.</w:t>
      </w:r>
    </w:p>
    <w:bookmarkEnd w:id="53"/>
    <w:p w14:paraId="0BD1DA35" w14:textId="77777777" w:rsidR="00E961CB" w:rsidRDefault="00E961CB" w:rsidP="00C312BA">
      <w:pPr>
        <w:keepNext/>
        <w:keepLines/>
        <w:spacing w:after="0" w:line="240" w:lineRule="auto"/>
        <w:jc w:val="both"/>
        <w:rPr>
          <w:rFonts w:ascii="Tahoma" w:eastAsia="Times New Roman" w:hAnsi="Tahoma" w:cs="Tahoma"/>
          <w:color w:val="000000"/>
          <w:lang w:eastAsia="sl-SI"/>
        </w:rPr>
      </w:pPr>
    </w:p>
    <w:p w14:paraId="0CACCC2B" w14:textId="77777777" w:rsidR="00E961CB" w:rsidRPr="001E09CD" w:rsidRDefault="00E961CB" w:rsidP="00C312BA">
      <w:pPr>
        <w:pStyle w:val="Odstavekseznama"/>
        <w:keepNext/>
        <w:keepLines/>
        <w:numPr>
          <w:ilvl w:val="0"/>
          <w:numId w:val="10"/>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5C2147D7" w14:textId="77777777" w:rsidR="00E961CB" w:rsidRPr="001E09CD" w:rsidRDefault="00E961CB" w:rsidP="00C312BA">
      <w:pPr>
        <w:keepNext/>
        <w:keepLines/>
        <w:numPr>
          <w:ilvl w:val="12"/>
          <w:numId w:val="0"/>
        </w:numPr>
        <w:tabs>
          <w:tab w:val="left" w:pos="567"/>
          <w:tab w:val="left" w:pos="4253"/>
          <w:tab w:val="left" w:pos="5529"/>
          <w:tab w:val="right" w:pos="8505"/>
        </w:tabs>
        <w:spacing w:after="0" w:line="240" w:lineRule="auto"/>
        <w:jc w:val="center"/>
        <w:rPr>
          <w:b/>
        </w:rPr>
      </w:pPr>
    </w:p>
    <w:p w14:paraId="03CDE21E" w14:textId="77777777" w:rsidR="00E961CB" w:rsidRPr="0045415D" w:rsidRDefault="00E961CB"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0C6858AA" w14:textId="77777777" w:rsidR="00E961CB" w:rsidRPr="001E09CD" w:rsidRDefault="00E961CB" w:rsidP="00C312BA">
      <w:pPr>
        <w:keepNext/>
        <w:keepLines/>
        <w:spacing w:after="0" w:line="240" w:lineRule="auto"/>
        <w:jc w:val="both"/>
        <w:rPr>
          <w:rFonts w:ascii="Tahoma" w:eastAsia="Times New Roman" w:hAnsi="Tahoma" w:cs="Tahoma"/>
          <w:lang w:eastAsia="sl-SI"/>
        </w:rPr>
      </w:pPr>
    </w:p>
    <w:p w14:paraId="53684A4D" w14:textId="77777777" w:rsidR="00652DFF" w:rsidRPr="007C3078" w:rsidRDefault="00652DFF" w:rsidP="00C312BA">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62F757F1" w14:textId="77777777" w:rsidR="00652DFF" w:rsidRPr="007C3078" w:rsidRDefault="00652DFF" w:rsidP="00C312BA">
      <w:pPr>
        <w:keepNext/>
        <w:keepLines/>
        <w:spacing w:after="0" w:line="240" w:lineRule="auto"/>
        <w:jc w:val="both"/>
        <w:rPr>
          <w:rFonts w:ascii="Tahoma" w:eastAsia="Times New Roman" w:hAnsi="Tahoma" w:cs="Tahoma"/>
          <w:bCs/>
          <w:lang w:eastAsia="sl-SI"/>
        </w:rPr>
      </w:pPr>
    </w:p>
    <w:p w14:paraId="45F5AEF0" w14:textId="77777777" w:rsidR="00652DFF" w:rsidRPr="007C3078" w:rsidRDefault="00652DFF" w:rsidP="00C312BA">
      <w:pPr>
        <w:keepNext/>
        <w:keepLines/>
        <w:spacing w:after="0" w:line="240" w:lineRule="auto"/>
        <w:jc w:val="both"/>
        <w:rPr>
          <w:rFonts w:ascii="Tahoma" w:eastAsia="Times New Roman" w:hAnsi="Tahoma" w:cs="Tahoma"/>
          <w:bCs/>
          <w:lang w:eastAsia="sl-SI"/>
        </w:rPr>
      </w:pPr>
      <w:bookmarkStart w:id="54" w:name="_Hlk220577224"/>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7D4506B9" w14:textId="77777777" w:rsidR="00652DFF" w:rsidRPr="007C3078" w:rsidRDefault="00652DFF" w:rsidP="00C312BA">
      <w:pPr>
        <w:keepNext/>
        <w:keepLines/>
        <w:spacing w:after="0" w:line="240" w:lineRule="auto"/>
        <w:jc w:val="both"/>
        <w:rPr>
          <w:rFonts w:ascii="Tahoma" w:eastAsia="Times New Roman" w:hAnsi="Tahoma" w:cs="Tahoma"/>
          <w:bCs/>
          <w:lang w:eastAsia="sl-SI"/>
        </w:rPr>
      </w:pPr>
    </w:p>
    <w:p w14:paraId="5C1FE9BB" w14:textId="77777777" w:rsidR="00652DFF" w:rsidRPr="007C3078" w:rsidRDefault="00652DFF" w:rsidP="00C312BA">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4F5694F5" w14:textId="77777777" w:rsidR="00652DFF" w:rsidRPr="007C3078" w:rsidRDefault="00652DFF" w:rsidP="00C312BA">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479D55AB" w14:textId="77777777" w:rsidR="00652DFF" w:rsidRPr="007C3078" w:rsidRDefault="00652DFF" w:rsidP="00C312BA">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79EC52B7" w14:textId="77777777" w:rsidR="00652DFF" w:rsidRPr="007C3078" w:rsidRDefault="00652DFF" w:rsidP="00C312BA">
      <w:pPr>
        <w:keepNext/>
        <w:keepLines/>
        <w:spacing w:after="0" w:line="240" w:lineRule="auto"/>
        <w:jc w:val="both"/>
        <w:rPr>
          <w:rFonts w:ascii="Tahoma" w:eastAsia="Times New Roman" w:hAnsi="Tahoma" w:cs="Tahoma"/>
          <w:bCs/>
          <w:lang w:eastAsia="sl-SI"/>
        </w:rPr>
      </w:pPr>
    </w:p>
    <w:p w14:paraId="7A2E2F43" w14:textId="77777777" w:rsidR="00652DFF" w:rsidRPr="007C3078" w:rsidRDefault="00652DFF" w:rsidP="00C312BA">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58D8160C" w14:textId="77777777" w:rsidR="00652DFF" w:rsidRPr="007C3078" w:rsidRDefault="00652DFF" w:rsidP="00C312BA">
      <w:pPr>
        <w:keepNext/>
        <w:keepLines/>
        <w:spacing w:after="0" w:line="240" w:lineRule="auto"/>
        <w:jc w:val="both"/>
        <w:rPr>
          <w:rFonts w:ascii="Tahoma" w:eastAsia="Times New Roman" w:hAnsi="Tahoma" w:cs="Tahoma"/>
          <w:bCs/>
          <w:lang w:eastAsia="sl-SI"/>
        </w:rPr>
      </w:pPr>
    </w:p>
    <w:p w14:paraId="74D2BC2C" w14:textId="0668A630" w:rsidR="00652DFF" w:rsidRPr="007C3078" w:rsidRDefault="00652DFF" w:rsidP="00C312BA">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18</w:t>
      </w:r>
      <w:r w:rsidRPr="007C3078">
        <w:rPr>
          <w:rFonts w:ascii="Tahoma" w:eastAsia="Times New Roman" w:hAnsi="Tahoma" w:cs="Tahoma"/>
          <w:bCs/>
          <w:lang w:eastAsia="sl-SI"/>
        </w:rPr>
        <w:t>. členu tega okvirnega sporazuma.</w:t>
      </w:r>
    </w:p>
    <w:bookmarkEnd w:id="54"/>
    <w:p w14:paraId="79244BAA" w14:textId="77777777" w:rsidR="00EC3759" w:rsidRDefault="00EC3759" w:rsidP="00C312BA">
      <w:pPr>
        <w:keepNext/>
        <w:keepLines/>
        <w:spacing w:after="0" w:line="240" w:lineRule="auto"/>
        <w:jc w:val="both"/>
        <w:rPr>
          <w:rFonts w:ascii="Tahoma" w:eastAsia="Times New Roman" w:hAnsi="Tahoma" w:cs="Tahoma"/>
          <w:color w:val="000000"/>
          <w:lang w:eastAsia="sl-SI"/>
        </w:rPr>
      </w:pPr>
    </w:p>
    <w:p w14:paraId="0077ADE0" w14:textId="7070E3D2"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w:t>
      </w:r>
      <w:r w:rsidR="00C737CF">
        <w:rPr>
          <w:rFonts w:ascii="Tahoma" w:hAnsi="Tahoma" w:cs="Tahoma"/>
          <w:b/>
          <w:sz w:val="22"/>
          <w:szCs w:val="22"/>
        </w:rPr>
        <w:t>I STRANK OKVIRNEGA SPORAZUMA</w:t>
      </w:r>
    </w:p>
    <w:p w14:paraId="0A561A42" w14:textId="77777777" w:rsidR="00EC3759" w:rsidRPr="00EC4317" w:rsidRDefault="00EC3759" w:rsidP="00C312BA">
      <w:pPr>
        <w:keepNext/>
        <w:keepLines/>
        <w:suppressAutoHyphens/>
        <w:spacing w:after="0" w:line="240" w:lineRule="auto"/>
        <w:jc w:val="center"/>
        <w:rPr>
          <w:rFonts w:ascii="Tahoma" w:eastAsia="Times New Roman" w:hAnsi="Tahoma" w:cs="Tahoma"/>
          <w:b/>
          <w:color w:val="000000"/>
          <w:lang w:eastAsia="sl-SI"/>
        </w:rPr>
      </w:pPr>
    </w:p>
    <w:p w14:paraId="243A0C14"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EE1FC9" w14:textId="77777777" w:rsidR="00712B7B" w:rsidRDefault="00712B7B" w:rsidP="00C312BA">
      <w:pPr>
        <w:keepNext/>
        <w:keepLines/>
        <w:spacing w:after="0" w:line="240" w:lineRule="auto"/>
        <w:jc w:val="both"/>
        <w:rPr>
          <w:rFonts w:ascii="Tahoma" w:eastAsia="Times New Roman" w:hAnsi="Tahoma" w:cs="Tahoma"/>
          <w:lang w:eastAsia="sl-SI"/>
        </w:rPr>
      </w:pPr>
    </w:p>
    <w:p w14:paraId="4DA67695" w14:textId="26482987" w:rsidR="00652DFF" w:rsidRPr="00296080" w:rsidRDefault="00652DFF" w:rsidP="00C312BA">
      <w:pPr>
        <w:keepNext/>
        <w:keepLines/>
        <w:spacing w:after="0" w:line="240" w:lineRule="auto"/>
        <w:jc w:val="both"/>
        <w:rPr>
          <w:rFonts w:ascii="Tahoma" w:eastAsia="Times New Roman" w:hAnsi="Tahoma" w:cs="Tahoma"/>
          <w:lang w:eastAsia="sl-SI"/>
        </w:rPr>
      </w:pPr>
      <w:bookmarkStart w:id="55" w:name="_Hlk220577276"/>
      <w:r w:rsidRPr="00296080">
        <w:rPr>
          <w:rFonts w:ascii="Tahoma" w:eastAsia="Times New Roman" w:hAnsi="Tahoma" w:cs="Tahoma"/>
          <w:lang w:eastAsia="sl-SI"/>
        </w:rPr>
        <w:lastRenderedPageBreak/>
        <w:t>Predstavnik naročnika</w:t>
      </w:r>
      <w:r w:rsidR="00DB54DA">
        <w:rPr>
          <w:rFonts w:ascii="Tahoma" w:eastAsia="Times New Roman" w:hAnsi="Tahoma" w:cs="Tahoma"/>
          <w:lang w:eastAsia="sl-SI"/>
        </w:rPr>
        <w:t xml:space="preserve"> in </w:t>
      </w:r>
      <w:r>
        <w:rPr>
          <w:rFonts w:ascii="Tahoma" w:eastAsia="Times New Roman" w:hAnsi="Tahoma" w:cs="Tahoma"/>
          <w:lang w:eastAsia="sl-SI"/>
        </w:rPr>
        <w:t>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w:t>
      </w:r>
      <w:r w:rsidR="00B62B14">
        <w:rPr>
          <w:rFonts w:ascii="Tahoma" w:eastAsia="Times New Roman" w:hAnsi="Tahoma" w:cs="Tahoma"/>
          <w:lang w:eastAsia="sl-SI"/>
        </w:rPr>
        <w:t xml:space="preserve"> </w:t>
      </w:r>
      <w:r w:rsidR="00B62B14" w:rsidRPr="00654F1B">
        <w:rPr>
          <w:rFonts w:ascii="Tahoma" w:eastAsia="Times New Roman" w:hAnsi="Tahoma" w:cs="Tahoma"/>
          <w:lang w:eastAsia="sl-SI"/>
        </w:rPr>
        <w:t>______________________, tel</w:t>
      </w:r>
      <w:r w:rsidR="00B62B14">
        <w:rPr>
          <w:rFonts w:ascii="Tahoma" w:eastAsia="Times New Roman" w:hAnsi="Tahoma" w:cs="Tahoma"/>
          <w:lang w:eastAsia="sl-SI"/>
        </w:rPr>
        <w:t>.:</w:t>
      </w:r>
      <w:r w:rsidR="00B62B14" w:rsidRPr="00654F1B">
        <w:rPr>
          <w:rFonts w:ascii="Tahoma" w:eastAsia="Times New Roman" w:hAnsi="Tahoma" w:cs="Tahoma"/>
          <w:lang w:eastAsia="sl-SI"/>
        </w:rPr>
        <w:t xml:space="preserve"> ____________________, </w:t>
      </w:r>
      <w:r w:rsidR="00B62B14" w:rsidRPr="007A0F09">
        <w:rPr>
          <w:rFonts w:ascii="Tahoma" w:eastAsia="Times New Roman" w:hAnsi="Tahoma" w:cs="Tahoma"/>
          <w:lang w:eastAsia="sl-SI"/>
        </w:rPr>
        <w:t>elektronska pošta</w:t>
      </w:r>
      <w:r w:rsidR="00B62B14" w:rsidRPr="00654F1B">
        <w:rPr>
          <w:rFonts w:ascii="Tahoma" w:eastAsia="Times New Roman" w:hAnsi="Tahoma" w:cs="Tahoma"/>
          <w:lang w:eastAsia="sl-SI"/>
        </w:rPr>
        <w:t>: ____________________</w:t>
      </w:r>
      <w:r w:rsidRPr="00576EAF">
        <w:rPr>
          <w:rFonts w:ascii="Tahoma" w:hAnsi="Tahoma" w:cs="Tahoma"/>
          <w:lang w:eastAsia="sl-SI"/>
        </w:rPr>
        <w:t>.</w:t>
      </w:r>
    </w:p>
    <w:p w14:paraId="06200FB8" w14:textId="77777777" w:rsidR="00652DFF" w:rsidRPr="00296080" w:rsidRDefault="00652DFF" w:rsidP="00C312BA">
      <w:pPr>
        <w:keepNext/>
        <w:keepLines/>
        <w:spacing w:after="0" w:line="240" w:lineRule="auto"/>
        <w:jc w:val="both"/>
        <w:rPr>
          <w:rFonts w:ascii="Tahoma" w:eastAsia="Times New Roman" w:hAnsi="Tahoma" w:cs="Tahoma"/>
          <w:lang w:eastAsia="sl-SI"/>
        </w:rPr>
      </w:pPr>
    </w:p>
    <w:p w14:paraId="1707B44D" w14:textId="77777777" w:rsidR="00652DFF" w:rsidRPr="00296080" w:rsidRDefault="00652DFF" w:rsidP="00C312BA">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Kontaktna oseba naročnika, za naročilo posamezne </w:t>
      </w:r>
      <w:r>
        <w:rPr>
          <w:rFonts w:ascii="Tahoma" w:eastAsia="Times New Roman" w:hAnsi="Tahoma" w:cs="Tahoma"/>
          <w:lang w:eastAsia="sl-SI"/>
        </w:rPr>
        <w:t>storitve</w:t>
      </w:r>
      <w:r w:rsidRPr="00296080">
        <w:rPr>
          <w:rFonts w:ascii="Tahoma" w:eastAsia="Times New Roman" w:hAnsi="Tahoma" w:cs="Tahoma"/>
          <w:lang w:eastAsia="sl-SI"/>
        </w:rPr>
        <w:t xml:space="preserve"> po tem okvirnem sporazumu, je:</w:t>
      </w:r>
    </w:p>
    <w:p w14:paraId="4C0C6AFA" w14:textId="30635E69" w:rsidR="00652DFF" w:rsidRPr="00EA5D2D" w:rsidRDefault="00652DFF" w:rsidP="00C312BA">
      <w:pPr>
        <w:pStyle w:val="Odstavekseznama"/>
        <w:keepNext/>
        <w:keepLines/>
        <w:numPr>
          <w:ilvl w:val="0"/>
          <w:numId w:val="3"/>
        </w:numPr>
        <w:jc w:val="both"/>
        <w:rPr>
          <w:rFonts w:ascii="Tahoma" w:hAnsi="Tahoma" w:cs="Tahoma"/>
          <w:sz w:val="22"/>
        </w:rPr>
      </w:pPr>
      <w:r w:rsidRPr="00EA5D2D">
        <w:rPr>
          <w:rFonts w:ascii="Tahoma" w:hAnsi="Tahoma" w:cs="Tahoma"/>
          <w:sz w:val="22"/>
        </w:rPr>
        <w:t>Toplarniška ulica 19, Ljubljana</w:t>
      </w:r>
      <w:r>
        <w:rPr>
          <w:rFonts w:ascii="Tahoma" w:hAnsi="Tahoma" w:cs="Tahoma"/>
          <w:sz w:val="22"/>
        </w:rPr>
        <w:t>:</w:t>
      </w:r>
      <w:r w:rsidRPr="00EA5D2D">
        <w:rPr>
          <w:rFonts w:ascii="Tahoma" w:hAnsi="Tahoma" w:cs="Tahoma"/>
          <w:sz w:val="22"/>
        </w:rPr>
        <w:t xml:space="preserv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 xml:space="preserve">, v njegovi odsotnosti pa ga zamenjuje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w:t>
      </w:r>
    </w:p>
    <w:p w14:paraId="1370E4B9" w14:textId="75762940" w:rsidR="00652DFF" w:rsidRPr="00EA5D2D" w:rsidRDefault="00652DFF" w:rsidP="00C312BA">
      <w:pPr>
        <w:pStyle w:val="Odstavekseznama"/>
        <w:keepNext/>
        <w:keepLines/>
        <w:numPr>
          <w:ilvl w:val="0"/>
          <w:numId w:val="3"/>
        </w:numPr>
        <w:jc w:val="both"/>
        <w:rPr>
          <w:rFonts w:ascii="Tahoma" w:hAnsi="Tahoma" w:cs="Tahoma"/>
          <w:sz w:val="22"/>
        </w:rPr>
      </w:pPr>
      <w:r w:rsidRPr="00EA5D2D">
        <w:rPr>
          <w:rFonts w:ascii="Tahoma" w:hAnsi="Tahoma" w:cs="Tahoma"/>
          <w:sz w:val="22"/>
        </w:rPr>
        <w:t>Verovškova ulica 62 in Verovškova 70, oboje v Ljubljani</w:t>
      </w:r>
      <w:r>
        <w:rPr>
          <w:rFonts w:ascii="Tahoma" w:hAnsi="Tahoma" w:cs="Tahoma"/>
          <w:sz w:val="22"/>
        </w:rPr>
        <w:t>:</w:t>
      </w:r>
      <w:r w:rsidRPr="00EA5D2D">
        <w:rPr>
          <w:rFonts w:ascii="Tahoma" w:hAnsi="Tahoma" w:cs="Tahoma"/>
          <w:sz w:val="22"/>
        </w:rPr>
        <w:t xml:space="preserv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 xml:space="preserve">, v njegovi odsotnosti pa ga zamenjuje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w:t>
      </w:r>
    </w:p>
    <w:bookmarkEnd w:id="55"/>
    <w:p w14:paraId="3D5DAC44" w14:textId="77777777" w:rsidR="00652DFF" w:rsidRPr="004A1349" w:rsidRDefault="00652DFF" w:rsidP="00C312BA">
      <w:pPr>
        <w:keepNext/>
        <w:keepLines/>
        <w:spacing w:after="0" w:line="240" w:lineRule="auto"/>
        <w:jc w:val="both"/>
        <w:rPr>
          <w:rFonts w:ascii="Tahoma" w:eastAsia="Times New Roman" w:hAnsi="Tahoma" w:cs="Tahoma"/>
          <w:lang w:eastAsia="sl-SI"/>
        </w:rPr>
      </w:pPr>
    </w:p>
    <w:p w14:paraId="5B815791" w14:textId="77777777" w:rsidR="00652DFF" w:rsidRPr="00654F1B" w:rsidRDefault="00652DFF" w:rsidP="00C312BA">
      <w:pPr>
        <w:keepNext/>
        <w:keepLines/>
        <w:spacing w:after="0" w:line="240" w:lineRule="auto"/>
        <w:jc w:val="both"/>
        <w:rPr>
          <w:rFonts w:ascii="Tahoma" w:eastAsia="Times New Roman" w:hAnsi="Tahoma" w:cs="Tahoma"/>
          <w:lang w:eastAsia="sl-SI"/>
        </w:rPr>
      </w:pPr>
      <w:bookmarkStart w:id="56" w:name="_Hlk220577288"/>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0C093E6E" w14:textId="77777777" w:rsidR="00652DFF" w:rsidRDefault="00652DFF" w:rsidP="00C312BA">
      <w:pPr>
        <w:keepNext/>
        <w:keepLines/>
        <w:tabs>
          <w:tab w:val="left" w:pos="567"/>
          <w:tab w:val="left" w:pos="1418"/>
          <w:tab w:val="left" w:pos="1702"/>
        </w:tabs>
        <w:spacing w:after="0" w:line="240" w:lineRule="auto"/>
        <w:jc w:val="both"/>
        <w:rPr>
          <w:rFonts w:ascii="Tahoma" w:hAnsi="Tahoma" w:cs="Tahoma"/>
          <w:lang w:eastAsia="sl-SI"/>
        </w:rPr>
      </w:pPr>
    </w:p>
    <w:p w14:paraId="59ACB2E3" w14:textId="77777777" w:rsidR="00652DFF" w:rsidRPr="00654F1B" w:rsidRDefault="00652DFF" w:rsidP="00C312BA">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51579FC1" w14:textId="77777777" w:rsidR="00652DFF" w:rsidRPr="00654F1B" w:rsidRDefault="00652DFF" w:rsidP="00C312BA">
      <w:pPr>
        <w:keepNext/>
        <w:keepLines/>
        <w:widowControl w:val="0"/>
        <w:spacing w:after="0" w:line="240" w:lineRule="auto"/>
        <w:jc w:val="both"/>
        <w:rPr>
          <w:rFonts w:ascii="Tahoma" w:eastAsia="Times New Roman" w:hAnsi="Tahoma" w:cs="Tahoma"/>
          <w:lang w:eastAsia="sl-SI"/>
        </w:rPr>
      </w:pPr>
    </w:p>
    <w:p w14:paraId="2998A188" w14:textId="77777777" w:rsidR="00652DFF" w:rsidRPr="00654F1B" w:rsidRDefault="00652DFF" w:rsidP="00C312BA">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5F799FE4" w14:textId="77777777" w:rsidR="00652DFF" w:rsidRPr="00D614FF" w:rsidRDefault="00652DFF" w:rsidP="00C312BA">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57F7E497" w14:textId="3767569F" w:rsidR="00652DFF" w:rsidRPr="00232440" w:rsidRDefault="00652DFF" w:rsidP="00C312BA">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5F051B">
        <w:rPr>
          <w:rFonts w:ascii="Tahoma" w:eastAsia="Times New Roman" w:hAnsi="Tahoma" w:cs="Tahoma"/>
          <w:lang w:eastAsia="sl-SI"/>
        </w:rPr>
        <w:t>31.</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bookmarkEnd w:id="56"/>
    <w:p w14:paraId="6CD55CA6" w14:textId="77777777" w:rsidR="00EC3759" w:rsidRPr="00EC4317" w:rsidRDefault="00EC3759" w:rsidP="00C312B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0504C6E" w14:textId="0FD203F2" w:rsidR="00EC3759" w:rsidRPr="00BA661F" w:rsidRDefault="00652DFF" w:rsidP="00C312BA">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Pr="001D5A74">
        <w:rPr>
          <w:rFonts w:ascii="Tahoma" w:hAnsi="Tahoma" w:cs="Tahoma"/>
          <w:b/>
          <w:bCs/>
          <w:sz w:val="22"/>
          <w:szCs w:val="22"/>
        </w:rPr>
        <w:t>ODPOVED TER ODSTOP OD OKVIRNEGA SPORAZUMA</w:t>
      </w:r>
    </w:p>
    <w:p w14:paraId="3391092E" w14:textId="77777777" w:rsidR="00EC3759" w:rsidRPr="00BA661F" w:rsidRDefault="00EC3759" w:rsidP="00C312BA">
      <w:pPr>
        <w:keepNext/>
        <w:keepLines/>
        <w:tabs>
          <w:tab w:val="left" w:pos="851"/>
          <w:tab w:val="left" w:pos="1702"/>
        </w:tabs>
        <w:spacing w:after="0" w:line="240" w:lineRule="auto"/>
        <w:jc w:val="center"/>
        <w:rPr>
          <w:rFonts w:ascii="Tahoma" w:eastAsia="Times New Roman" w:hAnsi="Tahoma" w:cs="Tahoma"/>
          <w:lang w:eastAsia="sl-SI"/>
        </w:rPr>
      </w:pPr>
    </w:p>
    <w:p w14:paraId="5E19EECB" w14:textId="77777777" w:rsidR="00E162F4" w:rsidRPr="00BA661F" w:rsidRDefault="00E162F4"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661F">
        <w:rPr>
          <w:rFonts w:ascii="Tahoma" w:eastAsia="Times New Roman" w:hAnsi="Tahoma" w:cs="Tahoma"/>
          <w:color w:val="000000"/>
          <w:lang w:eastAsia="sl-SI"/>
        </w:rPr>
        <w:t>člen</w:t>
      </w:r>
    </w:p>
    <w:p w14:paraId="23EACDB8" w14:textId="77777777" w:rsidR="00E162F4" w:rsidRPr="00E162F4" w:rsidRDefault="00E162F4" w:rsidP="00C312BA">
      <w:pPr>
        <w:keepNext/>
        <w:keepLines/>
        <w:tabs>
          <w:tab w:val="left" w:pos="851"/>
          <w:tab w:val="left" w:pos="1702"/>
        </w:tabs>
        <w:spacing w:after="0" w:line="240" w:lineRule="auto"/>
        <w:jc w:val="center"/>
        <w:rPr>
          <w:rFonts w:ascii="Tahoma" w:eastAsia="Times New Roman" w:hAnsi="Tahoma" w:cs="Tahoma"/>
          <w:b/>
          <w:lang w:eastAsia="sl-SI"/>
        </w:rPr>
      </w:pPr>
    </w:p>
    <w:p w14:paraId="24E6EA0E" w14:textId="77777777" w:rsidR="00652DFF" w:rsidRPr="00E162F4" w:rsidRDefault="00652DFF" w:rsidP="00C312BA">
      <w:pPr>
        <w:keepNext/>
        <w:keepLines/>
        <w:tabs>
          <w:tab w:val="left" w:pos="851"/>
          <w:tab w:val="left" w:pos="1702"/>
        </w:tabs>
        <w:spacing w:after="0" w:line="240" w:lineRule="auto"/>
        <w:jc w:val="center"/>
        <w:rPr>
          <w:rFonts w:ascii="Tahoma" w:eastAsia="Times New Roman" w:hAnsi="Tahoma" w:cs="Tahoma"/>
          <w:b/>
          <w:lang w:eastAsia="sl-SI"/>
        </w:rPr>
      </w:pPr>
    </w:p>
    <w:p w14:paraId="49ADDED2" w14:textId="3FB86128" w:rsidR="00652DFF" w:rsidRPr="007C3078" w:rsidRDefault="00652DFF" w:rsidP="00C312BA">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Pr>
          <w:rFonts w:ascii="Tahoma" w:eastAsia="Times New Roman" w:hAnsi="Tahoma" w:cs="Tahoma"/>
          <w:lang w:eastAsia="sl-SI"/>
        </w:rPr>
        <w:t>z</w:t>
      </w:r>
      <w:r w:rsidRPr="007C3078">
        <w:rPr>
          <w:rFonts w:ascii="Tahoma" w:eastAsia="Times New Roman" w:hAnsi="Tahoma" w:cs="Tahoma"/>
          <w:lang w:eastAsia="sl-SI"/>
        </w:rPr>
        <w:t xml:space="preserve"> 1</w:t>
      </w:r>
      <w:r>
        <w:rPr>
          <w:rFonts w:ascii="Tahoma" w:eastAsia="Times New Roman" w:hAnsi="Tahoma" w:cs="Tahoma"/>
          <w:lang w:eastAsia="sl-SI"/>
        </w:rPr>
        <w:t>3</w:t>
      </w:r>
      <w:r w:rsidRPr="007C3078">
        <w:rPr>
          <w:rFonts w:ascii="Tahoma" w:eastAsia="Times New Roman" w:hAnsi="Tahoma" w:cs="Tahoma"/>
          <w:lang w:eastAsia="sl-SI"/>
        </w:rPr>
        <w:t xml:space="preserve">. členom tega okvirnega sporazuma, v nasprotnem primeru se šteje, da okvirni sporazum ni bil nikoli sklenjen. </w:t>
      </w:r>
      <w:r>
        <w:rPr>
          <w:rFonts w:ascii="Tahoma" w:eastAsia="Times New Roman" w:hAnsi="Tahoma" w:cs="Tahoma"/>
          <w:lang w:eastAsia="sl-SI"/>
        </w:rPr>
        <w:t xml:space="preserve"> </w:t>
      </w:r>
    </w:p>
    <w:p w14:paraId="2E49FFEC" w14:textId="77777777" w:rsidR="00652DFF" w:rsidRPr="007C3078" w:rsidRDefault="00652DFF" w:rsidP="00C312BA">
      <w:pPr>
        <w:keepNext/>
        <w:keepLines/>
        <w:tabs>
          <w:tab w:val="left" w:pos="851"/>
          <w:tab w:val="left" w:pos="1702"/>
        </w:tabs>
        <w:spacing w:after="0" w:line="240" w:lineRule="auto"/>
        <w:jc w:val="both"/>
        <w:rPr>
          <w:rFonts w:ascii="Tahoma" w:eastAsia="Times New Roman" w:hAnsi="Tahoma" w:cs="Tahoma"/>
          <w:lang w:eastAsia="sl-SI"/>
        </w:rPr>
      </w:pPr>
    </w:p>
    <w:p w14:paraId="67EBCE35" w14:textId="4A96CA98" w:rsidR="00652DFF" w:rsidRDefault="00652DFF" w:rsidP="00C312BA">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31. 12. 202</w:t>
      </w:r>
      <w:r w:rsidR="00DB54DA">
        <w:rPr>
          <w:rFonts w:ascii="Tahoma" w:eastAsia="Times New Roman" w:hAnsi="Tahoma" w:cs="Tahoma"/>
          <w:lang w:eastAsia="sl-SI"/>
        </w:rPr>
        <w:t>6</w:t>
      </w:r>
      <w:r w:rsidRPr="007C3078">
        <w:rPr>
          <w:rFonts w:ascii="Tahoma" w:eastAsia="Times New Roman" w:hAnsi="Tahoma" w:cs="Tahoma"/>
          <w:lang w:eastAsia="sl-SI"/>
        </w:rPr>
        <w:t xml:space="preserve"> oziroma do izčrpanja vrednosti iz prvega odstavka 4. člena tega okvirnega sporazuma, kar nastopi prej.</w:t>
      </w:r>
    </w:p>
    <w:p w14:paraId="24D3CD65" w14:textId="0354EAF1" w:rsidR="00614080" w:rsidRDefault="00614080" w:rsidP="00C312BA">
      <w:pPr>
        <w:keepNext/>
        <w:keepLines/>
        <w:tabs>
          <w:tab w:val="left" w:pos="851"/>
          <w:tab w:val="left" w:pos="1702"/>
        </w:tabs>
        <w:spacing w:after="0" w:line="240" w:lineRule="auto"/>
        <w:jc w:val="center"/>
        <w:rPr>
          <w:rFonts w:ascii="Tahoma" w:eastAsia="Times New Roman" w:hAnsi="Tahoma" w:cs="Tahoma"/>
          <w:lang w:eastAsia="sl-SI"/>
        </w:rPr>
      </w:pPr>
    </w:p>
    <w:p w14:paraId="70A9F584" w14:textId="77777777" w:rsidR="00652DFF" w:rsidRPr="00614080" w:rsidRDefault="00652DFF"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B34F55B" w14:textId="77777777" w:rsidR="00652DFF" w:rsidRDefault="00652DFF" w:rsidP="00C312BA">
      <w:pPr>
        <w:keepNext/>
        <w:keepLines/>
        <w:tabs>
          <w:tab w:val="left" w:pos="284"/>
          <w:tab w:val="left" w:pos="1702"/>
        </w:tabs>
        <w:spacing w:after="0" w:line="240" w:lineRule="auto"/>
        <w:jc w:val="both"/>
        <w:rPr>
          <w:rFonts w:ascii="Tahoma" w:eastAsia="Times New Roman" w:hAnsi="Tahoma" w:cs="Tahoma"/>
          <w:lang w:eastAsia="sl-SI"/>
        </w:rPr>
      </w:pPr>
    </w:p>
    <w:p w14:paraId="2079B6FE" w14:textId="433CB693" w:rsidR="00652DFF" w:rsidRPr="007C3078" w:rsidRDefault="00652DFF" w:rsidP="00C312BA">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86DFF6B" w14:textId="77777777" w:rsidR="00652DFF" w:rsidRPr="007C3078" w:rsidRDefault="00652DFF" w:rsidP="00C312BA">
      <w:pPr>
        <w:keepNext/>
        <w:keepLines/>
        <w:tabs>
          <w:tab w:val="left" w:pos="284"/>
          <w:tab w:val="left" w:pos="1702"/>
        </w:tabs>
        <w:spacing w:after="0" w:line="240" w:lineRule="auto"/>
        <w:jc w:val="both"/>
        <w:rPr>
          <w:rFonts w:ascii="Tahoma" w:eastAsia="Times New Roman" w:hAnsi="Tahoma" w:cs="Tahoma"/>
          <w:lang w:eastAsia="sl-SI"/>
        </w:rPr>
      </w:pPr>
    </w:p>
    <w:p w14:paraId="2EECA136" w14:textId="77777777" w:rsidR="00652DFF" w:rsidRDefault="00652DFF" w:rsidP="00C312BA">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BC5DB44" w14:textId="77777777" w:rsidR="00652DFF" w:rsidRPr="00EC4317" w:rsidRDefault="00652DFF" w:rsidP="00C312BA">
      <w:pPr>
        <w:keepNext/>
        <w:keepLines/>
        <w:tabs>
          <w:tab w:val="left" w:pos="851"/>
          <w:tab w:val="left" w:pos="1702"/>
        </w:tabs>
        <w:spacing w:after="0" w:line="240" w:lineRule="auto"/>
        <w:jc w:val="center"/>
        <w:rPr>
          <w:rFonts w:ascii="Tahoma" w:eastAsia="Times New Roman" w:hAnsi="Tahoma" w:cs="Tahoma"/>
          <w:lang w:eastAsia="sl-SI"/>
        </w:rPr>
      </w:pPr>
    </w:p>
    <w:p w14:paraId="4227131C" w14:textId="77777777" w:rsidR="00652DFF" w:rsidRPr="00614080" w:rsidRDefault="00652DFF"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534DE2A2" w14:textId="77777777" w:rsidR="00614080" w:rsidRPr="00EC4317" w:rsidRDefault="00614080" w:rsidP="00C312BA">
      <w:pPr>
        <w:keepNext/>
        <w:keepLines/>
        <w:spacing w:after="0" w:line="240" w:lineRule="auto"/>
        <w:jc w:val="both"/>
        <w:rPr>
          <w:rFonts w:ascii="Tahoma" w:eastAsia="Times New Roman" w:hAnsi="Tahoma" w:cs="Tahoma"/>
          <w:lang w:eastAsia="sl-SI"/>
        </w:rPr>
      </w:pPr>
    </w:p>
    <w:p w14:paraId="5FE540E9" w14:textId="3371E126" w:rsidR="005F051B" w:rsidRPr="005F051B" w:rsidRDefault="005F051B" w:rsidP="00C312BA">
      <w:pPr>
        <w:keepNext/>
        <w:keepLines/>
        <w:tabs>
          <w:tab w:val="left" w:pos="284"/>
          <w:tab w:val="left" w:pos="1702"/>
        </w:tabs>
        <w:spacing w:after="0" w:line="240" w:lineRule="auto"/>
        <w:jc w:val="both"/>
        <w:rPr>
          <w:rFonts w:ascii="Tahoma" w:eastAsia="Times New Roman" w:hAnsi="Tahoma" w:cs="Tahoma"/>
          <w:lang w:eastAsia="sl-SI"/>
        </w:rPr>
      </w:pPr>
      <w:r w:rsidRPr="005F051B">
        <w:rPr>
          <w:rFonts w:ascii="Tahoma" w:eastAsia="Times New Roman" w:hAnsi="Tahoma" w:cs="Tahoma"/>
          <w:lang w:eastAsia="sl-SI"/>
        </w:rPr>
        <w:t>Naročnik lahko odstopi od okvirnega sporazuma, z obvestilom, poslanim s priporočeno pošiljko po pošti, brez obveznosti do izvajalca:</w:t>
      </w:r>
    </w:p>
    <w:p w14:paraId="0435BE01" w14:textId="395335CA" w:rsidR="00614080" w:rsidRPr="0095248A" w:rsidRDefault="00DB54DA" w:rsidP="00C312B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614080"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526BD06F" w14:textId="5911DBEF" w:rsidR="00B63449" w:rsidRPr="0095248A" w:rsidRDefault="00DB54DA" w:rsidP="00C312B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95248A">
        <w:rPr>
          <w:rFonts w:ascii="Tahoma" w:eastAsia="Times New Roman" w:hAnsi="Tahoma" w:cs="Tahoma"/>
          <w:lang w:eastAsia="sl-SI"/>
        </w:rPr>
        <w:t xml:space="preserve"> </w:t>
      </w:r>
      <w:r w:rsidR="00B63449" w:rsidRPr="0095248A">
        <w:rPr>
          <w:rFonts w:ascii="Tahoma" w:eastAsia="Times New Roman" w:hAnsi="Tahoma" w:cs="Tahoma"/>
          <w:lang w:eastAsia="sl-SI"/>
        </w:rPr>
        <w:t xml:space="preserve">krši določila Pisnega sporazuma, </w:t>
      </w:r>
    </w:p>
    <w:p w14:paraId="6091AEEA" w14:textId="38E9333D"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ne začne z izvedbo dogovorjenih storitev v roku iz okvirnega sporazuma, niti v naknadnem roku, ki mu ga določi naročnik,</w:t>
      </w:r>
    </w:p>
    <w:p w14:paraId="4FF020B2" w14:textId="0A23C631"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ne dosega dogovorjene kvalitete po okvirnem sporazumu in te ne vzpostavi niti v naknadnem roku, ki mu ga določi naročnik,</w:t>
      </w:r>
    </w:p>
    <w:p w14:paraId="4A2336C3" w14:textId="074567F0"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ne upošteva navodil naročnika in to kljub opozorilu ne popravi,</w:t>
      </w:r>
    </w:p>
    <w:p w14:paraId="37C9C76F" w14:textId="025C3821"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neredno poravnava obveznosti do zaposlenih,</w:t>
      </w:r>
    </w:p>
    <w:p w14:paraId="52F4C01F" w14:textId="477AA7C2"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bookmarkStart w:id="57" w:name="_Hlk220577436"/>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poviša cene v času veljavnosti okvirnega sporazuma,</w:t>
      </w:r>
    </w:p>
    <w:bookmarkEnd w:id="57"/>
    <w:p w14:paraId="127B3417" w14:textId="76EB5BFE"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ne obvesti naročnika o znižanju cen,</w:t>
      </w:r>
    </w:p>
    <w:p w14:paraId="1B8A0D21" w14:textId="1647A59B"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preda izvedbo obveznosti po tem okvirnem sporazumu tretji osebi brez predhodnega pisnega soglasja naročnika,</w:t>
      </w:r>
    </w:p>
    <w:p w14:paraId="08E1D328" w14:textId="4BF5E57E" w:rsidR="00174D4E"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w:t>
      </w:r>
      <w:r w:rsidR="005F051B" w:rsidRPr="007C3078">
        <w:rPr>
          <w:rFonts w:ascii="Tahoma" w:eastAsia="Times New Roman" w:hAnsi="Tahoma" w:cs="Tahoma"/>
          <w:lang w:eastAsia="sl-SI"/>
        </w:rPr>
        <w:t>prekine z izvedbo obveznosti brez predhodnega pisnega soglasja naročnika</w:t>
      </w:r>
    </w:p>
    <w:p w14:paraId="1A267C5D" w14:textId="4B508071" w:rsidR="005F051B" w:rsidRPr="007C3078" w:rsidRDefault="00DB54DA" w:rsidP="00C312BA">
      <w:pPr>
        <w:keepNext/>
        <w:keepLines/>
        <w:numPr>
          <w:ilvl w:val="0"/>
          <w:numId w:val="11"/>
        </w:numPr>
        <w:spacing w:after="0" w:line="240" w:lineRule="auto"/>
        <w:ind w:left="284" w:hanging="284"/>
        <w:jc w:val="both"/>
        <w:rPr>
          <w:rFonts w:ascii="Tahoma" w:eastAsia="Times New Roman" w:hAnsi="Tahoma" w:cs="Tahoma"/>
          <w:lang w:eastAsia="sl-SI"/>
        </w:rPr>
      </w:pPr>
      <w:bookmarkStart w:id="58" w:name="_Hlk220577441"/>
      <w:r w:rsidRPr="001A025E">
        <w:rPr>
          <w:rFonts w:ascii="Tahoma" w:eastAsia="Times New Roman" w:hAnsi="Tahoma" w:cs="Tahoma"/>
          <w:lang w:eastAsia="sl-SI"/>
        </w:rPr>
        <w:t xml:space="preserve">v drugih primerih, ki jih določa 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005F051B" w:rsidRPr="007C3078">
        <w:rPr>
          <w:rFonts w:ascii="Tahoma" w:eastAsia="Times New Roman" w:hAnsi="Tahoma" w:cs="Tahoma"/>
          <w:lang w:eastAsia="sl-SI"/>
        </w:rPr>
        <w:t>.</w:t>
      </w:r>
    </w:p>
    <w:bookmarkEnd w:id="58"/>
    <w:p w14:paraId="554C0611" w14:textId="77777777" w:rsidR="005F051B" w:rsidRDefault="005F051B" w:rsidP="00C312BA">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31296A1C" w14:textId="77777777" w:rsidR="005F051B" w:rsidRPr="00BA3F91" w:rsidRDefault="005F051B" w:rsidP="00C312BA">
      <w:pPr>
        <w:keepNext/>
        <w:keepLines/>
        <w:tabs>
          <w:tab w:val="left" w:pos="284"/>
          <w:tab w:val="left" w:pos="1702"/>
        </w:tabs>
        <w:spacing w:after="0" w:line="240" w:lineRule="auto"/>
        <w:jc w:val="both"/>
        <w:rPr>
          <w:rFonts w:ascii="Tahoma" w:eastAsia="Times New Roman" w:hAnsi="Tahoma" w:cs="Tahoma"/>
          <w:lang w:eastAsia="sl-SI"/>
        </w:rPr>
      </w:pPr>
      <w:bookmarkStart w:id="59" w:name="_Hlk220577468"/>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p>
    <w:bookmarkEnd w:id="59"/>
    <w:p w14:paraId="11DFE367" w14:textId="77777777" w:rsidR="00614080" w:rsidRDefault="00614080" w:rsidP="00C312BA">
      <w:pPr>
        <w:keepNext/>
        <w:keepLines/>
        <w:tabs>
          <w:tab w:val="left" w:pos="284"/>
          <w:tab w:val="left" w:pos="1702"/>
        </w:tabs>
        <w:spacing w:after="0" w:line="240" w:lineRule="auto"/>
        <w:jc w:val="both"/>
        <w:rPr>
          <w:rFonts w:ascii="Tahoma" w:eastAsia="Times New Roman" w:hAnsi="Tahoma" w:cs="Tahoma"/>
          <w:lang w:eastAsia="sl-SI"/>
        </w:rPr>
      </w:pPr>
    </w:p>
    <w:p w14:paraId="5523AEB9" w14:textId="77777777" w:rsidR="00614080" w:rsidRPr="00614080" w:rsidRDefault="00614080"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 xml:space="preserve">člen </w:t>
      </w:r>
    </w:p>
    <w:p w14:paraId="54F2D3E9" w14:textId="77777777" w:rsidR="00614080" w:rsidRPr="000C7285" w:rsidRDefault="00614080" w:rsidP="00C312BA">
      <w:pPr>
        <w:keepNext/>
        <w:keepLines/>
        <w:tabs>
          <w:tab w:val="left" w:pos="284"/>
          <w:tab w:val="left" w:pos="1702"/>
        </w:tabs>
        <w:spacing w:after="0" w:line="240" w:lineRule="auto"/>
        <w:jc w:val="both"/>
        <w:rPr>
          <w:rFonts w:ascii="Tahoma" w:eastAsia="Times New Roman" w:hAnsi="Tahoma" w:cs="Tahoma"/>
          <w:lang w:eastAsia="sl-SI"/>
        </w:rPr>
      </w:pPr>
    </w:p>
    <w:p w14:paraId="25CEE0DE" w14:textId="77777777" w:rsidR="005F051B" w:rsidRDefault="005F051B" w:rsidP="00C312BA">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78B83D70" w14:textId="77777777" w:rsidR="00614080" w:rsidRDefault="00614080" w:rsidP="00C312BA">
      <w:pPr>
        <w:keepNext/>
        <w:keepLines/>
        <w:tabs>
          <w:tab w:val="left" w:pos="284"/>
          <w:tab w:val="left" w:pos="1702"/>
        </w:tabs>
        <w:spacing w:after="0" w:line="240" w:lineRule="auto"/>
        <w:jc w:val="both"/>
        <w:rPr>
          <w:rFonts w:ascii="Tahoma" w:eastAsia="Times New Roman" w:hAnsi="Tahoma" w:cs="Tahoma"/>
          <w:lang w:eastAsia="sl-SI"/>
        </w:rPr>
      </w:pPr>
    </w:p>
    <w:p w14:paraId="4F19F63D" w14:textId="77777777" w:rsidR="00614080" w:rsidRPr="00614080" w:rsidRDefault="00614080"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32085901" w14:textId="77777777" w:rsidR="00614080" w:rsidRPr="00283911" w:rsidRDefault="00614080" w:rsidP="00C312BA">
      <w:pPr>
        <w:keepNext/>
        <w:keepLines/>
        <w:spacing w:after="0" w:line="240" w:lineRule="auto"/>
        <w:jc w:val="both"/>
        <w:rPr>
          <w:rFonts w:ascii="Tahoma" w:eastAsia="Times New Roman" w:hAnsi="Tahoma" w:cs="Tahoma"/>
          <w:lang w:eastAsia="sl-SI"/>
        </w:rPr>
      </w:pPr>
    </w:p>
    <w:p w14:paraId="450B4142" w14:textId="77777777" w:rsidR="005F051B" w:rsidRDefault="005F051B" w:rsidP="00C312BA">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33503D40" w14:textId="28419652" w:rsidR="00614080" w:rsidRDefault="00614080" w:rsidP="00C312BA">
      <w:pPr>
        <w:keepNext/>
        <w:keepLines/>
        <w:spacing w:after="0" w:line="240" w:lineRule="auto"/>
        <w:jc w:val="both"/>
        <w:rPr>
          <w:rFonts w:ascii="Tahoma" w:hAnsi="Tahoma" w:cs="Tahoma"/>
        </w:rPr>
      </w:pPr>
    </w:p>
    <w:p w14:paraId="1D0F0DAF" w14:textId="542985F0" w:rsidR="005F051B" w:rsidRPr="00BA661F" w:rsidRDefault="005F051B" w:rsidP="00C312BA">
      <w:pPr>
        <w:pStyle w:val="Odstavekseznama"/>
        <w:keepNext/>
        <w:keepLines/>
        <w:numPr>
          <w:ilvl w:val="0"/>
          <w:numId w:val="10"/>
        </w:numPr>
        <w:ind w:left="567" w:hanging="567"/>
        <w:jc w:val="center"/>
        <w:rPr>
          <w:rFonts w:ascii="Tahoma" w:hAnsi="Tahoma" w:cs="Tahoma"/>
          <w:b/>
          <w:sz w:val="22"/>
          <w:szCs w:val="22"/>
        </w:rPr>
      </w:pPr>
      <w:bookmarkStart w:id="60" w:name="_Hlk220577480"/>
      <w:r>
        <w:rPr>
          <w:rFonts w:ascii="Tahoma" w:hAnsi="Tahoma" w:cs="Tahoma"/>
          <w:b/>
          <w:bCs/>
          <w:sz w:val="22"/>
          <w:szCs w:val="22"/>
        </w:rPr>
        <w:t>RAZVEZNI POGOJ</w:t>
      </w:r>
    </w:p>
    <w:bookmarkEnd w:id="60"/>
    <w:p w14:paraId="77308FF1" w14:textId="77777777" w:rsidR="005F051B" w:rsidRPr="007E44C9" w:rsidRDefault="005F051B" w:rsidP="00C312BA">
      <w:pPr>
        <w:keepNext/>
        <w:keepLines/>
        <w:spacing w:after="0" w:line="240" w:lineRule="auto"/>
        <w:jc w:val="both"/>
        <w:rPr>
          <w:rFonts w:ascii="Tahoma" w:hAnsi="Tahoma" w:cs="Tahoma"/>
        </w:rPr>
      </w:pPr>
    </w:p>
    <w:p w14:paraId="284A7F7E" w14:textId="77777777" w:rsidR="00614080" w:rsidRPr="00614080" w:rsidRDefault="00614080"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4D09C3F0" w14:textId="77777777" w:rsidR="00614080" w:rsidRPr="007E44C9" w:rsidRDefault="00614080" w:rsidP="00C312BA">
      <w:pPr>
        <w:keepNext/>
        <w:keepLines/>
        <w:spacing w:after="0" w:line="240" w:lineRule="auto"/>
        <w:jc w:val="both"/>
        <w:rPr>
          <w:rFonts w:ascii="Tahoma" w:hAnsi="Tahoma" w:cs="Tahoma"/>
        </w:rPr>
      </w:pPr>
    </w:p>
    <w:p w14:paraId="19A0BDA2" w14:textId="77777777" w:rsidR="005F051B" w:rsidRDefault="005F051B" w:rsidP="00C312BA">
      <w:pPr>
        <w:keepNext/>
        <w:keepLines/>
        <w:tabs>
          <w:tab w:val="left" w:pos="1702"/>
        </w:tabs>
        <w:spacing w:after="0" w:line="240" w:lineRule="auto"/>
        <w:jc w:val="both"/>
        <w:rPr>
          <w:rFonts w:ascii="Tahoma" w:hAnsi="Tahoma" w:cs="Tahoma"/>
        </w:rPr>
      </w:pPr>
      <w:r w:rsidRPr="00A17507">
        <w:rPr>
          <w:rFonts w:ascii="Tahoma" w:hAnsi="Tahoma" w:cs="Tahoma"/>
        </w:rPr>
        <w:lastRenderedPageBreak/>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697A7D3" w14:textId="77777777" w:rsidR="005F051B" w:rsidRDefault="005F051B" w:rsidP="00C312BA">
      <w:pPr>
        <w:pStyle w:val="Odstavekseznama"/>
        <w:keepNext/>
        <w:keepLines/>
        <w:numPr>
          <w:ilvl w:val="0"/>
          <w:numId w:val="46"/>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430E176E" w14:textId="77777777" w:rsidR="005F051B" w:rsidRDefault="005F051B" w:rsidP="00C312BA">
      <w:pPr>
        <w:pStyle w:val="Odstavekseznama"/>
        <w:keepNext/>
        <w:keepLines/>
        <w:numPr>
          <w:ilvl w:val="0"/>
          <w:numId w:val="46"/>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EA59F45" w14:textId="77777777" w:rsidR="005F051B" w:rsidRDefault="005F051B" w:rsidP="00C312BA">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 plačilom za delo, </w:t>
      </w:r>
    </w:p>
    <w:p w14:paraId="02DBD869" w14:textId="77777777" w:rsidR="005F051B" w:rsidRDefault="005F051B" w:rsidP="00C312BA">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delovnim časom, </w:t>
      </w:r>
    </w:p>
    <w:p w14:paraId="4709EC6A" w14:textId="77777777" w:rsidR="005F051B" w:rsidRDefault="005F051B" w:rsidP="00C312BA">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počitki, </w:t>
      </w:r>
    </w:p>
    <w:p w14:paraId="62BF8828" w14:textId="77777777" w:rsidR="005F051B" w:rsidRDefault="005F051B" w:rsidP="00C312BA">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8D75BB8" w14:textId="77777777" w:rsidR="005F051B" w:rsidRDefault="005F051B" w:rsidP="00C312BA">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8E67EFB" w14:textId="77777777" w:rsidR="005F051B" w:rsidRDefault="005F051B" w:rsidP="00C312BA">
      <w:pPr>
        <w:keepNext/>
        <w:keepLines/>
        <w:tabs>
          <w:tab w:val="left" w:pos="1702"/>
        </w:tabs>
        <w:spacing w:after="0" w:line="240" w:lineRule="auto"/>
        <w:jc w:val="both"/>
        <w:rPr>
          <w:rFonts w:ascii="Tahoma" w:hAnsi="Tahoma" w:cs="Tahoma"/>
        </w:rPr>
      </w:pPr>
    </w:p>
    <w:p w14:paraId="2DA2348F" w14:textId="77777777" w:rsidR="005F051B" w:rsidRDefault="005F051B" w:rsidP="00C312BA">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2C70F77" w14:textId="77777777" w:rsidR="005F051B" w:rsidRDefault="005F051B" w:rsidP="00C312BA">
      <w:pPr>
        <w:keepNext/>
        <w:keepLines/>
        <w:tabs>
          <w:tab w:val="left" w:pos="1702"/>
        </w:tabs>
        <w:spacing w:after="0" w:line="240" w:lineRule="auto"/>
        <w:jc w:val="both"/>
        <w:rPr>
          <w:rFonts w:ascii="Tahoma" w:hAnsi="Tahoma" w:cs="Tahoma"/>
        </w:rPr>
      </w:pPr>
    </w:p>
    <w:p w14:paraId="69A926F0" w14:textId="77777777" w:rsidR="005F051B" w:rsidRDefault="005F051B" w:rsidP="00C312BA">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947B5CF" w14:textId="77777777" w:rsidR="005F051B" w:rsidRDefault="005F051B" w:rsidP="00C312BA">
      <w:pPr>
        <w:keepNext/>
        <w:keepLines/>
        <w:tabs>
          <w:tab w:val="left" w:pos="1702"/>
        </w:tabs>
        <w:spacing w:after="0" w:line="240" w:lineRule="auto"/>
        <w:jc w:val="both"/>
        <w:rPr>
          <w:rFonts w:ascii="Tahoma" w:hAnsi="Tahoma" w:cs="Tahoma"/>
        </w:rPr>
      </w:pPr>
    </w:p>
    <w:p w14:paraId="6F1679E6" w14:textId="77777777" w:rsidR="005F051B" w:rsidRDefault="005F051B" w:rsidP="00C312BA">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4C4F5322" w14:textId="77777777" w:rsidR="005F051B" w:rsidRDefault="005F051B" w:rsidP="00C312BA">
      <w:pPr>
        <w:keepNext/>
        <w:keepLines/>
        <w:tabs>
          <w:tab w:val="left" w:pos="1702"/>
        </w:tabs>
        <w:spacing w:after="0" w:line="240" w:lineRule="auto"/>
        <w:jc w:val="both"/>
        <w:rPr>
          <w:rFonts w:ascii="Tahoma" w:hAnsi="Tahoma" w:cs="Tahoma"/>
        </w:rPr>
      </w:pPr>
    </w:p>
    <w:p w14:paraId="1A350C75" w14:textId="77777777" w:rsidR="005F051B" w:rsidRPr="006C1A63" w:rsidRDefault="005F051B" w:rsidP="00C312BA">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002B9476" w14:textId="77777777" w:rsidR="005F051B" w:rsidRDefault="005F051B" w:rsidP="00C312BA">
      <w:pPr>
        <w:keepNext/>
        <w:keepLines/>
        <w:tabs>
          <w:tab w:val="left" w:pos="1702"/>
        </w:tabs>
        <w:spacing w:after="0" w:line="240" w:lineRule="auto"/>
        <w:jc w:val="both"/>
        <w:rPr>
          <w:rFonts w:ascii="Tahoma" w:hAnsi="Tahoma" w:cs="Tahoma"/>
        </w:rPr>
      </w:pPr>
    </w:p>
    <w:p w14:paraId="22EB2FF0" w14:textId="77777777" w:rsidR="005F051B" w:rsidRPr="0057717F" w:rsidRDefault="005F051B" w:rsidP="00C312BA">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CDBBB6F" w14:textId="77777777" w:rsidR="00EC3759" w:rsidRPr="00EC4317" w:rsidRDefault="00EC3759" w:rsidP="00C312BA">
      <w:pPr>
        <w:keepNext/>
        <w:keepLines/>
        <w:tabs>
          <w:tab w:val="left" w:pos="284"/>
          <w:tab w:val="left" w:pos="1702"/>
        </w:tabs>
        <w:spacing w:after="0" w:line="240" w:lineRule="auto"/>
        <w:jc w:val="both"/>
        <w:rPr>
          <w:rFonts w:ascii="Tahoma" w:eastAsia="Times New Roman" w:hAnsi="Tahoma" w:cs="Tahoma"/>
          <w:lang w:eastAsia="sl-SI"/>
        </w:rPr>
      </w:pPr>
    </w:p>
    <w:p w14:paraId="14B29401" w14:textId="31740CE8"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sidR="005F051B">
        <w:rPr>
          <w:rFonts w:ascii="Tahoma" w:hAnsi="Tahoma" w:cs="Tahoma"/>
          <w:b/>
          <w:sz w:val="22"/>
          <w:szCs w:val="22"/>
        </w:rPr>
        <w:t>OKVIRNEGA SPORAZUMA</w:t>
      </w:r>
    </w:p>
    <w:p w14:paraId="21E49573" w14:textId="77777777" w:rsidR="00EC3759" w:rsidRPr="00EC4317" w:rsidRDefault="00EC3759" w:rsidP="00C312BA">
      <w:pPr>
        <w:keepNext/>
        <w:keepLines/>
        <w:suppressAutoHyphens/>
        <w:spacing w:after="0" w:line="240" w:lineRule="auto"/>
        <w:jc w:val="center"/>
        <w:rPr>
          <w:rFonts w:ascii="Tahoma" w:eastAsia="Times New Roman" w:hAnsi="Tahoma" w:cs="Tahoma"/>
          <w:lang w:eastAsia="sl-SI"/>
        </w:rPr>
      </w:pPr>
    </w:p>
    <w:p w14:paraId="59462143"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276E1ED" w14:textId="77777777" w:rsidR="00EC3759" w:rsidRPr="00EC4317" w:rsidRDefault="00EC3759" w:rsidP="00C312BA">
      <w:pPr>
        <w:keepNext/>
        <w:keepLines/>
        <w:spacing w:after="0" w:line="240" w:lineRule="auto"/>
        <w:jc w:val="center"/>
        <w:rPr>
          <w:rFonts w:ascii="Tahoma" w:hAnsi="Tahoma" w:cs="Tahoma"/>
        </w:rPr>
      </w:pPr>
    </w:p>
    <w:p w14:paraId="47DE00D4" w14:textId="6D11285C" w:rsidR="00545EF6" w:rsidRPr="00545EF6" w:rsidRDefault="005F051B" w:rsidP="00C312BA">
      <w:pPr>
        <w:keepNext/>
        <w:keepLines/>
        <w:spacing w:after="0" w:line="240" w:lineRule="auto"/>
        <w:jc w:val="both"/>
        <w:rPr>
          <w:rFonts w:ascii="Tahoma" w:hAnsi="Tahoma" w:cs="Tahoma"/>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r w:rsidR="00545EF6" w:rsidRPr="00545EF6">
        <w:rPr>
          <w:rFonts w:ascii="Tahoma" w:hAnsi="Tahoma" w:cs="Tahoma"/>
        </w:rPr>
        <w:t>:</w:t>
      </w:r>
    </w:p>
    <w:p w14:paraId="2F7C72E6" w14:textId="7A163A1A" w:rsidR="00EC3759" w:rsidRPr="001E09CD" w:rsidRDefault="00EC3759" w:rsidP="00C312BA">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D37A17">
        <w:rPr>
          <w:rFonts w:ascii="Tahoma" w:hAnsi="Tahoma" w:cs="Tahoma"/>
          <w:sz w:val="22"/>
          <w:szCs w:val="22"/>
        </w:rPr>
        <w:t>ENLJ-</w:t>
      </w:r>
      <w:r w:rsidR="003A2317">
        <w:rPr>
          <w:rFonts w:ascii="Tahoma" w:hAnsi="Tahoma" w:cs="Tahoma"/>
          <w:sz w:val="22"/>
          <w:szCs w:val="22"/>
        </w:rPr>
        <w:t>SPV-32/26</w:t>
      </w:r>
      <w:r w:rsidRPr="001E09CD">
        <w:rPr>
          <w:rFonts w:ascii="Tahoma" w:hAnsi="Tahoma" w:cs="Tahoma"/>
          <w:sz w:val="22"/>
          <w:szCs w:val="22"/>
        </w:rPr>
        <w:t xml:space="preserve">, </w:t>
      </w:r>
    </w:p>
    <w:p w14:paraId="378247FA" w14:textId="5E00655B" w:rsidR="005F051B" w:rsidRPr="00386118" w:rsidRDefault="005F051B" w:rsidP="00C312BA">
      <w:pPr>
        <w:keepNext/>
        <w:keepLines/>
        <w:numPr>
          <w:ilvl w:val="0"/>
          <w:numId w:val="8"/>
        </w:numPr>
        <w:spacing w:after="0" w:line="240" w:lineRule="auto"/>
        <w:jc w:val="both"/>
        <w:rPr>
          <w:rFonts w:ascii="Tahoma" w:hAnsi="Tahoma" w:cs="Tahoma"/>
        </w:rPr>
      </w:pPr>
      <w:r w:rsidRPr="00386118">
        <w:rPr>
          <w:rFonts w:ascii="Tahoma" w:hAnsi="Tahoma" w:cs="Tahoma"/>
        </w:rPr>
        <w:t xml:space="preserve">ponudbeni predračun izvajalca, podan na pogajanjih dne _______________, ki je priloga št. </w:t>
      </w:r>
      <w:r>
        <w:rPr>
          <w:rFonts w:ascii="Tahoma" w:hAnsi="Tahoma" w:cs="Tahoma"/>
        </w:rPr>
        <w:t>2</w:t>
      </w:r>
      <w:r w:rsidRPr="00386118">
        <w:rPr>
          <w:rFonts w:ascii="Tahoma" w:hAnsi="Tahoma" w:cs="Tahoma"/>
        </w:rPr>
        <w:t xml:space="preserve"> te</w:t>
      </w:r>
      <w:r>
        <w:rPr>
          <w:rFonts w:ascii="Tahoma" w:hAnsi="Tahoma" w:cs="Tahoma"/>
        </w:rPr>
        <w:t>ga okvirnega sporazuma,</w:t>
      </w:r>
    </w:p>
    <w:p w14:paraId="370410F1" w14:textId="37BFF670" w:rsidR="0041001C" w:rsidRPr="00D10922" w:rsidRDefault="0041001C" w:rsidP="00C312BA">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2C43E6">
        <w:rPr>
          <w:rFonts w:ascii="Tahoma" w:hAnsi="Tahoma" w:cs="Tahoma"/>
        </w:rPr>
        <w:t>,</w:t>
      </w:r>
      <w:r w:rsidRPr="00D10922">
        <w:rPr>
          <w:rFonts w:ascii="Tahoma" w:hAnsi="Tahoma" w:cs="Tahoma"/>
        </w:rPr>
        <w:t xml:space="preserve"> podana na pogajanjih dne _________, ki je priloga št. 1 </w:t>
      </w:r>
      <w:r w:rsidR="005F051B" w:rsidRPr="00386118">
        <w:rPr>
          <w:rFonts w:ascii="Tahoma" w:hAnsi="Tahoma" w:cs="Tahoma"/>
        </w:rPr>
        <w:t>te</w:t>
      </w:r>
      <w:r w:rsidR="005F051B">
        <w:rPr>
          <w:rFonts w:ascii="Tahoma" w:hAnsi="Tahoma" w:cs="Tahoma"/>
        </w:rPr>
        <w:t>ga okvirnega sporazuma</w:t>
      </w:r>
      <w:r w:rsidRPr="00D10922">
        <w:rPr>
          <w:rFonts w:ascii="Tahoma" w:hAnsi="Tahoma" w:cs="Tahoma"/>
        </w:rPr>
        <w:t>,</w:t>
      </w:r>
    </w:p>
    <w:p w14:paraId="3A08C0F6" w14:textId="77777777" w:rsidR="005F051B" w:rsidRPr="00D10922" w:rsidRDefault="005F051B" w:rsidP="00C312BA">
      <w:pPr>
        <w:keepNext/>
        <w:keepLines/>
        <w:numPr>
          <w:ilvl w:val="0"/>
          <w:numId w:val="8"/>
        </w:numPr>
        <w:spacing w:after="0" w:line="240" w:lineRule="auto"/>
        <w:jc w:val="both"/>
        <w:rPr>
          <w:rFonts w:ascii="Tahoma" w:hAnsi="Tahoma" w:cs="Tahoma"/>
        </w:rPr>
      </w:pPr>
      <w:r w:rsidRPr="00D10922">
        <w:rPr>
          <w:rFonts w:ascii="Tahoma" w:hAnsi="Tahoma" w:cs="Tahoma"/>
        </w:rPr>
        <w:lastRenderedPageBreak/>
        <w:t>ponudba izvajalca št. __________ z dne _________,</w:t>
      </w:r>
    </w:p>
    <w:p w14:paraId="6419E748" w14:textId="64A5BCEF" w:rsidR="0041001C" w:rsidRDefault="0041001C" w:rsidP="00C312BA">
      <w:pPr>
        <w:keepNext/>
        <w:keepLines/>
        <w:numPr>
          <w:ilvl w:val="0"/>
          <w:numId w:val="8"/>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Pr>
          <w:rFonts w:ascii="Tahoma" w:hAnsi="Tahoma" w:cs="Tahoma"/>
        </w:rPr>
        <w:t xml:space="preserve">3 </w:t>
      </w:r>
      <w:r w:rsidR="005F051B" w:rsidRPr="00386118">
        <w:rPr>
          <w:rFonts w:ascii="Tahoma" w:hAnsi="Tahoma" w:cs="Tahoma"/>
        </w:rPr>
        <w:t>te</w:t>
      </w:r>
      <w:r w:rsidR="005F051B">
        <w:rPr>
          <w:rFonts w:ascii="Tahoma" w:hAnsi="Tahoma" w:cs="Tahoma"/>
        </w:rPr>
        <w:t>ga okvirnega sporazuma</w:t>
      </w:r>
      <w:r w:rsidRPr="00AB3D65">
        <w:rPr>
          <w:rFonts w:ascii="Tahoma" w:hAnsi="Tahoma" w:cs="Tahoma"/>
        </w:rPr>
        <w:t>,</w:t>
      </w:r>
    </w:p>
    <w:p w14:paraId="076C2C56" w14:textId="77777777" w:rsidR="00B3547F" w:rsidRPr="00B62D3F" w:rsidRDefault="00B3547F" w:rsidP="00C312BA">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5BED94E4" w14:textId="77777777" w:rsidR="00EC3759" w:rsidRPr="00EC4317" w:rsidRDefault="00EC3759" w:rsidP="00C312BA">
      <w:pPr>
        <w:keepNext/>
        <w:keepLines/>
        <w:tabs>
          <w:tab w:val="left" w:pos="993"/>
          <w:tab w:val="left" w:pos="1560"/>
        </w:tabs>
        <w:spacing w:after="0" w:line="240" w:lineRule="auto"/>
        <w:jc w:val="both"/>
        <w:rPr>
          <w:rFonts w:ascii="Tahoma" w:hAnsi="Tahoma" w:cs="Tahoma"/>
        </w:rPr>
      </w:pPr>
    </w:p>
    <w:p w14:paraId="4797FD03" w14:textId="77777777" w:rsidR="005F051B" w:rsidRPr="003B18D9" w:rsidRDefault="005F051B" w:rsidP="00C312BA">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2CD23FD2" w14:textId="77777777" w:rsidR="005F051B" w:rsidRPr="003B18D9" w:rsidRDefault="005F051B" w:rsidP="00C312BA">
      <w:pPr>
        <w:keepNext/>
        <w:keepLines/>
        <w:spacing w:after="0" w:line="240" w:lineRule="auto"/>
        <w:jc w:val="both"/>
        <w:rPr>
          <w:rFonts w:ascii="Tahoma" w:hAnsi="Tahoma" w:cs="Tahoma"/>
        </w:rPr>
      </w:pPr>
    </w:p>
    <w:p w14:paraId="57CC4CD3" w14:textId="18E72C11" w:rsidR="00614080" w:rsidRPr="00363266" w:rsidRDefault="005F051B" w:rsidP="00C312BA">
      <w:pPr>
        <w:keepNext/>
        <w:keepLines/>
        <w:spacing w:after="0" w:line="240" w:lineRule="auto"/>
        <w:jc w:val="both"/>
        <w:rPr>
          <w:rFonts w:ascii="Tahoma" w:eastAsia="Times New Roman" w:hAnsi="Tahoma" w:cs="Tahoma"/>
          <w:lang w:eastAsia="sl-SI"/>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00614080" w:rsidRPr="00363266">
        <w:rPr>
          <w:rFonts w:ascii="Tahoma" w:eastAsia="Times New Roman" w:hAnsi="Tahoma" w:cs="Tahoma"/>
          <w:lang w:eastAsia="sl-SI"/>
        </w:rPr>
        <w:t>.</w:t>
      </w:r>
    </w:p>
    <w:p w14:paraId="53AC2593" w14:textId="77777777" w:rsidR="00614080" w:rsidRDefault="00614080" w:rsidP="00C312BA">
      <w:pPr>
        <w:keepNext/>
        <w:keepLines/>
        <w:spacing w:after="0" w:line="240" w:lineRule="auto"/>
        <w:jc w:val="both"/>
        <w:rPr>
          <w:rFonts w:ascii="Tahoma" w:hAnsi="Tahoma" w:cs="Tahoma"/>
        </w:rPr>
      </w:pPr>
    </w:p>
    <w:p w14:paraId="0E2A59F6" w14:textId="77777777" w:rsidR="00614080" w:rsidRPr="00614080" w:rsidRDefault="00614080"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9C9F8E1" w14:textId="77777777" w:rsidR="00614080" w:rsidRPr="006C10AC" w:rsidRDefault="00614080" w:rsidP="00C312BA">
      <w:pPr>
        <w:keepNext/>
        <w:keepLines/>
        <w:spacing w:after="0" w:line="240" w:lineRule="auto"/>
        <w:ind w:left="426"/>
        <w:jc w:val="both"/>
        <w:rPr>
          <w:rFonts w:ascii="Tahoma" w:hAnsi="Tahoma" w:cs="Tahoma"/>
        </w:rPr>
      </w:pPr>
    </w:p>
    <w:p w14:paraId="245D804B" w14:textId="4B77230C" w:rsidR="00614080" w:rsidRPr="006C10AC" w:rsidRDefault="00614080" w:rsidP="00C312BA">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w:t>
      </w:r>
      <w:r w:rsidR="005F051B">
        <w:rPr>
          <w:rFonts w:ascii="Tahoma" w:hAnsi="Tahoma" w:cs="Tahoma"/>
        </w:rPr>
        <w:t>ga okvirnega sporazuma,</w:t>
      </w:r>
      <w:r w:rsidRPr="006C10AC">
        <w:rPr>
          <w:rFonts w:ascii="Tahoma" w:hAnsi="Tahoma" w:cs="Tahoma"/>
        </w:rPr>
        <w:t xml:space="preserve"> ki jo izvajalec na podlagi te</w:t>
      </w:r>
      <w:r w:rsidR="005F051B">
        <w:rPr>
          <w:rFonts w:ascii="Tahoma" w:hAnsi="Tahoma" w:cs="Tahoma"/>
        </w:rPr>
        <w:t>ga okvirnega sporazuma</w:t>
      </w:r>
      <w:r w:rsidRPr="006C10AC">
        <w:rPr>
          <w:rFonts w:ascii="Tahoma" w:hAnsi="Tahoma" w:cs="Tahoma"/>
        </w:rPr>
        <w:t xml:space="preserve"> izroči naročniku, postane last naročnika.</w:t>
      </w:r>
    </w:p>
    <w:p w14:paraId="455E29A6" w14:textId="77777777" w:rsidR="00EC3759" w:rsidRPr="00EC4317" w:rsidRDefault="00EC3759" w:rsidP="00C312BA">
      <w:pPr>
        <w:keepNext/>
        <w:keepLines/>
        <w:spacing w:after="0" w:line="240" w:lineRule="auto"/>
        <w:jc w:val="both"/>
        <w:rPr>
          <w:rFonts w:ascii="Tahoma" w:eastAsia="Times New Roman" w:hAnsi="Tahoma" w:cs="Tahoma"/>
          <w:color w:val="000000"/>
          <w:lang w:eastAsia="sl-SI"/>
        </w:rPr>
      </w:pPr>
    </w:p>
    <w:p w14:paraId="4870A536" w14:textId="77777777"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47EF5A4" w14:textId="77777777" w:rsidR="00EC3759" w:rsidRPr="00EC4317" w:rsidRDefault="00EC3759" w:rsidP="00C312BA">
      <w:pPr>
        <w:keepNext/>
        <w:keepLines/>
        <w:spacing w:after="0" w:line="240" w:lineRule="auto"/>
        <w:jc w:val="center"/>
        <w:rPr>
          <w:rFonts w:ascii="Tahoma" w:hAnsi="Tahoma" w:cs="Tahoma"/>
        </w:rPr>
      </w:pPr>
    </w:p>
    <w:p w14:paraId="35A25312"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99FC0" w14:textId="77777777" w:rsidR="00EC3759" w:rsidRPr="00EC4317" w:rsidRDefault="00EC3759" w:rsidP="00C312BA">
      <w:pPr>
        <w:keepNext/>
        <w:keepLines/>
        <w:spacing w:after="0" w:line="240" w:lineRule="auto"/>
        <w:jc w:val="both"/>
        <w:rPr>
          <w:rFonts w:ascii="Tahoma" w:eastAsia="Times New Roman" w:hAnsi="Tahoma" w:cs="Tahoma"/>
          <w:color w:val="000000"/>
          <w:lang w:eastAsia="sl-SI"/>
        </w:rPr>
      </w:pPr>
    </w:p>
    <w:p w14:paraId="410C03AD" w14:textId="77777777" w:rsidR="005F051B" w:rsidRPr="00FE1859" w:rsidRDefault="005F051B" w:rsidP="00C312BA">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4F5E2DC" w14:textId="77777777" w:rsidR="005F051B" w:rsidRPr="00FE1859" w:rsidRDefault="005F051B" w:rsidP="00C312BA">
      <w:pPr>
        <w:keepNext/>
        <w:keepLines/>
        <w:widowControl w:val="0"/>
        <w:spacing w:after="0" w:line="240" w:lineRule="auto"/>
        <w:ind w:right="-2"/>
        <w:jc w:val="both"/>
        <w:rPr>
          <w:rFonts w:ascii="Tahoma" w:eastAsia="Times New Roman" w:hAnsi="Tahoma" w:cs="Tahoma"/>
          <w:color w:val="000000"/>
          <w:lang w:eastAsia="sl-SI"/>
        </w:rPr>
      </w:pPr>
    </w:p>
    <w:p w14:paraId="310F80FA" w14:textId="680CD1AF" w:rsidR="00EB2C33" w:rsidRPr="00AE3304" w:rsidRDefault="005F051B" w:rsidP="00C312BA">
      <w:pPr>
        <w:keepNext/>
        <w:keepLines/>
        <w:spacing w:after="0" w:line="240" w:lineRule="auto"/>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EB2C33" w:rsidRPr="00AE3304">
        <w:rPr>
          <w:rFonts w:ascii="Tahoma" w:eastAsia="Times New Roman" w:hAnsi="Tahoma" w:cs="Tahoma"/>
          <w:color w:val="000000"/>
          <w:lang w:eastAsia="sl-SI"/>
        </w:rPr>
        <w:t>.</w:t>
      </w:r>
    </w:p>
    <w:p w14:paraId="3CEDBA48" w14:textId="77777777" w:rsidR="002C43E6" w:rsidRDefault="002C43E6" w:rsidP="00C312BA">
      <w:pPr>
        <w:keepNext/>
        <w:keepLines/>
        <w:spacing w:after="0" w:line="240" w:lineRule="auto"/>
        <w:jc w:val="both"/>
        <w:rPr>
          <w:rFonts w:ascii="Tahoma" w:eastAsia="Times New Roman" w:hAnsi="Tahoma" w:cs="Tahoma"/>
          <w:color w:val="000000"/>
          <w:lang w:eastAsia="sl-SI"/>
        </w:rPr>
      </w:pPr>
    </w:p>
    <w:p w14:paraId="310241B2" w14:textId="77777777" w:rsidR="00EC3759" w:rsidRPr="00D60C55" w:rsidRDefault="00EC3759" w:rsidP="00C312B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E05F5E">
        <w:rPr>
          <w:rFonts w:ascii="Tahoma" w:hAnsi="Tahoma" w:cs="Tahoma"/>
          <w:b/>
          <w:sz w:val="22"/>
          <w:szCs w:val="22"/>
        </w:rPr>
        <w:t>A</w:t>
      </w:r>
      <w:r w:rsidRPr="00D60C55">
        <w:rPr>
          <w:rFonts w:ascii="Tahoma" w:hAnsi="Tahoma" w:cs="Tahoma"/>
          <w:b/>
          <w:sz w:val="22"/>
          <w:szCs w:val="22"/>
        </w:rPr>
        <w:t xml:space="preserve"> DENARNIH TERJATEV</w:t>
      </w:r>
    </w:p>
    <w:p w14:paraId="3E9F21EE" w14:textId="77777777" w:rsidR="00EC3759" w:rsidRDefault="00EC3759" w:rsidP="00C312BA">
      <w:pPr>
        <w:pStyle w:val="Telobesedila"/>
        <w:keepNext/>
        <w:keepLines/>
        <w:widowControl/>
        <w:numPr>
          <w:ilvl w:val="12"/>
          <w:numId w:val="0"/>
        </w:numPr>
        <w:jc w:val="center"/>
        <w:rPr>
          <w:rFonts w:ascii="Tahoma" w:hAnsi="Tahoma" w:cs="Tahoma"/>
          <w:sz w:val="22"/>
          <w:szCs w:val="22"/>
        </w:rPr>
      </w:pPr>
    </w:p>
    <w:p w14:paraId="79E5803F" w14:textId="77777777" w:rsidR="00EC3759" w:rsidRPr="000A7086" w:rsidRDefault="00EC3759" w:rsidP="00C312BA">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7475FA74" w14:textId="77777777" w:rsidR="00EC3759" w:rsidRDefault="00EC3759" w:rsidP="00C312BA">
      <w:pPr>
        <w:keepNext/>
        <w:keepLines/>
        <w:tabs>
          <w:tab w:val="left" w:pos="4820"/>
        </w:tabs>
        <w:spacing w:after="0" w:line="240" w:lineRule="auto"/>
        <w:jc w:val="center"/>
        <w:rPr>
          <w:b/>
        </w:rPr>
      </w:pPr>
    </w:p>
    <w:p w14:paraId="1F7F0FCC" w14:textId="64C12868" w:rsidR="00EB2C33" w:rsidRDefault="005F051B" w:rsidP="00C312BA">
      <w:pPr>
        <w:keepNext/>
        <w:keepLines/>
        <w:spacing w:after="0" w:line="240" w:lineRule="auto"/>
        <w:jc w:val="both"/>
        <w:rPr>
          <w:rFonts w:ascii="Tahoma" w:hAnsi="Tahoma" w:cs="Tahoma"/>
        </w:rPr>
      </w:pPr>
      <w:bookmarkStart w:id="61" w:name="_Hlk220577624"/>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bookmarkEnd w:id="61"/>
      <w:r w:rsidR="00EB2C33" w:rsidRPr="000A2D23">
        <w:rPr>
          <w:rFonts w:ascii="Tahoma" w:hAnsi="Tahoma" w:cs="Tahoma"/>
        </w:rPr>
        <w:t>.</w:t>
      </w:r>
    </w:p>
    <w:p w14:paraId="6A64055B" w14:textId="77777777" w:rsidR="00832488" w:rsidRPr="00EC4317" w:rsidRDefault="00832488" w:rsidP="00C312BA">
      <w:pPr>
        <w:keepNext/>
        <w:keepLines/>
        <w:spacing w:after="0" w:line="240" w:lineRule="auto"/>
        <w:jc w:val="both"/>
        <w:rPr>
          <w:rFonts w:ascii="Tahoma" w:eastAsia="Times New Roman" w:hAnsi="Tahoma" w:cs="Tahoma"/>
          <w:color w:val="000000"/>
          <w:lang w:eastAsia="sl-SI"/>
        </w:rPr>
      </w:pPr>
    </w:p>
    <w:p w14:paraId="1A2E60EF" w14:textId="77777777"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00496162" w14:textId="77777777" w:rsidR="00EC3759" w:rsidRPr="00EC4317" w:rsidRDefault="00EC3759" w:rsidP="00C312BA">
      <w:pPr>
        <w:keepNext/>
        <w:keepLines/>
        <w:spacing w:after="0" w:line="240" w:lineRule="auto"/>
        <w:jc w:val="center"/>
        <w:rPr>
          <w:rFonts w:ascii="Tahoma" w:hAnsi="Tahoma" w:cs="Tahoma"/>
        </w:rPr>
      </w:pPr>
    </w:p>
    <w:p w14:paraId="1A2994B1"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83A0499" w14:textId="77777777" w:rsidR="00EC3759" w:rsidRPr="00EC4317" w:rsidRDefault="00EC3759" w:rsidP="00C312BA">
      <w:pPr>
        <w:keepNext/>
        <w:keepLines/>
        <w:spacing w:after="0" w:line="240" w:lineRule="auto"/>
        <w:jc w:val="both"/>
        <w:rPr>
          <w:rFonts w:ascii="Tahoma" w:hAnsi="Tahoma" w:cs="Tahoma"/>
        </w:rPr>
      </w:pPr>
    </w:p>
    <w:p w14:paraId="0081B989" w14:textId="77777777" w:rsidR="005F051B" w:rsidRPr="00BA3F91" w:rsidRDefault="005F051B" w:rsidP="00C312BA">
      <w:pPr>
        <w:pStyle w:val="tekst1"/>
        <w:keepNext/>
        <w:keepLines/>
        <w:spacing w:before="0" w:line="240" w:lineRule="auto"/>
        <w:rPr>
          <w:rFonts w:ascii="Tahoma" w:eastAsia="Calibri" w:hAnsi="Tahoma" w:cs="Tahoma"/>
          <w:szCs w:val="22"/>
          <w:lang w:eastAsia="en-US"/>
        </w:rPr>
      </w:pPr>
      <w:bookmarkStart w:id="62" w:name="_Hlk220577675"/>
      <w:r w:rsidRPr="00BA3F91">
        <w:rPr>
          <w:rFonts w:ascii="Tahoma" w:eastAsia="Calibri" w:hAnsi="Tahoma" w:cs="Tahoma"/>
          <w:szCs w:val="22"/>
          <w:lang w:eastAsia="en-US"/>
        </w:rPr>
        <w:lastRenderedPageBreak/>
        <w:t>Morebitne spore, ki bi nastali v zvezi z izvajanjem tega okvirnega sporazuma, bosta stranki skušali rešiti sporazumno.</w:t>
      </w:r>
    </w:p>
    <w:p w14:paraId="0BB779B1" w14:textId="77777777" w:rsidR="005F051B" w:rsidRPr="00BA3F91" w:rsidRDefault="005F051B" w:rsidP="00C312BA">
      <w:pPr>
        <w:pStyle w:val="tekst1"/>
        <w:keepNext/>
        <w:keepLines/>
        <w:spacing w:before="0" w:line="240" w:lineRule="auto"/>
        <w:rPr>
          <w:rFonts w:ascii="Tahoma" w:eastAsia="Calibri" w:hAnsi="Tahoma" w:cs="Tahoma"/>
          <w:szCs w:val="22"/>
          <w:lang w:eastAsia="en-US"/>
        </w:rPr>
      </w:pPr>
    </w:p>
    <w:p w14:paraId="51F6B384" w14:textId="18C42244" w:rsidR="00EC3759" w:rsidRPr="00EC4317" w:rsidRDefault="005F051B" w:rsidP="00C312BA">
      <w:pPr>
        <w:keepNext/>
        <w:keepLines/>
        <w:tabs>
          <w:tab w:val="left" w:pos="567"/>
          <w:tab w:val="left" w:pos="1418"/>
          <w:tab w:val="left" w:pos="1702"/>
        </w:tabs>
        <w:spacing w:after="0" w:line="240" w:lineRule="auto"/>
        <w:jc w:val="both"/>
        <w:rPr>
          <w:rFonts w:ascii="Tahoma" w:hAnsi="Tahoma" w:cs="Tahoma"/>
        </w:rPr>
      </w:pPr>
      <w:r w:rsidRPr="00BA3F91">
        <w:rPr>
          <w:rFonts w:ascii="Tahoma" w:hAnsi="Tahoma" w:cs="Tahoma"/>
        </w:rPr>
        <w:t>Če spora ne bo možno rešiti sporazumno, lahko vsaka stranka okvirnega sporazuma sproži postopek za rešitev spora pri stvarno pristojnem sodišču v Ljubljani</w:t>
      </w:r>
      <w:r w:rsidR="00EC3759" w:rsidRPr="00EC4317">
        <w:rPr>
          <w:rFonts w:ascii="Tahoma" w:hAnsi="Tahoma" w:cs="Tahoma"/>
        </w:rPr>
        <w:t>.</w:t>
      </w:r>
    </w:p>
    <w:p w14:paraId="0051AAF8" w14:textId="1B0AC58B" w:rsidR="00EC3759" w:rsidRDefault="00EC3759" w:rsidP="00C312BA">
      <w:pPr>
        <w:pStyle w:val="tekst1"/>
        <w:keepNext/>
        <w:keepLines/>
        <w:spacing w:before="0" w:line="240" w:lineRule="auto"/>
        <w:rPr>
          <w:rFonts w:ascii="Tahoma" w:hAnsi="Tahoma" w:cs="Tahoma"/>
          <w:szCs w:val="22"/>
        </w:rPr>
      </w:pPr>
    </w:p>
    <w:p w14:paraId="417329F6" w14:textId="1B511F43" w:rsidR="00DB54DA" w:rsidRPr="00B43CBE" w:rsidRDefault="00DB54DA" w:rsidP="00DB54DA">
      <w:pPr>
        <w:keepNext/>
        <w:keepLines/>
        <w:tabs>
          <w:tab w:val="left" w:pos="567"/>
          <w:tab w:val="left" w:pos="1418"/>
          <w:tab w:val="left" w:pos="1702"/>
        </w:tabs>
        <w:spacing w:after="0" w:line="240" w:lineRule="auto"/>
        <w:jc w:val="both"/>
        <w:rPr>
          <w:rFonts w:ascii="Tahoma" w:hAnsi="Tahoma" w:cs="Tahoma"/>
        </w:rPr>
      </w:pPr>
      <w:r w:rsidRPr="00C057A4">
        <w:rPr>
          <w:rFonts w:ascii="Tahoma" w:eastAsia="Times New Roman" w:hAnsi="Tahoma" w:cs="Tahoma"/>
          <w:lang w:eastAsia="sl-SI"/>
        </w:rPr>
        <w:t xml:space="preserve">Vsi spori, ki izhajajo iz </w:t>
      </w:r>
      <w:r w:rsidRPr="00BA3F91">
        <w:rPr>
          <w:rFonts w:ascii="Tahoma" w:hAnsi="Tahoma" w:cs="Tahoma"/>
        </w:rPr>
        <w:t>tega okvirnega sporazuma</w:t>
      </w:r>
      <w:r w:rsidRPr="00C057A4">
        <w:rPr>
          <w:rFonts w:ascii="Tahoma" w:eastAsia="Times New Roman" w:hAnsi="Tahoma" w:cs="Tahoma"/>
          <w:lang w:eastAsia="sl-SI"/>
        </w:rPr>
        <w:t xml:space="preserve"> ali so z nj</w:t>
      </w:r>
      <w:r>
        <w:rPr>
          <w:rFonts w:ascii="Tahoma" w:eastAsia="Times New Roman" w:hAnsi="Tahoma" w:cs="Tahoma"/>
          <w:lang w:eastAsia="sl-SI"/>
        </w:rPr>
        <w:t>im</w:t>
      </w:r>
      <w:r w:rsidRPr="00C057A4">
        <w:rPr>
          <w:rFonts w:ascii="Tahoma" w:eastAsia="Times New Roman" w:hAnsi="Tahoma" w:cs="Tahoma"/>
          <w:lang w:eastAsia="sl-SI"/>
        </w:rPr>
        <w:t xml:space="preserve"> kakorkoli povezani, se rešujejo skladno z materialnim in procesnim pravom Republike Slovenije</w:t>
      </w:r>
      <w:r w:rsidRPr="00B43CBE">
        <w:rPr>
          <w:rFonts w:ascii="Tahoma" w:hAnsi="Tahoma" w:cs="Tahoma"/>
        </w:rPr>
        <w:t>.</w:t>
      </w:r>
    </w:p>
    <w:bookmarkEnd w:id="62"/>
    <w:p w14:paraId="074913E1" w14:textId="77777777" w:rsidR="00DB54DA" w:rsidRDefault="00DB54DA" w:rsidP="00C312BA">
      <w:pPr>
        <w:pStyle w:val="tekst1"/>
        <w:keepNext/>
        <w:keepLines/>
        <w:spacing w:before="0" w:line="240" w:lineRule="auto"/>
        <w:rPr>
          <w:rFonts w:ascii="Tahoma" w:hAnsi="Tahoma" w:cs="Tahoma"/>
          <w:szCs w:val="22"/>
        </w:rPr>
      </w:pPr>
    </w:p>
    <w:p w14:paraId="5818A1AB" w14:textId="77777777" w:rsidR="00EC3759" w:rsidRPr="00EC4317" w:rsidRDefault="00EC3759" w:rsidP="00C312B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43FEF217" w14:textId="77777777" w:rsidR="00EC3759" w:rsidRPr="00EC4317" w:rsidRDefault="00EC3759" w:rsidP="00C312BA">
      <w:pPr>
        <w:keepNext/>
        <w:keepLines/>
        <w:spacing w:after="0" w:line="240" w:lineRule="auto"/>
        <w:jc w:val="center"/>
        <w:rPr>
          <w:rFonts w:ascii="Tahoma" w:eastAsia="Times New Roman" w:hAnsi="Tahoma" w:cs="Tahoma"/>
          <w:color w:val="000000"/>
          <w:lang w:eastAsia="sl-SI"/>
        </w:rPr>
      </w:pPr>
    </w:p>
    <w:p w14:paraId="269A43D5" w14:textId="77777777" w:rsidR="00EC3759" w:rsidRPr="000F7D5F" w:rsidRDefault="00EC3759"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9164D" w14:textId="77777777" w:rsidR="00EC3759" w:rsidRPr="00EC4317" w:rsidRDefault="00EC3759" w:rsidP="00C312BA">
      <w:pPr>
        <w:keepNext/>
        <w:keepLines/>
        <w:spacing w:after="0" w:line="240" w:lineRule="auto"/>
        <w:jc w:val="both"/>
        <w:rPr>
          <w:rFonts w:ascii="Tahoma" w:eastAsia="Times New Roman" w:hAnsi="Tahoma" w:cs="Tahoma"/>
          <w:lang w:eastAsia="sl-SI"/>
        </w:rPr>
      </w:pPr>
    </w:p>
    <w:p w14:paraId="51BF0171"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27A71B67"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50D2FF9B" w14:textId="77777777" w:rsidR="005F051B" w:rsidRPr="00BA3F91" w:rsidRDefault="005F051B"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9A4B832"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4F3B3CAA"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2E93322E"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5FF8E22E"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A09E5E3"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18C513E1" w14:textId="77777777" w:rsidR="005F051B" w:rsidRPr="00DA5BD6" w:rsidRDefault="005F051B" w:rsidP="00C312BA">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5B984D1E" w14:textId="77777777" w:rsidR="005F051B" w:rsidRDefault="005F051B" w:rsidP="00C312BA">
      <w:pPr>
        <w:keepNext/>
        <w:keepLines/>
        <w:tabs>
          <w:tab w:val="left" w:pos="4820"/>
        </w:tabs>
        <w:spacing w:after="0" w:line="240" w:lineRule="auto"/>
        <w:jc w:val="both"/>
        <w:rPr>
          <w:rFonts w:ascii="Tahoma" w:eastAsia="Times New Roman" w:hAnsi="Tahoma" w:cs="Tahoma"/>
          <w:lang w:eastAsia="sl-SI"/>
        </w:rPr>
      </w:pPr>
    </w:p>
    <w:p w14:paraId="7CD36271" w14:textId="77777777" w:rsidR="005F051B" w:rsidRPr="00DA5BD6" w:rsidRDefault="005F051B" w:rsidP="00C312BA">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474947E"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177180F7" w14:textId="77777777" w:rsidR="005F051B" w:rsidRPr="00BA3F91" w:rsidRDefault="005F051B"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86D3960"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113F1A2E" w14:textId="0FEA6292"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bookmarkStart w:id="63" w:name="_Hlk220577800"/>
      <w:r w:rsidRPr="00BA3F91">
        <w:rPr>
          <w:rFonts w:ascii="Tahoma" w:eastAsia="Times New Roman" w:hAnsi="Tahoma" w:cs="Tahoma"/>
          <w:lang w:eastAsia="sl-SI"/>
        </w:rPr>
        <w:t xml:space="preserve">Za urejanje razmerij, ki niso urejena s tem okvirnim sporazumom, </w:t>
      </w:r>
      <w:r w:rsidR="00D37A17" w:rsidRPr="00D51C9E">
        <w:rPr>
          <w:rFonts w:ascii="Tahoma" w:hAnsi="Tahoma" w:cs="Tahoma"/>
        </w:rPr>
        <w:t>se uporabljajo določila slovenskega prava in zakona, ki ureja obligacijska razmerja</w:t>
      </w:r>
      <w:bookmarkEnd w:id="63"/>
      <w:r w:rsidRPr="00BA3F91">
        <w:rPr>
          <w:rFonts w:ascii="Tahoma" w:eastAsia="Times New Roman" w:hAnsi="Tahoma" w:cs="Tahoma"/>
          <w:lang w:eastAsia="sl-SI"/>
        </w:rPr>
        <w:t>.</w:t>
      </w:r>
    </w:p>
    <w:p w14:paraId="3CDC0564"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5FC7AD62" w14:textId="77777777" w:rsidR="005F051B" w:rsidRPr="00BA3F91" w:rsidRDefault="005F051B"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538390"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40EAE190"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DDC1846"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4F9BE96E" w14:textId="77777777" w:rsidR="005F051B" w:rsidRPr="00BA3F91" w:rsidRDefault="005F051B" w:rsidP="00C312B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B56FD0D"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p>
    <w:p w14:paraId="43369844" w14:textId="77777777" w:rsidR="005F051B" w:rsidRPr="00BA3F91" w:rsidRDefault="005F051B" w:rsidP="00C312BA">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178E2AE0" w14:textId="77777777" w:rsidR="00EC3759" w:rsidRPr="00EC4317" w:rsidRDefault="00EC3759" w:rsidP="00C312BA">
      <w:pPr>
        <w:keepNext/>
        <w:keepLines/>
        <w:tabs>
          <w:tab w:val="left" w:pos="1134"/>
          <w:tab w:val="left" w:pos="4820"/>
        </w:tabs>
        <w:spacing w:after="0" w:line="240" w:lineRule="auto"/>
        <w:jc w:val="both"/>
        <w:rPr>
          <w:rFonts w:ascii="Tahoma" w:eastAsia="Times New Roman" w:hAnsi="Tahoma" w:cs="Tahoma"/>
          <w:lang w:eastAsia="sl-SI"/>
        </w:rPr>
      </w:pPr>
    </w:p>
    <w:p w14:paraId="440F99BC" w14:textId="77777777" w:rsidR="00EC3759" w:rsidRPr="00EC4317" w:rsidRDefault="00EC3759" w:rsidP="00C312BA">
      <w:pPr>
        <w:keepNext/>
        <w:keepLines/>
        <w:tabs>
          <w:tab w:val="left" w:pos="1134"/>
          <w:tab w:val="left" w:pos="4820"/>
        </w:tabs>
        <w:spacing w:after="0" w:line="240" w:lineRule="auto"/>
        <w:jc w:val="both"/>
        <w:rPr>
          <w:rFonts w:ascii="Tahoma" w:eastAsia="Times New Roman" w:hAnsi="Tahoma" w:cs="Tahoma"/>
          <w:lang w:eastAsia="sl-SI"/>
        </w:rPr>
      </w:pPr>
    </w:p>
    <w:p w14:paraId="637C0E3A" w14:textId="77777777" w:rsidR="005F051B" w:rsidRPr="00EC4317" w:rsidRDefault="005F051B" w:rsidP="00C312BA">
      <w:pPr>
        <w:keepNext/>
        <w:keepLines/>
        <w:tabs>
          <w:tab w:val="left" w:pos="1134"/>
          <w:tab w:val="left" w:pos="4820"/>
        </w:tabs>
        <w:spacing w:after="0" w:line="240" w:lineRule="auto"/>
        <w:jc w:val="both"/>
        <w:rPr>
          <w:rFonts w:ascii="Tahoma" w:eastAsia="Times New Roman" w:hAnsi="Tahoma" w:cs="Tahoma"/>
          <w:lang w:eastAsia="sl-SI"/>
        </w:rPr>
      </w:pPr>
    </w:p>
    <w:p w14:paraId="293AA34F" w14:textId="77777777" w:rsidR="005F051B" w:rsidRPr="00AB1539" w:rsidRDefault="005F051B" w:rsidP="00C312BA">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997D82D" w14:textId="77777777" w:rsidR="005F051B" w:rsidRPr="00AB1539" w:rsidRDefault="005F051B" w:rsidP="00C312BA">
      <w:pPr>
        <w:keepNext/>
        <w:keepLines/>
        <w:tabs>
          <w:tab w:val="left" w:pos="4820"/>
        </w:tabs>
        <w:spacing w:after="0" w:line="240" w:lineRule="auto"/>
        <w:jc w:val="both"/>
        <w:rPr>
          <w:rFonts w:ascii="Tahoma" w:eastAsia="Times New Roman" w:hAnsi="Tahoma" w:cs="Tahoma"/>
          <w:lang w:eastAsia="sl-SI"/>
        </w:rPr>
      </w:pPr>
    </w:p>
    <w:p w14:paraId="614D2551" w14:textId="77777777" w:rsidR="005F051B" w:rsidRPr="00AB1539" w:rsidRDefault="005F051B" w:rsidP="00C312BA">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lastRenderedPageBreak/>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79D6EA3" w14:textId="77777777" w:rsidR="005F051B" w:rsidRPr="00AB1539" w:rsidRDefault="005F051B" w:rsidP="00C312BA">
      <w:pPr>
        <w:keepNext/>
        <w:keepLines/>
        <w:tabs>
          <w:tab w:val="left" w:pos="4962"/>
        </w:tabs>
        <w:spacing w:after="0" w:line="240" w:lineRule="auto"/>
        <w:ind w:right="-851"/>
        <w:jc w:val="both"/>
        <w:rPr>
          <w:rFonts w:ascii="Tahoma" w:eastAsia="Times New Roman" w:hAnsi="Tahoma" w:cs="Tahoma"/>
          <w:lang w:eastAsia="sl-SI"/>
        </w:rPr>
      </w:pPr>
    </w:p>
    <w:p w14:paraId="1DAA57BB" w14:textId="77777777" w:rsidR="005F051B" w:rsidRPr="00AB1539" w:rsidRDefault="005F051B" w:rsidP="00C312BA">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2AF465B8" w14:textId="77777777" w:rsidR="005F051B" w:rsidRPr="00AB1539" w:rsidRDefault="005F051B" w:rsidP="00C312BA">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7CEF13F0" w14:textId="77777777" w:rsidR="005F051B" w:rsidRPr="00AB1539" w:rsidRDefault="005F051B" w:rsidP="00C312BA">
      <w:pPr>
        <w:keepNext/>
        <w:keepLines/>
        <w:tabs>
          <w:tab w:val="left" w:pos="5387"/>
        </w:tabs>
        <w:spacing w:after="0" w:line="240" w:lineRule="auto"/>
        <w:jc w:val="both"/>
        <w:rPr>
          <w:rFonts w:ascii="Tahoma" w:eastAsia="Times New Roman" w:hAnsi="Tahoma" w:cs="Tahoma"/>
          <w:lang w:eastAsia="sl-SI"/>
        </w:rPr>
      </w:pPr>
    </w:p>
    <w:p w14:paraId="7ADCE50E" w14:textId="77777777" w:rsidR="005F051B" w:rsidRPr="00AB1539" w:rsidRDefault="005F051B" w:rsidP="00C312BA">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074C487E" w14:textId="77777777" w:rsidR="005F051B" w:rsidRPr="00DA5BD6" w:rsidRDefault="005F051B" w:rsidP="00C312BA">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20105AC" w14:textId="77777777" w:rsidR="00EC3759" w:rsidRDefault="00EC3759" w:rsidP="00C312BA">
      <w:pPr>
        <w:keepNext/>
        <w:keepLines/>
        <w:tabs>
          <w:tab w:val="left" w:pos="5387"/>
        </w:tabs>
        <w:spacing w:after="0" w:line="240" w:lineRule="auto"/>
        <w:jc w:val="both"/>
        <w:rPr>
          <w:rFonts w:ascii="Tahoma" w:eastAsia="Times New Roman" w:hAnsi="Tahoma" w:cs="Tahoma"/>
          <w:lang w:eastAsia="sl-SI"/>
        </w:rPr>
      </w:pPr>
    </w:p>
    <w:p w14:paraId="7C4354B3" w14:textId="77777777" w:rsidR="000D211E" w:rsidRDefault="000D211E" w:rsidP="00C312BA">
      <w:pPr>
        <w:keepNext/>
        <w:keepLines/>
        <w:tabs>
          <w:tab w:val="left" w:pos="5387"/>
        </w:tabs>
        <w:spacing w:after="0" w:line="240" w:lineRule="auto"/>
        <w:jc w:val="both"/>
        <w:rPr>
          <w:rFonts w:ascii="Tahoma" w:eastAsia="Times New Roman" w:hAnsi="Tahoma" w:cs="Tahoma"/>
          <w:lang w:eastAsia="sl-SI"/>
        </w:rPr>
      </w:pPr>
    </w:p>
    <w:p w14:paraId="3E15403B" w14:textId="77777777" w:rsidR="00EC3759" w:rsidRPr="00AB1539" w:rsidRDefault="00EC3759" w:rsidP="00C312BA">
      <w:pPr>
        <w:keepNext/>
        <w:keepLines/>
        <w:spacing w:after="0" w:line="240" w:lineRule="auto"/>
        <w:jc w:val="both"/>
        <w:rPr>
          <w:rFonts w:ascii="Tahoma" w:hAnsi="Tahoma" w:cs="Tahoma"/>
        </w:rPr>
      </w:pPr>
      <w:r w:rsidRPr="00AB1539">
        <w:rPr>
          <w:rFonts w:ascii="Tahoma" w:hAnsi="Tahoma" w:cs="Tahoma"/>
        </w:rPr>
        <w:t>Prilog</w:t>
      </w:r>
      <w:r w:rsidR="00DF22FD">
        <w:rPr>
          <w:rFonts w:ascii="Tahoma" w:hAnsi="Tahoma" w:cs="Tahoma"/>
        </w:rPr>
        <w:t>a</w:t>
      </w:r>
      <w:r w:rsidRPr="00AB1539">
        <w:rPr>
          <w:rFonts w:ascii="Tahoma" w:hAnsi="Tahoma" w:cs="Tahoma"/>
        </w:rPr>
        <w:t>:</w:t>
      </w:r>
    </w:p>
    <w:p w14:paraId="504DE2E3" w14:textId="1EA2603A" w:rsidR="0041001C" w:rsidRPr="00D10922" w:rsidRDefault="0041001C" w:rsidP="00C312BA">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2C43E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705F4EE" w14:textId="4AF7619D" w:rsidR="0041001C" w:rsidRPr="00D10922" w:rsidRDefault="0041001C" w:rsidP="00C312BA">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2: </w:t>
      </w:r>
      <w:r w:rsidR="00EB2C33">
        <w:rPr>
          <w:rFonts w:ascii="Tahoma" w:eastAsia="Times New Roman" w:hAnsi="Tahoma" w:cs="Tahoma"/>
          <w:lang w:eastAsia="sl-SI"/>
        </w:rPr>
        <w:t>P</w:t>
      </w:r>
      <w:r w:rsidR="00EB2C33" w:rsidRPr="00270A08">
        <w:rPr>
          <w:rFonts w:ascii="Tahoma" w:hAnsi="Tahoma" w:cs="Tahoma"/>
        </w:rPr>
        <w:t>onudbeni predračun izvajalca</w:t>
      </w:r>
      <w:r w:rsidR="00EB2C33">
        <w:rPr>
          <w:rFonts w:ascii="Tahoma" w:hAnsi="Tahoma" w:cs="Tahoma"/>
        </w:rPr>
        <w:t>,</w:t>
      </w:r>
      <w:r w:rsidR="00EB2C33" w:rsidRPr="00270A08">
        <w:rPr>
          <w:rFonts w:ascii="Tahoma" w:hAnsi="Tahoma" w:cs="Tahoma"/>
        </w:rPr>
        <w:t xml:space="preserve"> </w:t>
      </w:r>
      <w:r w:rsidR="00EB2C33" w:rsidRPr="00432348">
        <w:rPr>
          <w:rFonts w:ascii="Tahoma" w:hAnsi="Tahoma" w:cs="Tahoma"/>
        </w:rPr>
        <w:t xml:space="preserve">podan na pogajanjih dne </w:t>
      </w:r>
      <w:r w:rsidR="00EB2C33" w:rsidRPr="00270A08">
        <w:rPr>
          <w:rFonts w:ascii="Tahoma" w:hAnsi="Tahoma" w:cs="Tahoma"/>
        </w:rPr>
        <w:t>_______________</w:t>
      </w:r>
      <w:r>
        <w:rPr>
          <w:rFonts w:ascii="Tahoma" w:eastAsia="Times New Roman" w:hAnsi="Tahoma" w:cs="Tahoma"/>
          <w:lang w:eastAsia="sl-SI"/>
        </w:rPr>
        <w:t>,</w:t>
      </w:r>
    </w:p>
    <w:p w14:paraId="1A923FD4" w14:textId="76B583FD" w:rsidR="0041001C" w:rsidRDefault="0041001C" w:rsidP="00C312BA">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Pisni sporazum o skupnih varnostnih ukrepih in ravnanju z okoljem v JAVNEM PODJETJU ENERGETIKA LJUBLJANA d.o.o.</w:t>
      </w:r>
      <w:r w:rsidR="00545EF6">
        <w:rPr>
          <w:rFonts w:ascii="Tahoma" w:eastAsia="Times New Roman" w:hAnsi="Tahoma" w:cs="Tahoma"/>
          <w:lang w:eastAsia="sl-SI"/>
        </w:rPr>
        <w:t>.</w:t>
      </w:r>
    </w:p>
    <w:p w14:paraId="6F27EBFF" w14:textId="77777777" w:rsidR="006D7284" w:rsidRDefault="006D7284" w:rsidP="00C312BA">
      <w:pPr>
        <w:keepNext/>
        <w:keepLines/>
        <w:spacing w:after="0" w:line="240" w:lineRule="auto"/>
        <w:ind w:left="360"/>
        <w:jc w:val="both"/>
      </w:pPr>
    </w:p>
    <w:p w14:paraId="69958CD8" w14:textId="77777777" w:rsidR="0041001C" w:rsidRPr="00D10922" w:rsidRDefault="0041001C" w:rsidP="00C312BA">
      <w:pPr>
        <w:keepNext/>
        <w:keepLines/>
        <w:spacing w:after="0" w:line="240" w:lineRule="auto"/>
        <w:jc w:val="both"/>
        <w:rPr>
          <w:rFonts w:ascii="Tahoma" w:eastAsia="Times New Roman" w:hAnsi="Tahoma" w:cs="Tahoma"/>
          <w:lang w:eastAsia="sl-SI"/>
        </w:rPr>
      </w:pPr>
      <w:r w:rsidRPr="00D10922">
        <w:rPr>
          <w:rFonts w:ascii="Tahoma" w:eastAsia="Times New Roman" w:hAnsi="Tahoma" w:cs="Tahoma"/>
          <w:lang w:eastAsia="sl-SI"/>
        </w:rPr>
        <w:br w:type="page"/>
      </w:r>
    </w:p>
    <w:p w14:paraId="29493A60" w14:textId="77777777" w:rsidR="00E961CB" w:rsidRDefault="00E961CB" w:rsidP="00C312BA">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F051B" w:rsidRPr="00BA3F91" w14:paraId="0B02A8DD" w14:textId="77777777" w:rsidTr="00234D35">
        <w:tc>
          <w:tcPr>
            <w:tcW w:w="9426" w:type="dxa"/>
            <w:tcBorders>
              <w:top w:val="single" w:sz="4" w:space="0" w:color="auto"/>
              <w:bottom w:val="single" w:sz="4" w:space="0" w:color="auto"/>
            </w:tcBorders>
          </w:tcPr>
          <w:p w14:paraId="52DD3337" w14:textId="77777777" w:rsidR="005F051B" w:rsidRPr="00BA3F91" w:rsidRDefault="005F051B" w:rsidP="00C312BA">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noProof/>
                <w:lang w:eastAsia="sl-SI"/>
              </w:rPr>
              <w:br w:type="page"/>
            </w:r>
            <w:r w:rsidRPr="00BA3F91">
              <w:rPr>
                <w:rFonts w:ascii="Tahoma" w:hAnsi="Tahoma" w:cs="Tahoma"/>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hAnsi="Tahoma" w:cs="Tahoma"/>
                <w:bCs/>
                <w:noProof/>
              </w:rPr>
              <w:t>VZOREC MENIČNE IZJAVE ZA DOBRO IZVEDBO OBVEZNOSTI PO OKVIRNEM SPORAZUMU</w:t>
            </w:r>
            <w:r>
              <w:rPr>
                <w:rFonts w:ascii="Tahoma" w:eastAsia="Times New Roman" w:hAnsi="Tahoma" w:cs="Tahoma"/>
                <w:lang w:eastAsia="sl-SI"/>
              </w:rPr>
              <w:t xml:space="preserve"> </w:t>
            </w:r>
            <w:r w:rsidRPr="00540439">
              <w:rPr>
                <w:rFonts w:ascii="Tahoma" w:eastAsia="Times New Roman" w:hAnsi="Tahoma" w:cs="Tahoma"/>
                <w:color w:val="FF0000"/>
                <w:lang w:eastAsia="sl-SI"/>
              </w:rPr>
              <w:t>– ni potrebno prilagati v ponudbi</w:t>
            </w:r>
          </w:p>
        </w:tc>
      </w:tr>
    </w:tbl>
    <w:p w14:paraId="0014DEA3"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Izvajalec</w:t>
      </w:r>
      <w:r w:rsidRPr="00BA3F91">
        <w:rPr>
          <w:rFonts w:ascii="Tahoma" w:eastAsia="Times New Roman" w:hAnsi="Tahoma" w:cs="Tahoma"/>
          <w:noProof/>
          <w:lang w:val="x-none" w:eastAsia="sl-SI"/>
        </w:rPr>
        <w:t>:</w:t>
      </w:r>
    </w:p>
    <w:p w14:paraId="3BADB71B"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25660E0"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6CF3F3A"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27B96359" w14:textId="77777777" w:rsidR="005F051B" w:rsidRPr="00BA3F91" w:rsidRDefault="005F051B" w:rsidP="00C312BA">
      <w:pPr>
        <w:keepNext/>
        <w:keepLines/>
        <w:spacing w:after="0" w:line="240" w:lineRule="auto"/>
        <w:jc w:val="both"/>
        <w:rPr>
          <w:rFonts w:ascii="Tahoma" w:eastAsia="Times New Roman" w:hAnsi="Tahoma" w:cs="Tahoma"/>
          <w:b/>
          <w:noProof/>
          <w:lang w:eastAsia="sl-SI"/>
        </w:rPr>
      </w:pPr>
    </w:p>
    <w:p w14:paraId="0E25078E" w14:textId="77777777" w:rsidR="005F051B" w:rsidRPr="00BA3F91" w:rsidRDefault="005F051B" w:rsidP="00C312BA">
      <w:pPr>
        <w:keepNext/>
        <w:keepLines/>
        <w:spacing w:after="0" w:line="240" w:lineRule="auto"/>
        <w:jc w:val="center"/>
        <w:rPr>
          <w:rFonts w:ascii="Tahoma" w:eastAsia="Times New Roman" w:hAnsi="Tahoma" w:cs="Tahoma"/>
          <w:b/>
          <w:noProof/>
          <w:lang w:eastAsia="sl-SI"/>
        </w:rPr>
      </w:pPr>
      <w:r w:rsidRPr="00BA3F91">
        <w:rPr>
          <w:rFonts w:ascii="Tahoma" w:eastAsia="Times New Roman" w:hAnsi="Tahoma" w:cs="Tahoma"/>
          <w:b/>
          <w:noProof/>
          <w:lang w:eastAsia="sl-SI"/>
        </w:rPr>
        <w:t>MENIČNA IZJAVA</w:t>
      </w:r>
    </w:p>
    <w:p w14:paraId="3D9F8B3B" w14:textId="77777777" w:rsidR="005F051B" w:rsidRPr="00BA3F91" w:rsidRDefault="005F051B" w:rsidP="00C312BA">
      <w:pPr>
        <w:keepNext/>
        <w:keepLines/>
        <w:spacing w:after="0" w:line="240" w:lineRule="auto"/>
        <w:jc w:val="center"/>
        <w:rPr>
          <w:rFonts w:ascii="Tahoma" w:eastAsia="Times New Roman" w:hAnsi="Tahoma" w:cs="Tahoma"/>
          <w:b/>
          <w:i/>
          <w:noProof/>
          <w:lang w:eastAsia="sl-SI"/>
        </w:rPr>
      </w:pPr>
      <w:r w:rsidRPr="00BA3F91">
        <w:rPr>
          <w:rFonts w:ascii="Tahoma" w:eastAsia="Times New Roman" w:hAnsi="Tahoma" w:cs="Tahoma"/>
          <w:b/>
          <w:i/>
          <w:noProof/>
          <w:lang w:eastAsia="sl-SI"/>
        </w:rPr>
        <w:t>za zavarovanje dobre izvedbe obveznosti po okvirnem sporazumu</w:t>
      </w:r>
    </w:p>
    <w:p w14:paraId="2CAD3C90" w14:textId="77777777" w:rsidR="005F051B" w:rsidRPr="00BA3F91" w:rsidRDefault="005F051B" w:rsidP="00C312BA">
      <w:pPr>
        <w:keepNext/>
        <w:keepLines/>
        <w:spacing w:after="0" w:line="240" w:lineRule="auto"/>
        <w:rPr>
          <w:rFonts w:ascii="Tahoma" w:eastAsia="Times New Roman" w:hAnsi="Tahoma" w:cs="Tahoma"/>
          <w:b/>
          <w:noProof/>
          <w:lang w:eastAsia="sl-SI"/>
        </w:rPr>
      </w:pPr>
    </w:p>
    <w:p w14:paraId="4E809083" w14:textId="77777777" w:rsidR="00DB54DA" w:rsidRDefault="005F051B" w:rsidP="00C312B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D37A17">
        <w:rPr>
          <w:rFonts w:ascii="Tahoma" w:eastAsia="Times New Roman" w:hAnsi="Tahoma" w:cs="Tahoma"/>
          <w:noProof/>
          <w:lang w:eastAsia="sl-SI"/>
        </w:rPr>
        <w:t>ENLJ-</w:t>
      </w:r>
      <w:r w:rsidR="003A2317">
        <w:rPr>
          <w:rFonts w:ascii="Tahoma" w:eastAsia="Times New Roman" w:hAnsi="Tahoma" w:cs="Tahoma"/>
          <w:noProof/>
          <w:lang w:eastAsia="sl-SI"/>
        </w:rPr>
        <w:t>SPV-32/26</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 meritve, preizkusi ter izdelava poročil in strokovnih ocen o stanju elektroenergetskih naprav in strojev</w:t>
      </w:r>
      <w:r w:rsidRPr="006D139D">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 xml:space="preserve">vrednosti ______________ EUR brez DDV. </w:t>
      </w:r>
    </w:p>
    <w:p w14:paraId="48A047C6" w14:textId="77777777" w:rsidR="00DB54DA" w:rsidRDefault="00DB54DA" w:rsidP="00C312BA">
      <w:pPr>
        <w:keepNext/>
        <w:keepLines/>
        <w:spacing w:after="0" w:line="240" w:lineRule="auto"/>
        <w:jc w:val="both"/>
        <w:rPr>
          <w:rFonts w:ascii="Tahoma" w:eastAsia="Times New Roman" w:hAnsi="Tahoma" w:cs="Tahoma"/>
          <w:noProof/>
          <w:lang w:eastAsia="sl-SI"/>
        </w:rPr>
      </w:pPr>
    </w:p>
    <w:p w14:paraId="0CF929E5" w14:textId="3534E0C9" w:rsidR="005F051B" w:rsidRPr="00A10A90" w:rsidRDefault="005F051B" w:rsidP="00C312B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4DC8F7E7" w14:textId="77777777" w:rsidR="005F051B" w:rsidRPr="00BA3F91" w:rsidRDefault="005F051B" w:rsidP="00C312BA">
      <w:pPr>
        <w:keepNext/>
        <w:keepLines/>
        <w:spacing w:after="0" w:line="240" w:lineRule="auto"/>
        <w:rPr>
          <w:rFonts w:ascii="Tahoma" w:eastAsia="Times New Roman" w:hAnsi="Tahoma" w:cs="Tahoma"/>
          <w:noProof/>
          <w:lang w:eastAsia="sl-SI"/>
        </w:rPr>
      </w:pPr>
    </w:p>
    <w:p w14:paraId="31DB3E39" w14:textId="77777777" w:rsidR="005F051B" w:rsidRPr="00BA3F91" w:rsidRDefault="005F051B" w:rsidP="00C312BA">
      <w:pPr>
        <w:keepNext/>
        <w:keepLines/>
        <w:spacing w:after="0" w:line="240" w:lineRule="auto"/>
        <w:rPr>
          <w:rFonts w:ascii="Tahoma" w:eastAsia="Times New Roman" w:hAnsi="Tahoma" w:cs="Tahoma"/>
          <w:noProof/>
          <w:lang w:eastAsia="sl-SI"/>
        </w:rPr>
      </w:pPr>
      <w:r w:rsidRPr="00BA3F91">
        <w:rPr>
          <w:rFonts w:ascii="Tahoma" w:eastAsia="Times New Roman" w:hAnsi="Tahoma" w:cs="Tahoma"/>
          <w:noProof/>
          <w:lang w:eastAsia="sl-SI"/>
        </w:rPr>
        <w:t>…………………………………………………………………………………………………………………………………………</w:t>
      </w:r>
    </w:p>
    <w:p w14:paraId="42EEDA5D" w14:textId="77777777" w:rsidR="005F051B" w:rsidRPr="00BA3F91" w:rsidRDefault="005F051B" w:rsidP="00C312B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(Ime in priimek)                        (Funkcija pooblaščene osebe)                  </w:t>
      </w:r>
      <w:r w:rsidRPr="00BA3F91">
        <w:rPr>
          <w:rFonts w:ascii="Tahoma" w:eastAsia="Times New Roman" w:hAnsi="Tahoma" w:cs="Tahoma"/>
          <w:lang w:eastAsia="sl-SI"/>
        </w:rPr>
        <w:tab/>
        <w:t>(Podpis)</w:t>
      </w:r>
    </w:p>
    <w:p w14:paraId="603BEA77" w14:textId="77777777" w:rsidR="005F051B" w:rsidRPr="00BA3F91" w:rsidRDefault="005F051B" w:rsidP="00C312BA">
      <w:pPr>
        <w:keepNext/>
        <w:keepLines/>
        <w:spacing w:after="0" w:line="240" w:lineRule="auto"/>
        <w:rPr>
          <w:rFonts w:ascii="Tahoma" w:eastAsia="Times New Roman" w:hAnsi="Tahoma" w:cs="Tahoma"/>
          <w:noProof/>
          <w:lang w:eastAsia="sl-SI"/>
        </w:rPr>
      </w:pPr>
    </w:p>
    <w:p w14:paraId="759EB869"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65158489" w14:textId="1EC26E8A" w:rsidR="005F051B" w:rsidRPr="00BA3F91" w:rsidRDefault="005F051B" w:rsidP="00C312BA">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 xml:space="preserve">izpolni bianko menico v višini do </w:t>
      </w:r>
      <w:r w:rsidR="00DB54DA">
        <w:rPr>
          <w:rFonts w:ascii="Tahoma" w:eastAsia="Times New Roman" w:hAnsi="Tahoma" w:cs="Tahoma"/>
          <w:noProof/>
          <w:lang w:eastAsia="sl-SI"/>
        </w:rPr>
        <w:t>5</w:t>
      </w:r>
      <w:r>
        <w:rPr>
          <w:rFonts w:ascii="Tahoma" w:eastAsia="Times New Roman" w:hAnsi="Tahoma" w:cs="Tahoma"/>
          <w:noProof/>
          <w:lang w:eastAsia="sl-SI"/>
        </w:rPr>
        <w:t>.500,00</w:t>
      </w:r>
      <w:r w:rsidRPr="00BA3F91">
        <w:rPr>
          <w:rFonts w:ascii="Tahoma" w:eastAsia="Times New Roman" w:hAnsi="Tahoma" w:cs="Tahoma"/>
          <w:noProof/>
          <w:lang w:eastAsia="sl-SI"/>
        </w:rPr>
        <w:t xml:space="preserve"> EUR,</w:t>
      </w:r>
    </w:p>
    <w:p w14:paraId="058A674C" w14:textId="77777777" w:rsidR="005F051B" w:rsidRPr="00BA3F91" w:rsidRDefault="005F051B" w:rsidP="00C312BA">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izpolni vse druge sestavne dele menic, ki niso izpolnjeni,</w:t>
      </w:r>
    </w:p>
    <w:p w14:paraId="29A974D3" w14:textId="77777777" w:rsidR="005F051B" w:rsidRPr="00BA3F91" w:rsidRDefault="005F051B" w:rsidP="00C312BA">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po potrebi zapiše na menici tudi katerokoli menično klavzulo, ki sicer ni bistvena menična sestavina.</w:t>
      </w:r>
    </w:p>
    <w:p w14:paraId="64F38E8E"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p>
    <w:p w14:paraId="6EB0B77F"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da menico po potrebi domicilira pri katerikoli banki, pri kateri imamo odprt račun. </w:t>
      </w:r>
    </w:p>
    <w:p w14:paraId="0C7C8225"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p>
    <w:p w14:paraId="1F99746C" w14:textId="313D8E2D"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8A569B">
        <w:rPr>
          <w:rFonts w:ascii="Tahoma" w:eastAsia="Times New Roman" w:hAnsi="Tahoma" w:cs="Tahoma"/>
          <w:noProof/>
          <w:lang w:eastAsia="sl-SI"/>
        </w:rPr>
        <w:t>2</w:t>
      </w:r>
      <w:r>
        <w:rPr>
          <w:rFonts w:ascii="Tahoma" w:eastAsia="Times New Roman" w:hAnsi="Tahoma" w:cs="Tahoma"/>
          <w:noProof/>
          <w:lang w:eastAsia="sl-SI"/>
        </w:rPr>
        <w:t>.</w:t>
      </w:r>
      <w:r w:rsidR="008A569B">
        <w:rPr>
          <w:rFonts w:ascii="Tahoma" w:eastAsia="Times New Roman" w:hAnsi="Tahoma" w:cs="Tahoma"/>
          <w:noProof/>
          <w:lang w:eastAsia="sl-SI"/>
        </w:rPr>
        <w:t>3</w:t>
      </w:r>
      <w:r>
        <w:rPr>
          <w:rFonts w:ascii="Tahoma" w:eastAsia="Times New Roman" w:hAnsi="Tahoma" w:cs="Tahoma"/>
          <w:noProof/>
          <w:lang w:eastAsia="sl-SI"/>
        </w:rPr>
        <w:t>.202</w:t>
      </w:r>
      <w:r w:rsidR="00DB54DA">
        <w:rPr>
          <w:rFonts w:ascii="Tahoma" w:eastAsia="Times New Roman" w:hAnsi="Tahoma" w:cs="Tahoma"/>
          <w:noProof/>
          <w:lang w:eastAsia="sl-SI"/>
        </w:rPr>
        <w:t>7</w:t>
      </w:r>
      <w:r w:rsidRPr="00BA3F91">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5D1428CD"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p>
    <w:p w14:paraId="696E2AF2"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S podpisom tega pooblastila soglašamo, da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42726406"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p>
    <w:p w14:paraId="3974196A" w14:textId="77777777" w:rsidR="005F051B" w:rsidRPr="00BA3F91" w:rsidRDefault="005F051B" w:rsidP="00C312BA">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Zavezujemo se, da tega pooblastila ne bomo preklicali.</w:t>
      </w:r>
    </w:p>
    <w:p w14:paraId="35FFCC2D" w14:textId="77777777" w:rsidR="005F051B" w:rsidRPr="00BA3F91" w:rsidRDefault="005F051B" w:rsidP="00C312BA">
      <w:pPr>
        <w:keepNext/>
        <w:keepLines/>
        <w:spacing w:after="0" w:line="240" w:lineRule="auto"/>
        <w:jc w:val="both"/>
        <w:rPr>
          <w:rFonts w:ascii="Tahoma" w:eastAsia="Times New Roman" w:hAnsi="Tahoma" w:cs="Tahoma"/>
          <w:lang w:eastAsia="sl-SI"/>
        </w:rPr>
      </w:pPr>
    </w:p>
    <w:p w14:paraId="3148BDEE" w14:textId="77777777" w:rsidR="005F051B" w:rsidRPr="00BA3F91" w:rsidRDefault="005F051B" w:rsidP="00C312B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Priloga: 1 bianko menica</w:t>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p>
    <w:p w14:paraId="4EAB164C" w14:textId="77777777" w:rsidR="005F051B" w:rsidRPr="00BA3F91" w:rsidRDefault="005F051B" w:rsidP="00C312BA">
      <w:pPr>
        <w:keepNext/>
        <w:keepLines/>
        <w:spacing w:after="0" w:line="240" w:lineRule="auto"/>
        <w:rPr>
          <w:rFonts w:ascii="Tahoma" w:eastAsia="Times New Roman" w:hAnsi="Tahoma" w:cs="Tahoma"/>
          <w:noProof/>
          <w:lang w:eastAsia="sl-SI"/>
        </w:rPr>
      </w:pPr>
    </w:p>
    <w:p w14:paraId="14833C5A" w14:textId="77777777" w:rsidR="005F051B" w:rsidRPr="00BA3F91" w:rsidRDefault="005F051B" w:rsidP="00C312BA">
      <w:pPr>
        <w:keepNext/>
        <w:keepLines/>
        <w:spacing w:after="0" w:line="240" w:lineRule="auto"/>
        <w:rPr>
          <w:rFonts w:ascii="Tahoma" w:eastAsia="Times New Roman" w:hAnsi="Tahoma" w:cs="Tahoma"/>
          <w:b/>
          <w:i/>
          <w:color w:val="000000"/>
          <w:u w:val="single"/>
          <w:lang w:eastAsia="sl-SI"/>
        </w:rPr>
      </w:pPr>
      <w:r w:rsidRPr="00BA3F91">
        <w:rPr>
          <w:rFonts w:ascii="Tahoma" w:eastAsia="Times New Roman" w:hAnsi="Tahoma" w:cs="Tahoma"/>
          <w:noProof/>
          <w:lang w:eastAsia="sl-SI"/>
        </w:rPr>
        <w:t>Kraj, datum</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t>Žig</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u w:val="single"/>
          <w:lang w:eastAsia="sl-SI"/>
        </w:rPr>
        <w:t xml:space="preserve">Izdajatelj menice: </w:t>
      </w:r>
    </w:p>
    <w:sectPr w:rsidR="005F051B" w:rsidRPr="00BA3F91" w:rsidSect="00EB1228">
      <w:headerReference w:type="default" r:id="rId17"/>
      <w:footerReference w:type="default" r:id="rId18"/>
      <w:headerReference w:type="first" r:id="rId19"/>
      <w:footerReference w:type="first" r:id="rId20"/>
      <w:type w:val="continuous"/>
      <w:pgSz w:w="11906" w:h="16838" w:code="9"/>
      <w:pgMar w:top="1134" w:right="1134" w:bottom="1134" w:left="1418" w:header="567"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A2910" w14:textId="77777777" w:rsidR="000368F7" w:rsidRDefault="000368F7">
      <w:pPr>
        <w:spacing w:after="0" w:line="240" w:lineRule="auto"/>
      </w:pPr>
      <w:r>
        <w:separator/>
      </w:r>
    </w:p>
  </w:endnote>
  <w:endnote w:type="continuationSeparator" w:id="0">
    <w:p w14:paraId="7EA5A0A4" w14:textId="77777777" w:rsidR="000368F7" w:rsidRDefault="00036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5258" w14:textId="029E4FF9" w:rsidR="00ED4C13" w:rsidRPr="00941BDE" w:rsidRDefault="00ED4C1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98020D">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98020D">
      <w:rPr>
        <w:rFonts w:ascii="Tahoma" w:hAnsi="Tahoma" w:cs="Tahoma"/>
        <w:bCs/>
        <w:noProof/>
        <w:sz w:val="18"/>
      </w:rPr>
      <w:t>65</w:t>
    </w:r>
    <w:r w:rsidRPr="00941BDE">
      <w:rPr>
        <w:rFonts w:ascii="Tahoma" w:hAnsi="Tahoma" w:cs="Tahoma"/>
        <w:bCs/>
        <w:sz w:val="18"/>
        <w:szCs w:val="24"/>
      </w:rPr>
      <w:fldChar w:fldCharType="end"/>
    </w:r>
  </w:p>
  <w:p w14:paraId="11EAF049" w14:textId="77777777" w:rsidR="00ED4C13" w:rsidRPr="007653AE" w:rsidRDefault="00ED4C1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50C97" w14:textId="2BF94469" w:rsidR="00ED4C13" w:rsidRPr="00CD2C73" w:rsidRDefault="00B24C0C" w:rsidP="00EB1228">
    <w:pPr>
      <w:pStyle w:val="Noga"/>
      <w:tabs>
        <w:tab w:val="clear" w:pos="9072"/>
      </w:tabs>
      <w:jc w:val="right"/>
    </w:pPr>
    <w:r w:rsidRPr="005332C6">
      <w:rPr>
        <w:noProof/>
        <w:sz w:val="16"/>
        <w:szCs w:val="16"/>
        <w:lang w:eastAsia="sl-SI"/>
      </w:rPr>
      <w:drawing>
        <wp:inline distT="0" distB="0" distL="0" distR="0" wp14:anchorId="51719733" wp14:editId="0DC268E1">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B673E" w14:textId="77777777" w:rsidR="000368F7" w:rsidRDefault="000368F7">
      <w:pPr>
        <w:spacing w:after="0" w:line="240" w:lineRule="auto"/>
      </w:pPr>
      <w:r>
        <w:separator/>
      </w:r>
    </w:p>
  </w:footnote>
  <w:footnote w:type="continuationSeparator" w:id="0">
    <w:p w14:paraId="4F8BF7C3" w14:textId="77777777" w:rsidR="000368F7" w:rsidRDefault="000368F7">
      <w:pPr>
        <w:spacing w:after="0" w:line="240" w:lineRule="auto"/>
      </w:pPr>
      <w:r>
        <w:continuationSeparator/>
      </w:r>
    </w:p>
  </w:footnote>
  <w:footnote w:id="1">
    <w:p w14:paraId="5D8621EA" w14:textId="77777777" w:rsidR="00F4013D" w:rsidRPr="009779A4" w:rsidRDefault="00F4013D" w:rsidP="00F4013D">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7DCFEB4A" w14:textId="77777777" w:rsidR="00F4013D" w:rsidRPr="00540EB2" w:rsidRDefault="00F4013D" w:rsidP="00F4013D">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297D0" w14:textId="77777777" w:rsidR="00ED4C13" w:rsidRDefault="00ED4C13" w:rsidP="00DC663E">
    <w:pPr>
      <w:pStyle w:val="Glava"/>
      <w:jc w:val="center"/>
    </w:pPr>
    <w:r>
      <w:rPr>
        <w:noProof/>
        <w:lang w:val="sl-SI" w:eastAsia="sl-SI"/>
      </w:rPr>
      <w:drawing>
        <wp:inline distT="0" distB="0" distL="0" distR="0" wp14:anchorId="48E5751B" wp14:editId="25CA6FDE">
          <wp:extent cx="826770" cy="614680"/>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8C99" w14:textId="77777777" w:rsidR="00ED4C13" w:rsidRDefault="00ED4C13" w:rsidP="00EB1228">
    <w:pPr>
      <w:pStyle w:val="Glava"/>
      <w:keepLines/>
      <w:widowControl w:val="0"/>
      <w:tabs>
        <w:tab w:val="clear" w:pos="4536"/>
        <w:tab w:val="center" w:pos="8080"/>
      </w:tabs>
      <w:ind w:right="-1134"/>
    </w:pPr>
    <w:r>
      <w:tab/>
    </w:r>
    <w:r>
      <w:rPr>
        <w:noProof/>
        <w:lang w:val="sl-SI" w:eastAsia="sl-SI"/>
      </w:rPr>
      <w:drawing>
        <wp:inline distT="0" distB="0" distL="0" distR="0" wp14:anchorId="6C068CA4" wp14:editId="524E5F38">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A4867D0" w14:textId="68C307A1" w:rsidR="00ED4C13" w:rsidRPr="00EB1228" w:rsidRDefault="00ED4C13" w:rsidP="00EB122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934F65"/>
    <w:multiLevelType w:val="hybridMultilevel"/>
    <w:tmpl w:val="94505D8C"/>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6"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5"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754D64BA"/>
    <w:multiLevelType w:val="hybridMultilevel"/>
    <w:tmpl w:val="EBC2314E"/>
    <w:lvl w:ilvl="0" w:tplc="FFCE362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C8E17A1"/>
    <w:multiLevelType w:val="hybridMultilevel"/>
    <w:tmpl w:val="7B364806"/>
    <w:lvl w:ilvl="0" w:tplc="04240001">
      <w:start w:val="1"/>
      <w:numFmt w:val="bullet"/>
      <w:lvlText w:val=""/>
      <w:lvlJc w:val="left"/>
      <w:pPr>
        <w:tabs>
          <w:tab w:val="num" w:pos="720"/>
        </w:tabs>
        <w:ind w:left="720" w:hanging="360"/>
      </w:pPr>
      <w:rPr>
        <w:rFonts w:ascii="Symbol" w:hAnsi="Symbol" w:hint="default"/>
      </w:rPr>
    </w:lvl>
    <w:lvl w:ilvl="1" w:tplc="79FE6478">
      <w:start w:val="2"/>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2"/>
  </w:num>
  <w:num w:numId="3">
    <w:abstractNumId w:val="40"/>
  </w:num>
  <w:num w:numId="4">
    <w:abstractNumId w:val="32"/>
  </w:num>
  <w:num w:numId="5">
    <w:abstractNumId w:val="14"/>
  </w:num>
  <w:num w:numId="6">
    <w:abstractNumId w:val="35"/>
  </w:num>
  <w:num w:numId="7">
    <w:abstractNumId w:val="38"/>
  </w:num>
  <w:num w:numId="8">
    <w:abstractNumId w:val="51"/>
  </w:num>
  <w:num w:numId="9">
    <w:abstractNumId w:val="27"/>
  </w:num>
  <w:num w:numId="10">
    <w:abstractNumId w:val="24"/>
  </w:num>
  <w:num w:numId="11">
    <w:abstractNumId w:val="34"/>
  </w:num>
  <w:num w:numId="12">
    <w:abstractNumId w:val="30"/>
  </w:num>
  <w:num w:numId="13">
    <w:abstractNumId w:val="46"/>
  </w:num>
  <w:num w:numId="14">
    <w:abstractNumId w:val="60"/>
  </w:num>
  <w:num w:numId="15">
    <w:abstractNumId w:val="17"/>
  </w:num>
  <w:num w:numId="16">
    <w:abstractNumId w:val="58"/>
  </w:num>
  <w:num w:numId="17">
    <w:abstractNumId w:val="28"/>
  </w:num>
  <w:num w:numId="18">
    <w:abstractNumId w:val="12"/>
  </w:num>
  <w:num w:numId="19">
    <w:abstractNumId w:val="15"/>
  </w:num>
  <w:num w:numId="20">
    <w:abstractNumId w:val="42"/>
  </w:num>
  <w:num w:numId="21">
    <w:abstractNumId w:val="19"/>
  </w:num>
  <w:num w:numId="22">
    <w:abstractNumId w:val="49"/>
  </w:num>
  <w:num w:numId="23">
    <w:abstractNumId w:val="23"/>
  </w:num>
  <w:num w:numId="24">
    <w:abstractNumId w:val="25"/>
  </w:num>
  <w:num w:numId="25">
    <w:abstractNumId w:val="53"/>
  </w:num>
  <w:num w:numId="26">
    <w:abstractNumId w:val="36"/>
  </w:num>
  <w:num w:numId="27">
    <w:abstractNumId w:val="50"/>
  </w:num>
  <w:num w:numId="28">
    <w:abstractNumId w:val="26"/>
  </w:num>
  <w:num w:numId="29">
    <w:abstractNumId w:val="33"/>
  </w:num>
  <w:num w:numId="30">
    <w:abstractNumId w:val="59"/>
  </w:num>
  <w:num w:numId="31">
    <w:abstractNumId w:val="44"/>
  </w:num>
  <w:num w:numId="32">
    <w:abstractNumId w:val="57"/>
  </w:num>
  <w:num w:numId="33">
    <w:abstractNumId w:val="45"/>
  </w:num>
  <w:num w:numId="34">
    <w:abstractNumId w:val="47"/>
  </w:num>
  <w:num w:numId="35">
    <w:abstractNumId w:val="29"/>
  </w:num>
  <w:num w:numId="36">
    <w:abstractNumId w:val="61"/>
  </w:num>
  <w:num w:numId="37">
    <w:abstractNumId w:val="31"/>
  </w:num>
  <w:num w:numId="3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39">
    <w:abstractNumId w:val="55"/>
  </w:num>
  <w:num w:numId="40">
    <w:abstractNumId w:val="20"/>
  </w:num>
  <w:num w:numId="41">
    <w:abstractNumId w:val="52"/>
  </w:num>
  <w:num w:numId="42">
    <w:abstractNumId w:val="62"/>
  </w:num>
  <w:num w:numId="43">
    <w:abstractNumId w:val="16"/>
  </w:num>
  <w:num w:numId="44">
    <w:abstractNumId w:val="54"/>
  </w:num>
  <w:num w:numId="45">
    <w:abstractNumId w:val="48"/>
  </w:num>
  <w:num w:numId="46">
    <w:abstractNumId w:val="43"/>
  </w:num>
  <w:num w:numId="47">
    <w:abstractNumId w:val="56"/>
  </w:num>
  <w:num w:numId="48">
    <w:abstractNumId w:val="39"/>
  </w:num>
  <w:num w:numId="49">
    <w:abstractNumId w:val="21"/>
  </w:num>
  <w:num w:numId="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1">
    <w:abstractNumId w:val="41"/>
  </w:num>
  <w:num w:numId="52">
    <w:abstractNumId w:val="13"/>
  </w:num>
  <w:num w:numId="5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C54"/>
    <w:rsid w:val="00003F93"/>
    <w:rsid w:val="00004181"/>
    <w:rsid w:val="00007FAE"/>
    <w:rsid w:val="00010A2E"/>
    <w:rsid w:val="00011BD4"/>
    <w:rsid w:val="00012E85"/>
    <w:rsid w:val="00012F35"/>
    <w:rsid w:val="00013A73"/>
    <w:rsid w:val="00013A9C"/>
    <w:rsid w:val="00013BB9"/>
    <w:rsid w:val="00013D2D"/>
    <w:rsid w:val="00015C6B"/>
    <w:rsid w:val="000169FB"/>
    <w:rsid w:val="000172D9"/>
    <w:rsid w:val="000179C5"/>
    <w:rsid w:val="00021883"/>
    <w:rsid w:val="0002202D"/>
    <w:rsid w:val="00022447"/>
    <w:rsid w:val="000251E1"/>
    <w:rsid w:val="00025C9A"/>
    <w:rsid w:val="00025E04"/>
    <w:rsid w:val="00025FD4"/>
    <w:rsid w:val="00026C79"/>
    <w:rsid w:val="0003173E"/>
    <w:rsid w:val="00032886"/>
    <w:rsid w:val="00033041"/>
    <w:rsid w:val="00034968"/>
    <w:rsid w:val="00036178"/>
    <w:rsid w:val="000365A1"/>
    <w:rsid w:val="000368F7"/>
    <w:rsid w:val="00036DAB"/>
    <w:rsid w:val="00037456"/>
    <w:rsid w:val="0004026E"/>
    <w:rsid w:val="00041267"/>
    <w:rsid w:val="000427B7"/>
    <w:rsid w:val="00042B7F"/>
    <w:rsid w:val="00045B65"/>
    <w:rsid w:val="00045F5B"/>
    <w:rsid w:val="000461C1"/>
    <w:rsid w:val="000468C5"/>
    <w:rsid w:val="00047BF9"/>
    <w:rsid w:val="00050103"/>
    <w:rsid w:val="00050F11"/>
    <w:rsid w:val="00051427"/>
    <w:rsid w:val="000516C5"/>
    <w:rsid w:val="00053F8D"/>
    <w:rsid w:val="00054D7C"/>
    <w:rsid w:val="00054F82"/>
    <w:rsid w:val="00055081"/>
    <w:rsid w:val="00055807"/>
    <w:rsid w:val="00055B60"/>
    <w:rsid w:val="00056D49"/>
    <w:rsid w:val="000606EE"/>
    <w:rsid w:val="000606F4"/>
    <w:rsid w:val="00060758"/>
    <w:rsid w:val="000612B0"/>
    <w:rsid w:val="00061DD8"/>
    <w:rsid w:val="00061F2A"/>
    <w:rsid w:val="000624A3"/>
    <w:rsid w:val="000626B6"/>
    <w:rsid w:val="00062BF6"/>
    <w:rsid w:val="00062C40"/>
    <w:rsid w:val="0007048E"/>
    <w:rsid w:val="000709B8"/>
    <w:rsid w:val="00071D9C"/>
    <w:rsid w:val="00071EF8"/>
    <w:rsid w:val="0007215D"/>
    <w:rsid w:val="000737BF"/>
    <w:rsid w:val="0007414C"/>
    <w:rsid w:val="00076B16"/>
    <w:rsid w:val="00080C37"/>
    <w:rsid w:val="00080F4D"/>
    <w:rsid w:val="000818D9"/>
    <w:rsid w:val="00081B3C"/>
    <w:rsid w:val="000822D9"/>
    <w:rsid w:val="000838A7"/>
    <w:rsid w:val="00083DB0"/>
    <w:rsid w:val="00084241"/>
    <w:rsid w:val="00084521"/>
    <w:rsid w:val="00085081"/>
    <w:rsid w:val="0008530F"/>
    <w:rsid w:val="00085D7F"/>
    <w:rsid w:val="00085E50"/>
    <w:rsid w:val="0008666F"/>
    <w:rsid w:val="00091C33"/>
    <w:rsid w:val="00093237"/>
    <w:rsid w:val="0009350A"/>
    <w:rsid w:val="0009432C"/>
    <w:rsid w:val="000A0F4D"/>
    <w:rsid w:val="000A289E"/>
    <w:rsid w:val="000A470C"/>
    <w:rsid w:val="000A4719"/>
    <w:rsid w:val="000A530F"/>
    <w:rsid w:val="000A5571"/>
    <w:rsid w:val="000A5859"/>
    <w:rsid w:val="000A73EA"/>
    <w:rsid w:val="000A7527"/>
    <w:rsid w:val="000A76A5"/>
    <w:rsid w:val="000A7734"/>
    <w:rsid w:val="000B0076"/>
    <w:rsid w:val="000B05AB"/>
    <w:rsid w:val="000B1275"/>
    <w:rsid w:val="000B3911"/>
    <w:rsid w:val="000B410B"/>
    <w:rsid w:val="000B4BEE"/>
    <w:rsid w:val="000B573F"/>
    <w:rsid w:val="000B5E17"/>
    <w:rsid w:val="000B7B22"/>
    <w:rsid w:val="000C05BA"/>
    <w:rsid w:val="000C14A9"/>
    <w:rsid w:val="000C207C"/>
    <w:rsid w:val="000C2D42"/>
    <w:rsid w:val="000C4B3B"/>
    <w:rsid w:val="000C515B"/>
    <w:rsid w:val="000C53FF"/>
    <w:rsid w:val="000C56DF"/>
    <w:rsid w:val="000C65C1"/>
    <w:rsid w:val="000C75A8"/>
    <w:rsid w:val="000C7C0F"/>
    <w:rsid w:val="000D05F1"/>
    <w:rsid w:val="000D0EC4"/>
    <w:rsid w:val="000D18B5"/>
    <w:rsid w:val="000D211E"/>
    <w:rsid w:val="000D3FCA"/>
    <w:rsid w:val="000D514A"/>
    <w:rsid w:val="000D6B41"/>
    <w:rsid w:val="000D725A"/>
    <w:rsid w:val="000D7BB4"/>
    <w:rsid w:val="000D7EF1"/>
    <w:rsid w:val="000E0318"/>
    <w:rsid w:val="000E06F6"/>
    <w:rsid w:val="000E2076"/>
    <w:rsid w:val="000E259D"/>
    <w:rsid w:val="000E2A8B"/>
    <w:rsid w:val="000E2B8E"/>
    <w:rsid w:val="000E3AE5"/>
    <w:rsid w:val="000E439D"/>
    <w:rsid w:val="000E54F5"/>
    <w:rsid w:val="000E559E"/>
    <w:rsid w:val="000E5A68"/>
    <w:rsid w:val="000E5D3D"/>
    <w:rsid w:val="000E6C64"/>
    <w:rsid w:val="000E7268"/>
    <w:rsid w:val="000E7EFE"/>
    <w:rsid w:val="000F033C"/>
    <w:rsid w:val="000F057C"/>
    <w:rsid w:val="000F073D"/>
    <w:rsid w:val="000F2107"/>
    <w:rsid w:val="000F30CC"/>
    <w:rsid w:val="000F31E4"/>
    <w:rsid w:val="000F4259"/>
    <w:rsid w:val="000F5089"/>
    <w:rsid w:val="000F558A"/>
    <w:rsid w:val="000F7D5F"/>
    <w:rsid w:val="00100613"/>
    <w:rsid w:val="001015C6"/>
    <w:rsid w:val="00102490"/>
    <w:rsid w:val="00105598"/>
    <w:rsid w:val="00105602"/>
    <w:rsid w:val="001064C6"/>
    <w:rsid w:val="00107928"/>
    <w:rsid w:val="00110988"/>
    <w:rsid w:val="00113716"/>
    <w:rsid w:val="00113D40"/>
    <w:rsid w:val="00115427"/>
    <w:rsid w:val="00115CF7"/>
    <w:rsid w:val="00116886"/>
    <w:rsid w:val="00117AED"/>
    <w:rsid w:val="00117CFC"/>
    <w:rsid w:val="00117E44"/>
    <w:rsid w:val="001202BE"/>
    <w:rsid w:val="00120ADE"/>
    <w:rsid w:val="00120CE6"/>
    <w:rsid w:val="00121561"/>
    <w:rsid w:val="00122843"/>
    <w:rsid w:val="00123198"/>
    <w:rsid w:val="001234C7"/>
    <w:rsid w:val="0012360C"/>
    <w:rsid w:val="00123D61"/>
    <w:rsid w:val="00123FD9"/>
    <w:rsid w:val="00124440"/>
    <w:rsid w:val="0012581D"/>
    <w:rsid w:val="001263FC"/>
    <w:rsid w:val="00126B23"/>
    <w:rsid w:val="0012778F"/>
    <w:rsid w:val="00127A27"/>
    <w:rsid w:val="00131438"/>
    <w:rsid w:val="00132836"/>
    <w:rsid w:val="0013287B"/>
    <w:rsid w:val="001328C2"/>
    <w:rsid w:val="00132C7A"/>
    <w:rsid w:val="00134CE3"/>
    <w:rsid w:val="00135691"/>
    <w:rsid w:val="001361EB"/>
    <w:rsid w:val="001374B8"/>
    <w:rsid w:val="00137FA2"/>
    <w:rsid w:val="0014031A"/>
    <w:rsid w:val="00140742"/>
    <w:rsid w:val="00141133"/>
    <w:rsid w:val="00141C4C"/>
    <w:rsid w:val="00142509"/>
    <w:rsid w:val="001433AE"/>
    <w:rsid w:val="0014382B"/>
    <w:rsid w:val="00145606"/>
    <w:rsid w:val="001458AD"/>
    <w:rsid w:val="00145BF9"/>
    <w:rsid w:val="00145E54"/>
    <w:rsid w:val="0014701C"/>
    <w:rsid w:val="00150032"/>
    <w:rsid w:val="0015023B"/>
    <w:rsid w:val="00151406"/>
    <w:rsid w:val="00152A23"/>
    <w:rsid w:val="00152ACB"/>
    <w:rsid w:val="00153814"/>
    <w:rsid w:val="001553E9"/>
    <w:rsid w:val="00157F81"/>
    <w:rsid w:val="0016051F"/>
    <w:rsid w:val="0016062B"/>
    <w:rsid w:val="00160E92"/>
    <w:rsid w:val="00161532"/>
    <w:rsid w:val="001615DF"/>
    <w:rsid w:val="0016162E"/>
    <w:rsid w:val="001627A2"/>
    <w:rsid w:val="00162A81"/>
    <w:rsid w:val="00162AB6"/>
    <w:rsid w:val="00162F83"/>
    <w:rsid w:val="001638EF"/>
    <w:rsid w:val="00166A65"/>
    <w:rsid w:val="001700C7"/>
    <w:rsid w:val="00173B93"/>
    <w:rsid w:val="00174D4E"/>
    <w:rsid w:val="0017527A"/>
    <w:rsid w:val="00177539"/>
    <w:rsid w:val="00177727"/>
    <w:rsid w:val="0018044D"/>
    <w:rsid w:val="001821B2"/>
    <w:rsid w:val="00182A53"/>
    <w:rsid w:val="001843A8"/>
    <w:rsid w:val="001855CA"/>
    <w:rsid w:val="00187361"/>
    <w:rsid w:val="001876DE"/>
    <w:rsid w:val="001907C4"/>
    <w:rsid w:val="00192505"/>
    <w:rsid w:val="0019344D"/>
    <w:rsid w:val="00193660"/>
    <w:rsid w:val="00193998"/>
    <w:rsid w:val="00193F66"/>
    <w:rsid w:val="0019523D"/>
    <w:rsid w:val="00195CF8"/>
    <w:rsid w:val="00196005"/>
    <w:rsid w:val="00196FD5"/>
    <w:rsid w:val="00197468"/>
    <w:rsid w:val="001A1982"/>
    <w:rsid w:val="001A27AA"/>
    <w:rsid w:val="001A283A"/>
    <w:rsid w:val="001A2E7A"/>
    <w:rsid w:val="001A3596"/>
    <w:rsid w:val="001A35AE"/>
    <w:rsid w:val="001A52AF"/>
    <w:rsid w:val="001A5A3E"/>
    <w:rsid w:val="001A5DCF"/>
    <w:rsid w:val="001B09BF"/>
    <w:rsid w:val="001B1C25"/>
    <w:rsid w:val="001B2F44"/>
    <w:rsid w:val="001B36F2"/>
    <w:rsid w:val="001B4A8A"/>
    <w:rsid w:val="001B4C18"/>
    <w:rsid w:val="001B4E17"/>
    <w:rsid w:val="001B5FFD"/>
    <w:rsid w:val="001B75B1"/>
    <w:rsid w:val="001B75E2"/>
    <w:rsid w:val="001C05BE"/>
    <w:rsid w:val="001C0E3D"/>
    <w:rsid w:val="001C10D1"/>
    <w:rsid w:val="001C13D7"/>
    <w:rsid w:val="001C224F"/>
    <w:rsid w:val="001C259E"/>
    <w:rsid w:val="001C2ADF"/>
    <w:rsid w:val="001C2E4D"/>
    <w:rsid w:val="001C3567"/>
    <w:rsid w:val="001C4D1E"/>
    <w:rsid w:val="001C4D3E"/>
    <w:rsid w:val="001C4F37"/>
    <w:rsid w:val="001C54F3"/>
    <w:rsid w:val="001C5DBB"/>
    <w:rsid w:val="001C7D46"/>
    <w:rsid w:val="001D10A0"/>
    <w:rsid w:val="001D1324"/>
    <w:rsid w:val="001D4BD1"/>
    <w:rsid w:val="001D5C78"/>
    <w:rsid w:val="001D6804"/>
    <w:rsid w:val="001D7386"/>
    <w:rsid w:val="001D74D2"/>
    <w:rsid w:val="001E09CD"/>
    <w:rsid w:val="001E2CF5"/>
    <w:rsid w:val="001E4938"/>
    <w:rsid w:val="001E514A"/>
    <w:rsid w:val="001E51BC"/>
    <w:rsid w:val="001E6C62"/>
    <w:rsid w:val="001E6D4A"/>
    <w:rsid w:val="001E786E"/>
    <w:rsid w:val="001E7F1A"/>
    <w:rsid w:val="001F02AC"/>
    <w:rsid w:val="001F1194"/>
    <w:rsid w:val="001F225D"/>
    <w:rsid w:val="001F31D3"/>
    <w:rsid w:val="001F3979"/>
    <w:rsid w:val="001F4CE9"/>
    <w:rsid w:val="001F52D9"/>
    <w:rsid w:val="001F6769"/>
    <w:rsid w:val="001F7285"/>
    <w:rsid w:val="001F7513"/>
    <w:rsid w:val="002002F9"/>
    <w:rsid w:val="002012D2"/>
    <w:rsid w:val="00201739"/>
    <w:rsid w:val="00201C3A"/>
    <w:rsid w:val="00201E0D"/>
    <w:rsid w:val="002022EE"/>
    <w:rsid w:val="00202D64"/>
    <w:rsid w:val="00205E57"/>
    <w:rsid w:val="00206608"/>
    <w:rsid w:val="00206E6A"/>
    <w:rsid w:val="002073BD"/>
    <w:rsid w:val="00207BAA"/>
    <w:rsid w:val="00210654"/>
    <w:rsid w:val="00211E8C"/>
    <w:rsid w:val="0021264C"/>
    <w:rsid w:val="00212B1F"/>
    <w:rsid w:val="00214996"/>
    <w:rsid w:val="002168C0"/>
    <w:rsid w:val="0021762D"/>
    <w:rsid w:val="002176BE"/>
    <w:rsid w:val="00217C54"/>
    <w:rsid w:val="00217D4C"/>
    <w:rsid w:val="00220824"/>
    <w:rsid w:val="0022090D"/>
    <w:rsid w:val="00220BA6"/>
    <w:rsid w:val="00222423"/>
    <w:rsid w:val="00222C45"/>
    <w:rsid w:val="00223DA0"/>
    <w:rsid w:val="002244AC"/>
    <w:rsid w:val="0022495C"/>
    <w:rsid w:val="0022518B"/>
    <w:rsid w:val="00225D9A"/>
    <w:rsid w:val="002266A9"/>
    <w:rsid w:val="00226866"/>
    <w:rsid w:val="00226E64"/>
    <w:rsid w:val="0022733F"/>
    <w:rsid w:val="002273F6"/>
    <w:rsid w:val="0022771D"/>
    <w:rsid w:val="002305DF"/>
    <w:rsid w:val="00231600"/>
    <w:rsid w:val="00231852"/>
    <w:rsid w:val="00232973"/>
    <w:rsid w:val="0023497E"/>
    <w:rsid w:val="002349E0"/>
    <w:rsid w:val="00234DD6"/>
    <w:rsid w:val="00235FBC"/>
    <w:rsid w:val="0023689B"/>
    <w:rsid w:val="002377D5"/>
    <w:rsid w:val="00240139"/>
    <w:rsid w:val="00240A70"/>
    <w:rsid w:val="00242355"/>
    <w:rsid w:val="002425CE"/>
    <w:rsid w:val="002450E4"/>
    <w:rsid w:val="002453F6"/>
    <w:rsid w:val="002466C8"/>
    <w:rsid w:val="00246849"/>
    <w:rsid w:val="00246FAC"/>
    <w:rsid w:val="00247704"/>
    <w:rsid w:val="00250EEC"/>
    <w:rsid w:val="002510C6"/>
    <w:rsid w:val="002524DB"/>
    <w:rsid w:val="00252767"/>
    <w:rsid w:val="002527A3"/>
    <w:rsid w:val="00253463"/>
    <w:rsid w:val="00254D30"/>
    <w:rsid w:val="00254F2F"/>
    <w:rsid w:val="00255CB6"/>
    <w:rsid w:val="00256239"/>
    <w:rsid w:val="00256C1B"/>
    <w:rsid w:val="00256D66"/>
    <w:rsid w:val="00257563"/>
    <w:rsid w:val="00257C3E"/>
    <w:rsid w:val="00261519"/>
    <w:rsid w:val="00261BDF"/>
    <w:rsid w:val="00262CD0"/>
    <w:rsid w:val="002631D6"/>
    <w:rsid w:val="00263494"/>
    <w:rsid w:val="00263F41"/>
    <w:rsid w:val="00264106"/>
    <w:rsid w:val="002653E0"/>
    <w:rsid w:val="00266B3A"/>
    <w:rsid w:val="00266EE2"/>
    <w:rsid w:val="00267E75"/>
    <w:rsid w:val="00270A93"/>
    <w:rsid w:val="00271639"/>
    <w:rsid w:val="002731C9"/>
    <w:rsid w:val="0027498D"/>
    <w:rsid w:val="00280269"/>
    <w:rsid w:val="00280613"/>
    <w:rsid w:val="00280FAA"/>
    <w:rsid w:val="0028136F"/>
    <w:rsid w:val="00281F26"/>
    <w:rsid w:val="0028268A"/>
    <w:rsid w:val="00282B0E"/>
    <w:rsid w:val="00282D79"/>
    <w:rsid w:val="00282DD3"/>
    <w:rsid w:val="00283911"/>
    <w:rsid w:val="002839ED"/>
    <w:rsid w:val="00283C25"/>
    <w:rsid w:val="00284CBF"/>
    <w:rsid w:val="00286013"/>
    <w:rsid w:val="002874FF"/>
    <w:rsid w:val="00290214"/>
    <w:rsid w:val="0029026B"/>
    <w:rsid w:val="00292161"/>
    <w:rsid w:val="00292451"/>
    <w:rsid w:val="002930BE"/>
    <w:rsid w:val="00293887"/>
    <w:rsid w:val="00293D2E"/>
    <w:rsid w:val="002947F5"/>
    <w:rsid w:val="00294B23"/>
    <w:rsid w:val="00294FC5"/>
    <w:rsid w:val="00295D54"/>
    <w:rsid w:val="00295F0C"/>
    <w:rsid w:val="00296467"/>
    <w:rsid w:val="0029647B"/>
    <w:rsid w:val="00296692"/>
    <w:rsid w:val="00296926"/>
    <w:rsid w:val="00296BF9"/>
    <w:rsid w:val="002A0758"/>
    <w:rsid w:val="002A0959"/>
    <w:rsid w:val="002A19C1"/>
    <w:rsid w:val="002A1C59"/>
    <w:rsid w:val="002A2688"/>
    <w:rsid w:val="002A2B96"/>
    <w:rsid w:val="002A2E42"/>
    <w:rsid w:val="002A4B45"/>
    <w:rsid w:val="002A4F09"/>
    <w:rsid w:val="002A5437"/>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6D67"/>
    <w:rsid w:val="002B7C71"/>
    <w:rsid w:val="002C1BB7"/>
    <w:rsid w:val="002C2235"/>
    <w:rsid w:val="002C25EB"/>
    <w:rsid w:val="002C43E6"/>
    <w:rsid w:val="002C53EB"/>
    <w:rsid w:val="002D1531"/>
    <w:rsid w:val="002D40FC"/>
    <w:rsid w:val="002D49BB"/>
    <w:rsid w:val="002D4C7D"/>
    <w:rsid w:val="002D55EE"/>
    <w:rsid w:val="002D6207"/>
    <w:rsid w:val="002D6492"/>
    <w:rsid w:val="002E00E6"/>
    <w:rsid w:val="002E01E8"/>
    <w:rsid w:val="002E04D2"/>
    <w:rsid w:val="002E0DB8"/>
    <w:rsid w:val="002E1C43"/>
    <w:rsid w:val="002E2540"/>
    <w:rsid w:val="002E291E"/>
    <w:rsid w:val="002E34E4"/>
    <w:rsid w:val="002E35CB"/>
    <w:rsid w:val="002E3BF9"/>
    <w:rsid w:val="002E4862"/>
    <w:rsid w:val="002E4892"/>
    <w:rsid w:val="002E4C56"/>
    <w:rsid w:val="002E6C5D"/>
    <w:rsid w:val="002E718A"/>
    <w:rsid w:val="002E7AEC"/>
    <w:rsid w:val="002F029A"/>
    <w:rsid w:val="002F104B"/>
    <w:rsid w:val="002F2719"/>
    <w:rsid w:val="002F2792"/>
    <w:rsid w:val="002F283C"/>
    <w:rsid w:val="002F3F52"/>
    <w:rsid w:val="002F44D4"/>
    <w:rsid w:val="002F504F"/>
    <w:rsid w:val="002F5C54"/>
    <w:rsid w:val="002F76CB"/>
    <w:rsid w:val="002F7968"/>
    <w:rsid w:val="00300A52"/>
    <w:rsid w:val="00300B75"/>
    <w:rsid w:val="003027B2"/>
    <w:rsid w:val="00302C39"/>
    <w:rsid w:val="00302D6E"/>
    <w:rsid w:val="0030475B"/>
    <w:rsid w:val="003054B6"/>
    <w:rsid w:val="00305779"/>
    <w:rsid w:val="0030654D"/>
    <w:rsid w:val="00310827"/>
    <w:rsid w:val="00311BFE"/>
    <w:rsid w:val="00313724"/>
    <w:rsid w:val="00313880"/>
    <w:rsid w:val="00313C14"/>
    <w:rsid w:val="00313D43"/>
    <w:rsid w:val="0031533B"/>
    <w:rsid w:val="003157B8"/>
    <w:rsid w:val="0031663C"/>
    <w:rsid w:val="00316F62"/>
    <w:rsid w:val="0032007E"/>
    <w:rsid w:val="003206C7"/>
    <w:rsid w:val="003207DC"/>
    <w:rsid w:val="003208F1"/>
    <w:rsid w:val="00320B50"/>
    <w:rsid w:val="003214AB"/>
    <w:rsid w:val="00321769"/>
    <w:rsid w:val="00321CB1"/>
    <w:rsid w:val="00322348"/>
    <w:rsid w:val="00322AB2"/>
    <w:rsid w:val="00322BDF"/>
    <w:rsid w:val="003233EE"/>
    <w:rsid w:val="00323D10"/>
    <w:rsid w:val="003240C5"/>
    <w:rsid w:val="00324595"/>
    <w:rsid w:val="00325939"/>
    <w:rsid w:val="003279A0"/>
    <w:rsid w:val="00327D26"/>
    <w:rsid w:val="003303BB"/>
    <w:rsid w:val="0033056E"/>
    <w:rsid w:val="00330C9A"/>
    <w:rsid w:val="00330D17"/>
    <w:rsid w:val="00330DD3"/>
    <w:rsid w:val="00330E5D"/>
    <w:rsid w:val="00331C9E"/>
    <w:rsid w:val="00333E85"/>
    <w:rsid w:val="00334DF5"/>
    <w:rsid w:val="00336BC4"/>
    <w:rsid w:val="003375F8"/>
    <w:rsid w:val="00337958"/>
    <w:rsid w:val="003419DA"/>
    <w:rsid w:val="00342198"/>
    <w:rsid w:val="00342666"/>
    <w:rsid w:val="00342895"/>
    <w:rsid w:val="00342D2D"/>
    <w:rsid w:val="00344451"/>
    <w:rsid w:val="0034556E"/>
    <w:rsid w:val="003465C6"/>
    <w:rsid w:val="00347583"/>
    <w:rsid w:val="003503A1"/>
    <w:rsid w:val="00350575"/>
    <w:rsid w:val="00351030"/>
    <w:rsid w:val="0035149E"/>
    <w:rsid w:val="00351D09"/>
    <w:rsid w:val="00352B31"/>
    <w:rsid w:val="00352C10"/>
    <w:rsid w:val="003539C1"/>
    <w:rsid w:val="00353ACA"/>
    <w:rsid w:val="00354117"/>
    <w:rsid w:val="00354369"/>
    <w:rsid w:val="00355ED2"/>
    <w:rsid w:val="003564CD"/>
    <w:rsid w:val="00356795"/>
    <w:rsid w:val="00356D58"/>
    <w:rsid w:val="00357F6C"/>
    <w:rsid w:val="003620C6"/>
    <w:rsid w:val="003634C2"/>
    <w:rsid w:val="00363BFF"/>
    <w:rsid w:val="003644AA"/>
    <w:rsid w:val="00366CD7"/>
    <w:rsid w:val="00366EFE"/>
    <w:rsid w:val="003701A6"/>
    <w:rsid w:val="00371BFE"/>
    <w:rsid w:val="003720E0"/>
    <w:rsid w:val="00372F80"/>
    <w:rsid w:val="00374FCA"/>
    <w:rsid w:val="003762B2"/>
    <w:rsid w:val="003809B0"/>
    <w:rsid w:val="003812D7"/>
    <w:rsid w:val="003818B6"/>
    <w:rsid w:val="00381AB4"/>
    <w:rsid w:val="00381CAB"/>
    <w:rsid w:val="00383125"/>
    <w:rsid w:val="00383D43"/>
    <w:rsid w:val="003841F6"/>
    <w:rsid w:val="00385782"/>
    <w:rsid w:val="003862F7"/>
    <w:rsid w:val="0038643E"/>
    <w:rsid w:val="003866C9"/>
    <w:rsid w:val="0038752A"/>
    <w:rsid w:val="003878A3"/>
    <w:rsid w:val="00387C5C"/>
    <w:rsid w:val="003907E6"/>
    <w:rsid w:val="00391A33"/>
    <w:rsid w:val="0039220F"/>
    <w:rsid w:val="00392A5A"/>
    <w:rsid w:val="00392AE7"/>
    <w:rsid w:val="00392E60"/>
    <w:rsid w:val="003940D9"/>
    <w:rsid w:val="00395598"/>
    <w:rsid w:val="00395D74"/>
    <w:rsid w:val="0039654F"/>
    <w:rsid w:val="00397051"/>
    <w:rsid w:val="00397EAC"/>
    <w:rsid w:val="003A00BC"/>
    <w:rsid w:val="003A0197"/>
    <w:rsid w:val="003A078E"/>
    <w:rsid w:val="003A0A95"/>
    <w:rsid w:val="003A0F05"/>
    <w:rsid w:val="003A13E8"/>
    <w:rsid w:val="003A14F4"/>
    <w:rsid w:val="003A1EA5"/>
    <w:rsid w:val="003A2317"/>
    <w:rsid w:val="003A2377"/>
    <w:rsid w:val="003A38CE"/>
    <w:rsid w:val="003A40CD"/>
    <w:rsid w:val="003A41BE"/>
    <w:rsid w:val="003A41E8"/>
    <w:rsid w:val="003A4321"/>
    <w:rsid w:val="003A59B3"/>
    <w:rsid w:val="003A6149"/>
    <w:rsid w:val="003A7377"/>
    <w:rsid w:val="003B0D3A"/>
    <w:rsid w:val="003B2143"/>
    <w:rsid w:val="003B28CB"/>
    <w:rsid w:val="003B35F6"/>
    <w:rsid w:val="003B3686"/>
    <w:rsid w:val="003B4B05"/>
    <w:rsid w:val="003B4DE3"/>
    <w:rsid w:val="003B5E6A"/>
    <w:rsid w:val="003B67FD"/>
    <w:rsid w:val="003B68C3"/>
    <w:rsid w:val="003B7D0D"/>
    <w:rsid w:val="003C0533"/>
    <w:rsid w:val="003C0604"/>
    <w:rsid w:val="003C0E3C"/>
    <w:rsid w:val="003C1A6D"/>
    <w:rsid w:val="003C2445"/>
    <w:rsid w:val="003C2AA0"/>
    <w:rsid w:val="003C2E91"/>
    <w:rsid w:val="003C33BD"/>
    <w:rsid w:val="003C3C5C"/>
    <w:rsid w:val="003C5E1E"/>
    <w:rsid w:val="003C6015"/>
    <w:rsid w:val="003C6E00"/>
    <w:rsid w:val="003C7062"/>
    <w:rsid w:val="003C748B"/>
    <w:rsid w:val="003D0FD4"/>
    <w:rsid w:val="003D10FC"/>
    <w:rsid w:val="003D1315"/>
    <w:rsid w:val="003D154C"/>
    <w:rsid w:val="003D1F45"/>
    <w:rsid w:val="003D1F9D"/>
    <w:rsid w:val="003D2620"/>
    <w:rsid w:val="003D511C"/>
    <w:rsid w:val="003D5725"/>
    <w:rsid w:val="003D5F79"/>
    <w:rsid w:val="003D72C0"/>
    <w:rsid w:val="003D733E"/>
    <w:rsid w:val="003D7BB0"/>
    <w:rsid w:val="003E0946"/>
    <w:rsid w:val="003E14E9"/>
    <w:rsid w:val="003E1C51"/>
    <w:rsid w:val="003E1D2E"/>
    <w:rsid w:val="003E1F5E"/>
    <w:rsid w:val="003E2B6D"/>
    <w:rsid w:val="003E2BF0"/>
    <w:rsid w:val="003E3E70"/>
    <w:rsid w:val="003E431C"/>
    <w:rsid w:val="003E4B56"/>
    <w:rsid w:val="003E5B85"/>
    <w:rsid w:val="003E721D"/>
    <w:rsid w:val="003F06E2"/>
    <w:rsid w:val="003F141A"/>
    <w:rsid w:val="003F288C"/>
    <w:rsid w:val="003F422D"/>
    <w:rsid w:val="003F6836"/>
    <w:rsid w:val="003F7A00"/>
    <w:rsid w:val="0040171F"/>
    <w:rsid w:val="004026A1"/>
    <w:rsid w:val="00402AB3"/>
    <w:rsid w:val="00404169"/>
    <w:rsid w:val="004045A0"/>
    <w:rsid w:val="00404DFA"/>
    <w:rsid w:val="00404E2F"/>
    <w:rsid w:val="00407463"/>
    <w:rsid w:val="00407A5C"/>
    <w:rsid w:val="0041001C"/>
    <w:rsid w:val="0041099C"/>
    <w:rsid w:val="00410C2C"/>
    <w:rsid w:val="00411B7A"/>
    <w:rsid w:val="00412840"/>
    <w:rsid w:val="00413128"/>
    <w:rsid w:val="00414239"/>
    <w:rsid w:val="00414E92"/>
    <w:rsid w:val="00415011"/>
    <w:rsid w:val="00415186"/>
    <w:rsid w:val="00420861"/>
    <w:rsid w:val="00421A62"/>
    <w:rsid w:val="004220B2"/>
    <w:rsid w:val="004224DB"/>
    <w:rsid w:val="004237D4"/>
    <w:rsid w:val="00423B34"/>
    <w:rsid w:val="00424140"/>
    <w:rsid w:val="00424362"/>
    <w:rsid w:val="0043133E"/>
    <w:rsid w:val="00431903"/>
    <w:rsid w:val="004328D3"/>
    <w:rsid w:val="00432A91"/>
    <w:rsid w:val="004331C4"/>
    <w:rsid w:val="00433475"/>
    <w:rsid w:val="00433BE0"/>
    <w:rsid w:val="0043524D"/>
    <w:rsid w:val="00435810"/>
    <w:rsid w:val="00436AC4"/>
    <w:rsid w:val="004371B7"/>
    <w:rsid w:val="00437627"/>
    <w:rsid w:val="00437A60"/>
    <w:rsid w:val="00441AE5"/>
    <w:rsid w:val="00442A8D"/>
    <w:rsid w:val="00442D04"/>
    <w:rsid w:val="004431F6"/>
    <w:rsid w:val="004442A8"/>
    <w:rsid w:val="0044511D"/>
    <w:rsid w:val="004454E3"/>
    <w:rsid w:val="0045092F"/>
    <w:rsid w:val="00450A57"/>
    <w:rsid w:val="004522B7"/>
    <w:rsid w:val="004529ED"/>
    <w:rsid w:val="00453AD4"/>
    <w:rsid w:val="0045415D"/>
    <w:rsid w:val="00454409"/>
    <w:rsid w:val="004556D9"/>
    <w:rsid w:val="004558B9"/>
    <w:rsid w:val="00455B54"/>
    <w:rsid w:val="0046008D"/>
    <w:rsid w:val="00460DD8"/>
    <w:rsid w:val="00461732"/>
    <w:rsid w:val="004621E2"/>
    <w:rsid w:val="0046224F"/>
    <w:rsid w:val="004637D9"/>
    <w:rsid w:val="00463968"/>
    <w:rsid w:val="00463972"/>
    <w:rsid w:val="00464947"/>
    <w:rsid w:val="00464C10"/>
    <w:rsid w:val="00465BC3"/>
    <w:rsid w:val="00465D35"/>
    <w:rsid w:val="00471914"/>
    <w:rsid w:val="00473098"/>
    <w:rsid w:val="00473E3F"/>
    <w:rsid w:val="00474848"/>
    <w:rsid w:val="004757C4"/>
    <w:rsid w:val="0047590B"/>
    <w:rsid w:val="00475EDE"/>
    <w:rsid w:val="00477B63"/>
    <w:rsid w:val="004807DE"/>
    <w:rsid w:val="00480F92"/>
    <w:rsid w:val="004825BA"/>
    <w:rsid w:val="00483378"/>
    <w:rsid w:val="00483C9E"/>
    <w:rsid w:val="0048449E"/>
    <w:rsid w:val="00484AB8"/>
    <w:rsid w:val="00484E83"/>
    <w:rsid w:val="0048508D"/>
    <w:rsid w:val="00485202"/>
    <w:rsid w:val="004871F7"/>
    <w:rsid w:val="0048726E"/>
    <w:rsid w:val="004872A4"/>
    <w:rsid w:val="00491526"/>
    <w:rsid w:val="00492079"/>
    <w:rsid w:val="004929AE"/>
    <w:rsid w:val="00493D08"/>
    <w:rsid w:val="00493E5C"/>
    <w:rsid w:val="00495527"/>
    <w:rsid w:val="0049629F"/>
    <w:rsid w:val="0049757C"/>
    <w:rsid w:val="00497F01"/>
    <w:rsid w:val="004A0499"/>
    <w:rsid w:val="004A0F56"/>
    <w:rsid w:val="004A1327"/>
    <w:rsid w:val="004A1349"/>
    <w:rsid w:val="004A1D75"/>
    <w:rsid w:val="004A1FEB"/>
    <w:rsid w:val="004A2CAD"/>
    <w:rsid w:val="004A43D9"/>
    <w:rsid w:val="004A4532"/>
    <w:rsid w:val="004A482D"/>
    <w:rsid w:val="004A4837"/>
    <w:rsid w:val="004A4C05"/>
    <w:rsid w:val="004A566B"/>
    <w:rsid w:val="004A5F6C"/>
    <w:rsid w:val="004A6684"/>
    <w:rsid w:val="004A7E16"/>
    <w:rsid w:val="004A7F76"/>
    <w:rsid w:val="004B0BEC"/>
    <w:rsid w:val="004B13DC"/>
    <w:rsid w:val="004B145C"/>
    <w:rsid w:val="004B2DC4"/>
    <w:rsid w:val="004B5914"/>
    <w:rsid w:val="004B6278"/>
    <w:rsid w:val="004B636F"/>
    <w:rsid w:val="004B6542"/>
    <w:rsid w:val="004B7DE4"/>
    <w:rsid w:val="004C0548"/>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AB9"/>
    <w:rsid w:val="004D4F6B"/>
    <w:rsid w:val="004D6372"/>
    <w:rsid w:val="004D65EF"/>
    <w:rsid w:val="004E0E1B"/>
    <w:rsid w:val="004E1333"/>
    <w:rsid w:val="004E1832"/>
    <w:rsid w:val="004E3243"/>
    <w:rsid w:val="004E405C"/>
    <w:rsid w:val="004E47CD"/>
    <w:rsid w:val="004E49DA"/>
    <w:rsid w:val="004E4B83"/>
    <w:rsid w:val="004E6323"/>
    <w:rsid w:val="004E66AB"/>
    <w:rsid w:val="004E6B4E"/>
    <w:rsid w:val="004E6E73"/>
    <w:rsid w:val="004E7504"/>
    <w:rsid w:val="004F2F67"/>
    <w:rsid w:val="004F34C7"/>
    <w:rsid w:val="004F4704"/>
    <w:rsid w:val="005001B2"/>
    <w:rsid w:val="00501B3A"/>
    <w:rsid w:val="005024C7"/>
    <w:rsid w:val="00502635"/>
    <w:rsid w:val="005027AB"/>
    <w:rsid w:val="00502FBD"/>
    <w:rsid w:val="0050319F"/>
    <w:rsid w:val="00503330"/>
    <w:rsid w:val="00503482"/>
    <w:rsid w:val="00505566"/>
    <w:rsid w:val="00510309"/>
    <w:rsid w:val="00510A37"/>
    <w:rsid w:val="00511726"/>
    <w:rsid w:val="0051204B"/>
    <w:rsid w:val="00513631"/>
    <w:rsid w:val="0051487F"/>
    <w:rsid w:val="00514941"/>
    <w:rsid w:val="00514E4E"/>
    <w:rsid w:val="0051731F"/>
    <w:rsid w:val="00517555"/>
    <w:rsid w:val="00520824"/>
    <w:rsid w:val="00520AB8"/>
    <w:rsid w:val="0052125D"/>
    <w:rsid w:val="00521DAF"/>
    <w:rsid w:val="00521FC0"/>
    <w:rsid w:val="0052330C"/>
    <w:rsid w:val="0052352F"/>
    <w:rsid w:val="00523B44"/>
    <w:rsid w:val="00523D4A"/>
    <w:rsid w:val="00525038"/>
    <w:rsid w:val="00525275"/>
    <w:rsid w:val="00525413"/>
    <w:rsid w:val="0052628B"/>
    <w:rsid w:val="00527177"/>
    <w:rsid w:val="005274E6"/>
    <w:rsid w:val="00527901"/>
    <w:rsid w:val="00530956"/>
    <w:rsid w:val="00530B17"/>
    <w:rsid w:val="00531469"/>
    <w:rsid w:val="00531DCC"/>
    <w:rsid w:val="005321F0"/>
    <w:rsid w:val="00532AB1"/>
    <w:rsid w:val="005344CC"/>
    <w:rsid w:val="00536798"/>
    <w:rsid w:val="005409C2"/>
    <w:rsid w:val="00541008"/>
    <w:rsid w:val="00541B85"/>
    <w:rsid w:val="00542DD5"/>
    <w:rsid w:val="00542F63"/>
    <w:rsid w:val="0054339F"/>
    <w:rsid w:val="005438C0"/>
    <w:rsid w:val="00543F6C"/>
    <w:rsid w:val="00544822"/>
    <w:rsid w:val="00544F9D"/>
    <w:rsid w:val="005455D2"/>
    <w:rsid w:val="00545EF6"/>
    <w:rsid w:val="00550362"/>
    <w:rsid w:val="00550772"/>
    <w:rsid w:val="00550B6C"/>
    <w:rsid w:val="00550F3A"/>
    <w:rsid w:val="005520B1"/>
    <w:rsid w:val="0055267D"/>
    <w:rsid w:val="00552B7F"/>
    <w:rsid w:val="00552C35"/>
    <w:rsid w:val="005532AC"/>
    <w:rsid w:val="005536FD"/>
    <w:rsid w:val="00553F1B"/>
    <w:rsid w:val="005545EB"/>
    <w:rsid w:val="00556F3C"/>
    <w:rsid w:val="00557D19"/>
    <w:rsid w:val="00561BF8"/>
    <w:rsid w:val="00561E43"/>
    <w:rsid w:val="0056241E"/>
    <w:rsid w:val="0056311D"/>
    <w:rsid w:val="005636F3"/>
    <w:rsid w:val="0056378E"/>
    <w:rsid w:val="0056653E"/>
    <w:rsid w:val="00566C7D"/>
    <w:rsid w:val="00566E3D"/>
    <w:rsid w:val="00566E61"/>
    <w:rsid w:val="00566F5D"/>
    <w:rsid w:val="005671CC"/>
    <w:rsid w:val="0056742F"/>
    <w:rsid w:val="00570326"/>
    <w:rsid w:val="005704AA"/>
    <w:rsid w:val="00571881"/>
    <w:rsid w:val="00571D70"/>
    <w:rsid w:val="00571F0F"/>
    <w:rsid w:val="005723C9"/>
    <w:rsid w:val="00572C0D"/>
    <w:rsid w:val="005737AB"/>
    <w:rsid w:val="005757E4"/>
    <w:rsid w:val="00575954"/>
    <w:rsid w:val="00577350"/>
    <w:rsid w:val="0057749F"/>
    <w:rsid w:val="005774C9"/>
    <w:rsid w:val="005774F3"/>
    <w:rsid w:val="00580B4D"/>
    <w:rsid w:val="00581225"/>
    <w:rsid w:val="00581E2D"/>
    <w:rsid w:val="00582E32"/>
    <w:rsid w:val="005834F6"/>
    <w:rsid w:val="005845D4"/>
    <w:rsid w:val="00585B5C"/>
    <w:rsid w:val="00585EE6"/>
    <w:rsid w:val="00586868"/>
    <w:rsid w:val="005870F6"/>
    <w:rsid w:val="00587CC6"/>
    <w:rsid w:val="00591571"/>
    <w:rsid w:val="005919D0"/>
    <w:rsid w:val="005934F4"/>
    <w:rsid w:val="00594A66"/>
    <w:rsid w:val="00595C57"/>
    <w:rsid w:val="00595E5B"/>
    <w:rsid w:val="00596616"/>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708A"/>
    <w:rsid w:val="005A7B27"/>
    <w:rsid w:val="005A7DEB"/>
    <w:rsid w:val="005B029E"/>
    <w:rsid w:val="005B0D95"/>
    <w:rsid w:val="005B13CD"/>
    <w:rsid w:val="005B1C87"/>
    <w:rsid w:val="005B2636"/>
    <w:rsid w:val="005B2C3E"/>
    <w:rsid w:val="005B32CE"/>
    <w:rsid w:val="005B4BCA"/>
    <w:rsid w:val="005B6CAE"/>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2C62"/>
    <w:rsid w:val="005D39F8"/>
    <w:rsid w:val="005D3CFF"/>
    <w:rsid w:val="005D459A"/>
    <w:rsid w:val="005D49D5"/>
    <w:rsid w:val="005D4B42"/>
    <w:rsid w:val="005D5703"/>
    <w:rsid w:val="005D6128"/>
    <w:rsid w:val="005D6F27"/>
    <w:rsid w:val="005D7B2B"/>
    <w:rsid w:val="005E0197"/>
    <w:rsid w:val="005E0772"/>
    <w:rsid w:val="005E186B"/>
    <w:rsid w:val="005E2698"/>
    <w:rsid w:val="005E461C"/>
    <w:rsid w:val="005E51A9"/>
    <w:rsid w:val="005E51DE"/>
    <w:rsid w:val="005E7011"/>
    <w:rsid w:val="005E70C7"/>
    <w:rsid w:val="005E7E8D"/>
    <w:rsid w:val="005F0227"/>
    <w:rsid w:val="005F044A"/>
    <w:rsid w:val="005F051B"/>
    <w:rsid w:val="005F06B9"/>
    <w:rsid w:val="005F0808"/>
    <w:rsid w:val="005F1176"/>
    <w:rsid w:val="005F19BF"/>
    <w:rsid w:val="005F264A"/>
    <w:rsid w:val="005F5078"/>
    <w:rsid w:val="005F52C4"/>
    <w:rsid w:val="005F5ED9"/>
    <w:rsid w:val="005F627D"/>
    <w:rsid w:val="005F6CFF"/>
    <w:rsid w:val="005F7A13"/>
    <w:rsid w:val="00600710"/>
    <w:rsid w:val="006012AD"/>
    <w:rsid w:val="006013AD"/>
    <w:rsid w:val="006038C6"/>
    <w:rsid w:val="00603D80"/>
    <w:rsid w:val="00603F31"/>
    <w:rsid w:val="00604796"/>
    <w:rsid w:val="006073AD"/>
    <w:rsid w:val="00607F20"/>
    <w:rsid w:val="006100C7"/>
    <w:rsid w:val="006101DF"/>
    <w:rsid w:val="0061033C"/>
    <w:rsid w:val="00611B31"/>
    <w:rsid w:val="00611F63"/>
    <w:rsid w:val="0061318C"/>
    <w:rsid w:val="00614080"/>
    <w:rsid w:val="00614F5C"/>
    <w:rsid w:val="006157CC"/>
    <w:rsid w:val="006166CB"/>
    <w:rsid w:val="00616C1E"/>
    <w:rsid w:val="00616E09"/>
    <w:rsid w:val="00616F76"/>
    <w:rsid w:val="00617E96"/>
    <w:rsid w:val="00617F9C"/>
    <w:rsid w:val="006202A6"/>
    <w:rsid w:val="006217AD"/>
    <w:rsid w:val="00621E93"/>
    <w:rsid w:val="006222D8"/>
    <w:rsid w:val="00622E35"/>
    <w:rsid w:val="00622EFC"/>
    <w:rsid w:val="00623987"/>
    <w:rsid w:val="006240A4"/>
    <w:rsid w:val="00625C9D"/>
    <w:rsid w:val="00626AB8"/>
    <w:rsid w:val="00631174"/>
    <w:rsid w:val="006319ED"/>
    <w:rsid w:val="00631C31"/>
    <w:rsid w:val="00632B7A"/>
    <w:rsid w:val="006347A5"/>
    <w:rsid w:val="00634C3B"/>
    <w:rsid w:val="00635C9C"/>
    <w:rsid w:val="00635D8C"/>
    <w:rsid w:val="0063650E"/>
    <w:rsid w:val="00636BAD"/>
    <w:rsid w:val="00637111"/>
    <w:rsid w:val="00640A83"/>
    <w:rsid w:val="006413B1"/>
    <w:rsid w:val="00641B7E"/>
    <w:rsid w:val="00641D2E"/>
    <w:rsid w:val="00641DAE"/>
    <w:rsid w:val="0064375C"/>
    <w:rsid w:val="00643CFE"/>
    <w:rsid w:val="00644A5C"/>
    <w:rsid w:val="00645391"/>
    <w:rsid w:val="00645C65"/>
    <w:rsid w:val="00646A82"/>
    <w:rsid w:val="00650285"/>
    <w:rsid w:val="0065086C"/>
    <w:rsid w:val="00651AB2"/>
    <w:rsid w:val="00651B78"/>
    <w:rsid w:val="0065267E"/>
    <w:rsid w:val="00652DFF"/>
    <w:rsid w:val="00654509"/>
    <w:rsid w:val="006563E4"/>
    <w:rsid w:val="00656B24"/>
    <w:rsid w:val="00656E6C"/>
    <w:rsid w:val="00657475"/>
    <w:rsid w:val="0066071D"/>
    <w:rsid w:val="0066126E"/>
    <w:rsid w:val="00661373"/>
    <w:rsid w:val="00661583"/>
    <w:rsid w:val="006625DD"/>
    <w:rsid w:val="006626FC"/>
    <w:rsid w:val="006635C9"/>
    <w:rsid w:val="006636BC"/>
    <w:rsid w:val="00664114"/>
    <w:rsid w:val="0066432A"/>
    <w:rsid w:val="006646EB"/>
    <w:rsid w:val="00665A8F"/>
    <w:rsid w:val="00666255"/>
    <w:rsid w:val="0066783C"/>
    <w:rsid w:val="00667C7D"/>
    <w:rsid w:val="006722EA"/>
    <w:rsid w:val="006734A1"/>
    <w:rsid w:val="006741BA"/>
    <w:rsid w:val="00674EB1"/>
    <w:rsid w:val="00674F06"/>
    <w:rsid w:val="006768AF"/>
    <w:rsid w:val="00677A31"/>
    <w:rsid w:val="006800FD"/>
    <w:rsid w:val="00680138"/>
    <w:rsid w:val="00680409"/>
    <w:rsid w:val="00681AA7"/>
    <w:rsid w:val="00681FE6"/>
    <w:rsid w:val="00682DBD"/>
    <w:rsid w:val="00683216"/>
    <w:rsid w:val="00683C5B"/>
    <w:rsid w:val="00685115"/>
    <w:rsid w:val="00686587"/>
    <w:rsid w:val="00686B53"/>
    <w:rsid w:val="0068748F"/>
    <w:rsid w:val="00687C09"/>
    <w:rsid w:val="006912E7"/>
    <w:rsid w:val="00691A15"/>
    <w:rsid w:val="00691F13"/>
    <w:rsid w:val="006924AE"/>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3E10"/>
    <w:rsid w:val="006A52A8"/>
    <w:rsid w:val="006A63CE"/>
    <w:rsid w:val="006B01BB"/>
    <w:rsid w:val="006B1C69"/>
    <w:rsid w:val="006B23D1"/>
    <w:rsid w:val="006B398A"/>
    <w:rsid w:val="006B4472"/>
    <w:rsid w:val="006B6C14"/>
    <w:rsid w:val="006B6E8A"/>
    <w:rsid w:val="006B725E"/>
    <w:rsid w:val="006B74C2"/>
    <w:rsid w:val="006C19CE"/>
    <w:rsid w:val="006C1DD1"/>
    <w:rsid w:val="006C2A2C"/>
    <w:rsid w:val="006C2BE7"/>
    <w:rsid w:val="006C5743"/>
    <w:rsid w:val="006C7032"/>
    <w:rsid w:val="006C73F7"/>
    <w:rsid w:val="006D0E31"/>
    <w:rsid w:val="006D11B5"/>
    <w:rsid w:val="006D1FA3"/>
    <w:rsid w:val="006D1FD6"/>
    <w:rsid w:val="006D22DD"/>
    <w:rsid w:val="006D23F7"/>
    <w:rsid w:val="006D3013"/>
    <w:rsid w:val="006D3702"/>
    <w:rsid w:val="006D371B"/>
    <w:rsid w:val="006D389F"/>
    <w:rsid w:val="006D3F46"/>
    <w:rsid w:val="006D542C"/>
    <w:rsid w:val="006D6A20"/>
    <w:rsid w:val="006D7284"/>
    <w:rsid w:val="006D7B84"/>
    <w:rsid w:val="006D7EBF"/>
    <w:rsid w:val="006E20ED"/>
    <w:rsid w:val="006E3429"/>
    <w:rsid w:val="006E37E6"/>
    <w:rsid w:val="006E3B64"/>
    <w:rsid w:val="006E4C2B"/>
    <w:rsid w:val="006E51E4"/>
    <w:rsid w:val="006E5F83"/>
    <w:rsid w:val="006E7463"/>
    <w:rsid w:val="006E7734"/>
    <w:rsid w:val="006F09F3"/>
    <w:rsid w:val="006F0AD5"/>
    <w:rsid w:val="006F1EC4"/>
    <w:rsid w:val="006F3001"/>
    <w:rsid w:val="006F4AC4"/>
    <w:rsid w:val="006F692C"/>
    <w:rsid w:val="006F6F5E"/>
    <w:rsid w:val="006F7060"/>
    <w:rsid w:val="006F78AF"/>
    <w:rsid w:val="007001B7"/>
    <w:rsid w:val="00701680"/>
    <w:rsid w:val="00701836"/>
    <w:rsid w:val="00701F7B"/>
    <w:rsid w:val="007025A3"/>
    <w:rsid w:val="00703916"/>
    <w:rsid w:val="00703F67"/>
    <w:rsid w:val="00703FCA"/>
    <w:rsid w:val="00704FEA"/>
    <w:rsid w:val="00705B99"/>
    <w:rsid w:val="00705BA7"/>
    <w:rsid w:val="0070691B"/>
    <w:rsid w:val="007070C8"/>
    <w:rsid w:val="0071011F"/>
    <w:rsid w:val="0071075A"/>
    <w:rsid w:val="00710C5F"/>
    <w:rsid w:val="00711558"/>
    <w:rsid w:val="00712879"/>
    <w:rsid w:val="00712B7B"/>
    <w:rsid w:val="00712BC8"/>
    <w:rsid w:val="00713C9A"/>
    <w:rsid w:val="0071471E"/>
    <w:rsid w:val="007147A2"/>
    <w:rsid w:val="00714960"/>
    <w:rsid w:val="0071542F"/>
    <w:rsid w:val="0071579E"/>
    <w:rsid w:val="00716386"/>
    <w:rsid w:val="00717BA8"/>
    <w:rsid w:val="00717D5D"/>
    <w:rsid w:val="007234D4"/>
    <w:rsid w:val="0072506C"/>
    <w:rsid w:val="0072584D"/>
    <w:rsid w:val="00725AE0"/>
    <w:rsid w:val="00726415"/>
    <w:rsid w:val="00726DD9"/>
    <w:rsid w:val="00730551"/>
    <w:rsid w:val="00731939"/>
    <w:rsid w:val="00732F7B"/>
    <w:rsid w:val="0073382E"/>
    <w:rsid w:val="00734795"/>
    <w:rsid w:val="00734F01"/>
    <w:rsid w:val="00735263"/>
    <w:rsid w:val="00735B17"/>
    <w:rsid w:val="00735CD7"/>
    <w:rsid w:val="0073647D"/>
    <w:rsid w:val="0073708C"/>
    <w:rsid w:val="00737354"/>
    <w:rsid w:val="0074043F"/>
    <w:rsid w:val="0074184C"/>
    <w:rsid w:val="00742D9E"/>
    <w:rsid w:val="007451D1"/>
    <w:rsid w:val="007451F8"/>
    <w:rsid w:val="00745AF7"/>
    <w:rsid w:val="00746419"/>
    <w:rsid w:val="0074730A"/>
    <w:rsid w:val="00750AA0"/>
    <w:rsid w:val="00751EED"/>
    <w:rsid w:val="007530D8"/>
    <w:rsid w:val="0075322D"/>
    <w:rsid w:val="00753522"/>
    <w:rsid w:val="00753922"/>
    <w:rsid w:val="007544E0"/>
    <w:rsid w:val="007546D0"/>
    <w:rsid w:val="007569FA"/>
    <w:rsid w:val="00756E57"/>
    <w:rsid w:val="00757607"/>
    <w:rsid w:val="007577B1"/>
    <w:rsid w:val="00757BD5"/>
    <w:rsid w:val="0076038C"/>
    <w:rsid w:val="00760D2F"/>
    <w:rsid w:val="007627BD"/>
    <w:rsid w:val="00762C02"/>
    <w:rsid w:val="007639DD"/>
    <w:rsid w:val="00763FBE"/>
    <w:rsid w:val="007646CE"/>
    <w:rsid w:val="00764B97"/>
    <w:rsid w:val="00764C92"/>
    <w:rsid w:val="007658C8"/>
    <w:rsid w:val="00765D5A"/>
    <w:rsid w:val="00766112"/>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16F7"/>
    <w:rsid w:val="00781CD2"/>
    <w:rsid w:val="0078422F"/>
    <w:rsid w:val="007846E9"/>
    <w:rsid w:val="0078484B"/>
    <w:rsid w:val="007852B9"/>
    <w:rsid w:val="007859C8"/>
    <w:rsid w:val="00786262"/>
    <w:rsid w:val="007871EC"/>
    <w:rsid w:val="00790011"/>
    <w:rsid w:val="00790ABF"/>
    <w:rsid w:val="00790EF8"/>
    <w:rsid w:val="00792B43"/>
    <w:rsid w:val="0079492B"/>
    <w:rsid w:val="00796533"/>
    <w:rsid w:val="007970F6"/>
    <w:rsid w:val="0079738E"/>
    <w:rsid w:val="0079739E"/>
    <w:rsid w:val="007A0705"/>
    <w:rsid w:val="007A263E"/>
    <w:rsid w:val="007A2EC9"/>
    <w:rsid w:val="007A30D2"/>
    <w:rsid w:val="007A30FF"/>
    <w:rsid w:val="007A4042"/>
    <w:rsid w:val="007A4C84"/>
    <w:rsid w:val="007A505C"/>
    <w:rsid w:val="007A52AD"/>
    <w:rsid w:val="007A7CF4"/>
    <w:rsid w:val="007B0A1E"/>
    <w:rsid w:val="007B103F"/>
    <w:rsid w:val="007B2B4E"/>
    <w:rsid w:val="007B3F5D"/>
    <w:rsid w:val="007B4710"/>
    <w:rsid w:val="007B7C70"/>
    <w:rsid w:val="007B7F8F"/>
    <w:rsid w:val="007C1EA7"/>
    <w:rsid w:val="007C1FDC"/>
    <w:rsid w:val="007C2FB3"/>
    <w:rsid w:val="007C3D25"/>
    <w:rsid w:val="007C3D50"/>
    <w:rsid w:val="007C3F91"/>
    <w:rsid w:val="007C46CD"/>
    <w:rsid w:val="007C4804"/>
    <w:rsid w:val="007C4849"/>
    <w:rsid w:val="007C53BC"/>
    <w:rsid w:val="007C6256"/>
    <w:rsid w:val="007C663C"/>
    <w:rsid w:val="007C6A34"/>
    <w:rsid w:val="007C6BE1"/>
    <w:rsid w:val="007C7AE8"/>
    <w:rsid w:val="007D06D3"/>
    <w:rsid w:val="007D1425"/>
    <w:rsid w:val="007D1A92"/>
    <w:rsid w:val="007D25D3"/>
    <w:rsid w:val="007D267B"/>
    <w:rsid w:val="007D26AC"/>
    <w:rsid w:val="007D2806"/>
    <w:rsid w:val="007D2E80"/>
    <w:rsid w:val="007D4689"/>
    <w:rsid w:val="007D60C7"/>
    <w:rsid w:val="007D6C6B"/>
    <w:rsid w:val="007E144E"/>
    <w:rsid w:val="007E3E41"/>
    <w:rsid w:val="007E442F"/>
    <w:rsid w:val="007E480B"/>
    <w:rsid w:val="007E4B02"/>
    <w:rsid w:val="007E5940"/>
    <w:rsid w:val="007E69EE"/>
    <w:rsid w:val="007E7206"/>
    <w:rsid w:val="007F14EE"/>
    <w:rsid w:val="007F275A"/>
    <w:rsid w:val="007F2846"/>
    <w:rsid w:val="007F3E52"/>
    <w:rsid w:val="007F4D96"/>
    <w:rsid w:val="007F5723"/>
    <w:rsid w:val="007F6658"/>
    <w:rsid w:val="007F6AD2"/>
    <w:rsid w:val="007F736D"/>
    <w:rsid w:val="007F7890"/>
    <w:rsid w:val="007F7D9E"/>
    <w:rsid w:val="00800AE2"/>
    <w:rsid w:val="00801DA4"/>
    <w:rsid w:val="00802328"/>
    <w:rsid w:val="0080267B"/>
    <w:rsid w:val="00803CB7"/>
    <w:rsid w:val="00803F06"/>
    <w:rsid w:val="008046E2"/>
    <w:rsid w:val="00804920"/>
    <w:rsid w:val="008053AB"/>
    <w:rsid w:val="008105BA"/>
    <w:rsid w:val="008117FC"/>
    <w:rsid w:val="00811B33"/>
    <w:rsid w:val="0081247E"/>
    <w:rsid w:val="00813006"/>
    <w:rsid w:val="008130D8"/>
    <w:rsid w:val="0081542F"/>
    <w:rsid w:val="00815D4A"/>
    <w:rsid w:val="00815E60"/>
    <w:rsid w:val="0081673F"/>
    <w:rsid w:val="00816A74"/>
    <w:rsid w:val="00816C52"/>
    <w:rsid w:val="00817BB4"/>
    <w:rsid w:val="008218B2"/>
    <w:rsid w:val="00821F99"/>
    <w:rsid w:val="008220E2"/>
    <w:rsid w:val="008226EE"/>
    <w:rsid w:val="00822D27"/>
    <w:rsid w:val="00824922"/>
    <w:rsid w:val="00824EE7"/>
    <w:rsid w:val="0082586A"/>
    <w:rsid w:val="0082618D"/>
    <w:rsid w:val="008268E2"/>
    <w:rsid w:val="00826FAE"/>
    <w:rsid w:val="00827221"/>
    <w:rsid w:val="00827C50"/>
    <w:rsid w:val="00831138"/>
    <w:rsid w:val="008317EB"/>
    <w:rsid w:val="00832488"/>
    <w:rsid w:val="00832C80"/>
    <w:rsid w:val="008336AB"/>
    <w:rsid w:val="008356E9"/>
    <w:rsid w:val="00835C42"/>
    <w:rsid w:val="00835C77"/>
    <w:rsid w:val="0083751B"/>
    <w:rsid w:val="00837F63"/>
    <w:rsid w:val="00840B57"/>
    <w:rsid w:val="00840CF4"/>
    <w:rsid w:val="00841010"/>
    <w:rsid w:val="008428CB"/>
    <w:rsid w:val="00842AA7"/>
    <w:rsid w:val="00843285"/>
    <w:rsid w:val="00843A6C"/>
    <w:rsid w:val="00844696"/>
    <w:rsid w:val="00844D8E"/>
    <w:rsid w:val="00845FE9"/>
    <w:rsid w:val="00846DFE"/>
    <w:rsid w:val="0084759C"/>
    <w:rsid w:val="008504CA"/>
    <w:rsid w:val="00850A09"/>
    <w:rsid w:val="00851AFF"/>
    <w:rsid w:val="00852284"/>
    <w:rsid w:val="008527A1"/>
    <w:rsid w:val="0085396B"/>
    <w:rsid w:val="0085397B"/>
    <w:rsid w:val="00854CEC"/>
    <w:rsid w:val="00855511"/>
    <w:rsid w:val="0085585C"/>
    <w:rsid w:val="00855CE1"/>
    <w:rsid w:val="00855DF8"/>
    <w:rsid w:val="00856552"/>
    <w:rsid w:val="00856801"/>
    <w:rsid w:val="00857017"/>
    <w:rsid w:val="00857FBC"/>
    <w:rsid w:val="00860D1D"/>
    <w:rsid w:val="008615C4"/>
    <w:rsid w:val="00861DE0"/>
    <w:rsid w:val="00863BC9"/>
    <w:rsid w:val="008642AF"/>
    <w:rsid w:val="0086520E"/>
    <w:rsid w:val="00865369"/>
    <w:rsid w:val="00865D74"/>
    <w:rsid w:val="00865FEC"/>
    <w:rsid w:val="00866A2A"/>
    <w:rsid w:val="008706F0"/>
    <w:rsid w:val="00870BD6"/>
    <w:rsid w:val="00871B25"/>
    <w:rsid w:val="00872AE0"/>
    <w:rsid w:val="008731FF"/>
    <w:rsid w:val="00874A79"/>
    <w:rsid w:val="00874D49"/>
    <w:rsid w:val="008812C6"/>
    <w:rsid w:val="00881624"/>
    <w:rsid w:val="00881C44"/>
    <w:rsid w:val="0088294B"/>
    <w:rsid w:val="0088708E"/>
    <w:rsid w:val="00887679"/>
    <w:rsid w:val="008902E7"/>
    <w:rsid w:val="00890D13"/>
    <w:rsid w:val="00891791"/>
    <w:rsid w:val="00891D69"/>
    <w:rsid w:val="00892AF6"/>
    <w:rsid w:val="0089420A"/>
    <w:rsid w:val="00894292"/>
    <w:rsid w:val="00896326"/>
    <w:rsid w:val="00896945"/>
    <w:rsid w:val="008A00C3"/>
    <w:rsid w:val="008A00F1"/>
    <w:rsid w:val="008A034B"/>
    <w:rsid w:val="008A04DD"/>
    <w:rsid w:val="008A082B"/>
    <w:rsid w:val="008A0DE1"/>
    <w:rsid w:val="008A110F"/>
    <w:rsid w:val="008A11A9"/>
    <w:rsid w:val="008A28D3"/>
    <w:rsid w:val="008A2E30"/>
    <w:rsid w:val="008A3107"/>
    <w:rsid w:val="008A4A0B"/>
    <w:rsid w:val="008A512F"/>
    <w:rsid w:val="008A551D"/>
    <w:rsid w:val="008A569B"/>
    <w:rsid w:val="008A572A"/>
    <w:rsid w:val="008A5806"/>
    <w:rsid w:val="008A5AF8"/>
    <w:rsid w:val="008A7A55"/>
    <w:rsid w:val="008A7D8A"/>
    <w:rsid w:val="008B015F"/>
    <w:rsid w:val="008B043D"/>
    <w:rsid w:val="008B05A9"/>
    <w:rsid w:val="008B244A"/>
    <w:rsid w:val="008B295E"/>
    <w:rsid w:val="008B296A"/>
    <w:rsid w:val="008B5346"/>
    <w:rsid w:val="008B551B"/>
    <w:rsid w:val="008B5832"/>
    <w:rsid w:val="008B5BF0"/>
    <w:rsid w:val="008B5C9E"/>
    <w:rsid w:val="008B6BCE"/>
    <w:rsid w:val="008B7BF6"/>
    <w:rsid w:val="008C016B"/>
    <w:rsid w:val="008C023C"/>
    <w:rsid w:val="008C062B"/>
    <w:rsid w:val="008C090D"/>
    <w:rsid w:val="008C1A70"/>
    <w:rsid w:val="008C21E8"/>
    <w:rsid w:val="008C336C"/>
    <w:rsid w:val="008C3537"/>
    <w:rsid w:val="008C3ACB"/>
    <w:rsid w:val="008C4368"/>
    <w:rsid w:val="008D2E5B"/>
    <w:rsid w:val="008D32A7"/>
    <w:rsid w:val="008D334E"/>
    <w:rsid w:val="008D33D6"/>
    <w:rsid w:val="008D359A"/>
    <w:rsid w:val="008D49F8"/>
    <w:rsid w:val="008D4A14"/>
    <w:rsid w:val="008D5000"/>
    <w:rsid w:val="008D5949"/>
    <w:rsid w:val="008D70B9"/>
    <w:rsid w:val="008D7654"/>
    <w:rsid w:val="008E0B3D"/>
    <w:rsid w:val="008E1053"/>
    <w:rsid w:val="008E10EF"/>
    <w:rsid w:val="008E2F53"/>
    <w:rsid w:val="008E306C"/>
    <w:rsid w:val="008E386D"/>
    <w:rsid w:val="008E3C2F"/>
    <w:rsid w:val="008E3C4F"/>
    <w:rsid w:val="008E4AD5"/>
    <w:rsid w:val="008E6E93"/>
    <w:rsid w:val="008E79A0"/>
    <w:rsid w:val="008E7D87"/>
    <w:rsid w:val="008F2031"/>
    <w:rsid w:val="008F33F4"/>
    <w:rsid w:val="008F4811"/>
    <w:rsid w:val="008F4EFB"/>
    <w:rsid w:val="008F55CA"/>
    <w:rsid w:val="008F56D2"/>
    <w:rsid w:val="008F6172"/>
    <w:rsid w:val="008F6F3A"/>
    <w:rsid w:val="008F74E8"/>
    <w:rsid w:val="00900591"/>
    <w:rsid w:val="00901A5F"/>
    <w:rsid w:val="009027F3"/>
    <w:rsid w:val="009034E7"/>
    <w:rsid w:val="00904394"/>
    <w:rsid w:val="00904923"/>
    <w:rsid w:val="00906160"/>
    <w:rsid w:val="00907769"/>
    <w:rsid w:val="0091158F"/>
    <w:rsid w:val="009162E6"/>
    <w:rsid w:val="009166F7"/>
    <w:rsid w:val="009217AE"/>
    <w:rsid w:val="00921CDA"/>
    <w:rsid w:val="00922449"/>
    <w:rsid w:val="00923698"/>
    <w:rsid w:val="00923759"/>
    <w:rsid w:val="009238BE"/>
    <w:rsid w:val="00924238"/>
    <w:rsid w:val="00924865"/>
    <w:rsid w:val="00924A97"/>
    <w:rsid w:val="009252BC"/>
    <w:rsid w:val="00925374"/>
    <w:rsid w:val="00925B55"/>
    <w:rsid w:val="00926FA5"/>
    <w:rsid w:val="00927A19"/>
    <w:rsid w:val="0093062C"/>
    <w:rsid w:val="00930D4B"/>
    <w:rsid w:val="0093105E"/>
    <w:rsid w:val="009313C9"/>
    <w:rsid w:val="0093211F"/>
    <w:rsid w:val="00932E7E"/>
    <w:rsid w:val="00933667"/>
    <w:rsid w:val="00936D5B"/>
    <w:rsid w:val="00936F4C"/>
    <w:rsid w:val="0093704E"/>
    <w:rsid w:val="009379AE"/>
    <w:rsid w:val="009418B1"/>
    <w:rsid w:val="00941BDE"/>
    <w:rsid w:val="0094213C"/>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4A19"/>
    <w:rsid w:val="009553B5"/>
    <w:rsid w:val="00955D5B"/>
    <w:rsid w:val="0095653F"/>
    <w:rsid w:val="009565E8"/>
    <w:rsid w:val="00956846"/>
    <w:rsid w:val="00956EF0"/>
    <w:rsid w:val="0095751B"/>
    <w:rsid w:val="009577CC"/>
    <w:rsid w:val="00961ABD"/>
    <w:rsid w:val="00961BD5"/>
    <w:rsid w:val="00962BE7"/>
    <w:rsid w:val="00963D3B"/>
    <w:rsid w:val="00965136"/>
    <w:rsid w:val="009654DB"/>
    <w:rsid w:val="00965A1C"/>
    <w:rsid w:val="00966071"/>
    <w:rsid w:val="00966E39"/>
    <w:rsid w:val="009671DA"/>
    <w:rsid w:val="00970EA1"/>
    <w:rsid w:val="00971275"/>
    <w:rsid w:val="009733EC"/>
    <w:rsid w:val="009737B9"/>
    <w:rsid w:val="0097568B"/>
    <w:rsid w:val="009757C7"/>
    <w:rsid w:val="00975894"/>
    <w:rsid w:val="00976921"/>
    <w:rsid w:val="00977686"/>
    <w:rsid w:val="009779A4"/>
    <w:rsid w:val="0098011C"/>
    <w:rsid w:val="0098020D"/>
    <w:rsid w:val="00982AFF"/>
    <w:rsid w:val="009867A2"/>
    <w:rsid w:val="009868B7"/>
    <w:rsid w:val="00986BFD"/>
    <w:rsid w:val="009873D6"/>
    <w:rsid w:val="00987584"/>
    <w:rsid w:val="00987C2E"/>
    <w:rsid w:val="0099005B"/>
    <w:rsid w:val="00994110"/>
    <w:rsid w:val="00994446"/>
    <w:rsid w:val="00994B01"/>
    <w:rsid w:val="009956B2"/>
    <w:rsid w:val="00995B0D"/>
    <w:rsid w:val="00997552"/>
    <w:rsid w:val="009A053E"/>
    <w:rsid w:val="009A0770"/>
    <w:rsid w:val="009A1DB9"/>
    <w:rsid w:val="009A3BDC"/>
    <w:rsid w:val="009A3D43"/>
    <w:rsid w:val="009A69AE"/>
    <w:rsid w:val="009A7776"/>
    <w:rsid w:val="009B04A3"/>
    <w:rsid w:val="009B06BF"/>
    <w:rsid w:val="009B2C90"/>
    <w:rsid w:val="009B3858"/>
    <w:rsid w:val="009B3D2F"/>
    <w:rsid w:val="009B431E"/>
    <w:rsid w:val="009B4FEF"/>
    <w:rsid w:val="009B5B1E"/>
    <w:rsid w:val="009B6BB4"/>
    <w:rsid w:val="009B75CB"/>
    <w:rsid w:val="009C00B3"/>
    <w:rsid w:val="009C068C"/>
    <w:rsid w:val="009C179A"/>
    <w:rsid w:val="009C34F8"/>
    <w:rsid w:val="009C3D2F"/>
    <w:rsid w:val="009C4720"/>
    <w:rsid w:val="009C567D"/>
    <w:rsid w:val="009C696F"/>
    <w:rsid w:val="009C6D75"/>
    <w:rsid w:val="009C7228"/>
    <w:rsid w:val="009D0573"/>
    <w:rsid w:val="009D1687"/>
    <w:rsid w:val="009D246C"/>
    <w:rsid w:val="009D351B"/>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4190"/>
    <w:rsid w:val="009F639F"/>
    <w:rsid w:val="009F7F40"/>
    <w:rsid w:val="00A002FB"/>
    <w:rsid w:val="00A0038F"/>
    <w:rsid w:val="00A009A1"/>
    <w:rsid w:val="00A01A74"/>
    <w:rsid w:val="00A02423"/>
    <w:rsid w:val="00A04795"/>
    <w:rsid w:val="00A04947"/>
    <w:rsid w:val="00A0557D"/>
    <w:rsid w:val="00A0583C"/>
    <w:rsid w:val="00A058A1"/>
    <w:rsid w:val="00A0627F"/>
    <w:rsid w:val="00A06AB5"/>
    <w:rsid w:val="00A06D1F"/>
    <w:rsid w:val="00A0722E"/>
    <w:rsid w:val="00A077CC"/>
    <w:rsid w:val="00A10E21"/>
    <w:rsid w:val="00A1124E"/>
    <w:rsid w:val="00A120E1"/>
    <w:rsid w:val="00A132D1"/>
    <w:rsid w:val="00A152BA"/>
    <w:rsid w:val="00A1673D"/>
    <w:rsid w:val="00A1699E"/>
    <w:rsid w:val="00A16F37"/>
    <w:rsid w:val="00A204ED"/>
    <w:rsid w:val="00A208C1"/>
    <w:rsid w:val="00A20A08"/>
    <w:rsid w:val="00A213EA"/>
    <w:rsid w:val="00A2328D"/>
    <w:rsid w:val="00A24FF5"/>
    <w:rsid w:val="00A26A12"/>
    <w:rsid w:val="00A26DBE"/>
    <w:rsid w:val="00A27628"/>
    <w:rsid w:val="00A27B7E"/>
    <w:rsid w:val="00A307CB"/>
    <w:rsid w:val="00A30965"/>
    <w:rsid w:val="00A31093"/>
    <w:rsid w:val="00A31A2E"/>
    <w:rsid w:val="00A32E65"/>
    <w:rsid w:val="00A3390C"/>
    <w:rsid w:val="00A33CA5"/>
    <w:rsid w:val="00A4041F"/>
    <w:rsid w:val="00A40472"/>
    <w:rsid w:val="00A416E6"/>
    <w:rsid w:val="00A4307F"/>
    <w:rsid w:val="00A44716"/>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AFC"/>
    <w:rsid w:val="00A6516F"/>
    <w:rsid w:val="00A65695"/>
    <w:rsid w:val="00A66676"/>
    <w:rsid w:val="00A702DD"/>
    <w:rsid w:val="00A70500"/>
    <w:rsid w:val="00A71117"/>
    <w:rsid w:val="00A714DC"/>
    <w:rsid w:val="00A72E77"/>
    <w:rsid w:val="00A732B9"/>
    <w:rsid w:val="00A735A7"/>
    <w:rsid w:val="00A73A43"/>
    <w:rsid w:val="00A73BB6"/>
    <w:rsid w:val="00A74E34"/>
    <w:rsid w:val="00A75272"/>
    <w:rsid w:val="00A7550E"/>
    <w:rsid w:val="00A76EB2"/>
    <w:rsid w:val="00A770F6"/>
    <w:rsid w:val="00A77922"/>
    <w:rsid w:val="00A77E2B"/>
    <w:rsid w:val="00A803BF"/>
    <w:rsid w:val="00A8215A"/>
    <w:rsid w:val="00A82A2D"/>
    <w:rsid w:val="00A83399"/>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2E14"/>
    <w:rsid w:val="00AA3150"/>
    <w:rsid w:val="00AA3D14"/>
    <w:rsid w:val="00AA4792"/>
    <w:rsid w:val="00AA4A37"/>
    <w:rsid w:val="00AA4B2D"/>
    <w:rsid w:val="00AA4EC1"/>
    <w:rsid w:val="00AA507E"/>
    <w:rsid w:val="00AB0256"/>
    <w:rsid w:val="00AB0A36"/>
    <w:rsid w:val="00AB0DF5"/>
    <w:rsid w:val="00AB1539"/>
    <w:rsid w:val="00AB15DD"/>
    <w:rsid w:val="00AB7F6D"/>
    <w:rsid w:val="00AC126F"/>
    <w:rsid w:val="00AC203A"/>
    <w:rsid w:val="00AC38C4"/>
    <w:rsid w:val="00AC409E"/>
    <w:rsid w:val="00AC40DA"/>
    <w:rsid w:val="00AC468A"/>
    <w:rsid w:val="00AC46CF"/>
    <w:rsid w:val="00AC566E"/>
    <w:rsid w:val="00AC5DDC"/>
    <w:rsid w:val="00AC6BF1"/>
    <w:rsid w:val="00AD28D7"/>
    <w:rsid w:val="00AD2BD9"/>
    <w:rsid w:val="00AD2D97"/>
    <w:rsid w:val="00AD36E7"/>
    <w:rsid w:val="00AD37DB"/>
    <w:rsid w:val="00AD406B"/>
    <w:rsid w:val="00AD5039"/>
    <w:rsid w:val="00AD593D"/>
    <w:rsid w:val="00AD681C"/>
    <w:rsid w:val="00AD686D"/>
    <w:rsid w:val="00AD7AF9"/>
    <w:rsid w:val="00AE1CE7"/>
    <w:rsid w:val="00AE2592"/>
    <w:rsid w:val="00AE3073"/>
    <w:rsid w:val="00AE3508"/>
    <w:rsid w:val="00AE563E"/>
    <w:rsid w:val="00AE6BF7"/>
    <w:rsid w:val="00AF06CB"/>
    <w:rsid w:val="00AF1965"/>
    <w:rsid w:val="00AF3984"/>
    <w:rsid w:val="00AF3B02"/>
    <w:rsid w:val="00AF7137"/>
    <w:rsid w:val="00AF7A10"/>
    <w:rsid w:val="00B003D9"/>
    <w:rsid w:val="00B00EA3"/>
    <w:rsid w:val="00B01789"/>
    <w:rsid w:val="00B018BF"/>
    <w:rsid w:val="00B01965"/>
    <w:rsid w:val="00B01B6B"/>
    <w:rsid w:val="00B02C29"/>
    <w:rsid w:val="00B038DD"/>
    <w:rsid w:val="00B03E60"/>
    <w:rsid w:val="00B0482B"/>
    <w:rsid w:val="00B05F06"/>
    <w:rsid w:val="00B06CCF"/>
    <w:rsid w:val="00B07013"/>
    <w:rsid w:val="00B07D42"/>
    <w:rsid w:val="00B11D45"/>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0C"/>
    <w:rsid w:val="00B24C73"/>
    <w:rsid w:val="00B262F6"/>
    <w:rsid w:val="00B26868"/>
    <w:rsid w:val="00B26BBF"/>
    <w:rsid w:val="00B27698"/>
    <w:rsid w:val="00B30672"/>
    <w:rsid w:val="00B308A9"/>
    <w:rsid w:val="00B30A8E"/>
    <w:rsid w:val="00B329BB"/>
    <w:rsid w:val="00B3547F"/>
    <w:rsid w:val="00B35FC8"/>
    <w:rsid w:val="00B36630"/>
    <w:rsid w:val="00B36F7C"/>
    <w:rsid w:val="00B37036"/>
    <w:rsid w:val="00B3756B"/>
    <w:rsid w:val="00B37A43"/>
    <w:rsid w:val="00B37AC3"/>
    <w:rsid w:val="00B40281"/>
    <w:rsid w:val="00B4051A"/>
    <w:rsid w:val="00B4183B"/>
    <w:rsid w:val="00B41F48"/>
    <w:rsid w:val="00B42B10"/>
    <w:rsid w:val="00B437B3"/>
    <w:rsid w:val="00B43E3B"/>
    <w:rsid w:val="00B43EDA"/>
    <w:rsid w:val="00B44399"/>
    <w:rsid w:val="00B445E3"/>
    <w:rsid w:val="00B45ABF"/>
    <w:rsid w:val="00B46129"/>
    <w:rsid w:val="00B479AB"/>
    <w:rsid w:val="00B47BA5"/>
    <w:rsid w:val="00B47EBD"/>
    <w:rsid w:val="00B504EC"/>
    <w:rsid w:val="00B526B8"/>
    <w:rsid w:val="00B53056"/>
    <w:rsid w:val="00B53F60"/>
    <w:rsid w:val="00B5538D"/>
    <w:rsid w:val="00B5769A"/>
    <w:rsid w:val="00B57F19"/>
    <w:rsid w:val="00B601F1"/>
    <w:rsid w:val="00B6119F"/>
    <w:rsid w:val="00B6129B"/>
    <w:rsid w:val="00B612BA"/>
    <w:rsid w:val="00B618E7"/>
    <w:rsid w:val="00B62B14"/>
    <w:rsid w:val="00B62FE8"/>
    <w:rsid w:val="00B63449"/>
    <w:rsid w:val="00B63A46"/>
    <w:rsid w:val="00B64C51"/>
    <w:rsid w:val="00B64E0A"/>
    <w:rsid w:val="00B6594F"/>
    <w:rsid w:val="00B67523"/>
    <w:rsid w:val="00B67A52"/>
    <w:rsid w:val="00B7007B"/>
    <w:rsid w:val="00B71081"/>
    <w:rsid w:val="00B71272"/>
    <w:rsid w:val="00B71767"/>
    <w:rsid w:val="00B72A35"/>
    <w:rsid w:val="00B74457"/>
    <w:rsid w:val="00B75C40"/>
    <w:rsid w:val="00B76353"/>
    <w:rsid w:val="00B76CB7"/>
    <w:rsid w:val="00B80A53"/>
    <w:rsid w:val="00B81B38"/>
    <w:rsid w:val="00B8219A"/>
    <w:rsid w:val="00B823A7"/>
    <w:rsid w:val="00B82C7A"/>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6DFC"/>
    <w:rsid w:val="00B97609"/>
    <w:rsid w:val="00BA09A9"/>
    <w:rsid w:val="00BA0C65"/>
    <w:rsid w:val="00BA21C0"/>
    <w:rsid w:val="00BA3337"/>
    <w:rsid w:val="00BA337C"/>
    <w:rsid w:val="00BA34B1"/>
    <w:rsid w:val="00BA39CB"/>
    <w:rsid w:val="00BA3A1F"/>
    <w:rsid w:val="00BA4257"/>
    <w:rsid w:val="00BA4BC0"/>
    <w:rsid w:val="00BA5413"/>
    <w:rsid w:val="00BA5CBC"/>
    <w:rsid w:val="00BA64BC"/>
    <w:rsid w:val="00BA661F"/>
    <w:rsid w:val="00BA7D0E"/>
    <w:rsid w:val="00BB02FC"/>
    <w:rsid w:val="00BB0453"/>
    <w:rsid w:val="00BB14A4"/>
    <w:rsid w:val="00BB196B"/>
    <w:rsid w:val="00BB1A20"/>
    <w:rsid w:val="00BB3C53"/>
    <w:rsid w:val="00BB4835"/>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6BB4"/>
    <w:rsid w:val="00BC7708"/>
    <w:rsid w:val="00BC7BCE"/>
    <w:rsid w:val="00BC7F17"/>
    <w:rsid w:val="00BD10A0"/>
    <w:rsid w:val="00BD1DCC"/>
    <w:rsid w:val="00BD5316"/>
    <w:rsid w:val="00BD55F2"/>
    <w:rsid w:val="00BD58C6"/>
    <w:rsid w:val="00BD5DDC"/>
    <w:rsid w:val="00BE0828"/>
    <w:rsid w:val="00BE1C32"/>
    <w:rsid w:val="00BE46B6"/>
    <w:rsid w:val="00BE4BFF"/>
    <w:rsid w:val="00BE64D9"/>
    <w:rsid w:val="00BE6F2B"/>
    <w:rsid w:val="00BF0909"/>
    <w:rsid w:val="00BF127B"/>
    <w:rsid w:val="00BF2014"/>
    <w:rsid w:val="00BF4CD6"/>
    <w:rsid w:val="00BF50D8"/>
    <w:rsid w:val="00BF5B08"/>
    <w:rsid w:val="00BF74B2"/>
    <w:rsid w:val="00BF7828"/>
    <w:rsid w:val="00BF798F"/>
    <w:rsid w:val="00BF79CF"/>
    <w:rsid w:val="00C00FD0"/>
    <w:rsid w:val="00C010FB"/>
    <w:rsid w:val="00C01377"/>
    <w:rsid w:val="00C01FC1"/>
    <w:rsid w:val="00C02D1C"/>
    <w:rsid w:val="00C034B7"/>
    <w:rsid w:val="00C04B48"/>
    <w:rsid w:val="00C04B74"/>
    <w:rsid w:val="00C04B7E"/>
    <w:rsid w:val="00C05541"/>
    <w:rsid w:val="00C069A4"/>
    <w:rsid w:val="00C10186"/>
    <w:rsid w:val="00C1135A"/>
    <w:rsid w:val="00C11E8F"/>
    <w:rsid w:val="00C139CA"/>
    <w:rsid w:val="00C14270"/>
    <w:rsid w:val="00C15711"/>
    <w:rsid w:val="00C1666A"/>
    <w:rsid w:val="00C16F34"/>
    <w:rsid w:val="00C172A5"/>
    <w:rsid w:val="00C2000F"/>
    <w:rsid w:val="00C205B5"/>
    <w:rsid w:val="00C225DD"/>
    <w:rsid w:val="00C2264A"/>
    <w:rsid w:val="00C22D24"/>
    <w:rsid w:val="00C235A0"/>
    <w:rsid w:val="00C2399C"/>
    <w:rsid w:val="00C24EA9"/>
    <w:rsid w:val="00C30ADE"/>
    <w:rsid w:val="00C30FDB"/>
    <w:rsid w:val="00C312BA"/>
    <w:rsid w:val="00C31A4E"/>
    <w:rsid w:val="00C31E64"/>
    <w:rsid w:val="00C328D9"/>
    <w:rsid w:val="00C32C78"/>
    <w:rsid w:val="00C36A4E"/>
    <w:rsid w:val="00C36CF1"/>
    <w:rsid w:val="00C372A8"/>
    <w:rsid w:val="00C409EE"/>
    <w:rsid w:val="00C40B49"/>
    <w:rsid w:val="00C415C7"/>
    <w:rsid w:val="00C41717"/>
    <w:rsid w:val="00C422E1"/>
    <w:rsid w:val="00C425BA"/>
    <w:rsid w:val="00C42CF6"/>
    <w:rsid w:val="00C44047"/>
    <w:rsid w:val="00C45EEC"/>
    <w:rsid w:val="00C471EF"/>
    <w:rsid w:val="00C47CEE"/>
    <w:rsid w:val="00C500B5"/>
    <w:rsid w:val="00C5018A"/>
    <w:rsid w:val="00C5083A"/>
    <w:rsid w:val="00C52C20"/>
    <w:rsid w:val="00C53C26"/>
    <w:rsid w:val="00C546E0"/>
    <w:rsid w:val="00C55DED"/>
    <w:rsid w:val="00C5603A"/>
    <w:rsid w:val="00C56B1C"/>
    <w:rsid w:val="00C60482"/>
    <w:rsid w:val="00C60C64"/>
    <w:rsid w:val="00C6166C"/>
    <w:rsid w:val="00C616FF"/>
    <w:rsid w:val="00C62287"/>
    <w:rsid w:val="00C62541"/>
    <w:rsid w:val="00C62891"/>
    <w:rsid w:val="00C63189"/>
    <w:rsid w:val="00C63F33"/>
    <w:rsid w:val="00C6582C"/>
    <w:rsid w:val="00C65B07"/>
    <w:rsid w:val="00C65CBA"/>
    <w:rsid w:val="00C66354"/>
    <w:rsid w:val="00C66980"/>
    <w:rsid w:val="00C675A2"/>
    <w:rsid w:val="00C70175"/>
    <w:rsid w:val="00C71118"/>
    <w:rsid w:val="00C719BB"/>
    <w:rsid w:val="00C71AF0"/>
    <w:rsid w:val="00C737CF"/>
    <w:rsid w:val="00C74FA2"/>
    <w:rsid w:val="00C75623"/>
    <w:rsid w:val="00C75789"/>
    <w:rsid w:val="00C76BE2"/>
    <w:rsid w:val="00C770D0"/>
    <w:rsid w:val="00C800A4"/>
    <w:rsid w:val="00C8210F"/>
    <w:rsid w:val="00C82DD2"/>
    <w:rsid w:val="00C82E53"/>
    <w:rsid w:val="00C835B5"/>
    <w:rsid w:val="00C83AE2"/>
    <w:rsid w:val="00C83B96"/>
    <w:rsid w:val="00C83EA4"/>
    <w:rsid w:val="00C84B75"/>
    <w:rsid w:val="00C851E4"/>
    <w:rsid w:val="00C85CFC"/>
    <w:rsid w:val="00C86193"/>
    <w:rsid w:val="00C878C0"/>
    <w:rsid w:val="00C9037B"/>
    <w:rsid w:val="00C90F58"/>
    <w:rsid w:val="00C912EB"/>
    <w:rsid w:val="00C914EF"/>
    <w:rsid w:val="00C91673"/>
    <w:rsid w:val="00C92793"/>
    <w:rsid w:val="00C928FE"/>
    <w:rsid w:val="00C92901"/>
    <w:rsid w:val="00C92D14"/>
    <w:rsid w:val="00C93C31"/>
    <w:rsid w:val="00C93D8D"/>
    <w:rsid w:val="00C93DDE"/>
    <w:rsid w:val="00C9633D"/>
    <w:rsid w:val="00C96B5A"/>
    <w:rsid w:val="00C97522"/>
    <w:rsid w:val="00C97751"/>
    <w:rsid w:val="00C978E9"/>
    <w:rsid w:val="00CA186A"/>
    <w:rsid w:val="00CA2E12"/>
    <w:rsid w:val="00CA4496"/>
    <w:rsid w:val="00CA61A8"/>
    <w:rsid w:val="00CA63E8"/>
    <w:rsid w:val="00CA7A13"/>
    <w:rsid w:val="00CB1FC0"/>
    <w:rsid w:val="00CB48D3"/>
    <w:rsid w:val="00CB49A7"/>
    <w:rsid w:val="00CB4E81"/>
    <w:rsid w:val="00CB59FC"/>
    <w:rsid w:val="00CB5E45"/>
    <w:rsid w:val="00CB65E3"/>
    <w:rsid w:val="00CB68E7"/>
    <w:rsid w:val="00CC02C5"/>
    <w:rsid w:val="00CC0726"/>
    <w:rsid w:val="00CC08EE"/>
    <w:rsid w:val="00CC17B0"/>
    <w:rsid w:val="00CC2697"/>
    <w:rsid w:val="00CC31FE"/>
    <w:rsid w:val="00CC4B99"/>
    <w:rsid w:val="00CC4D5F"/>
    <w:rsid w:val="00CC59C6"/>
    <w:rsid w:val="00CC6138"/>
    <w:rsid w:val="00CC68AC"/>
    <w:rsid w:val="00CC6991"/>
    <w:rsid w:val="00CC7E14"/>
    <w:rsid w:val="00CD091A"/>
    <w:rsid w:val="00CD1CDD"/>
    <w:rsid w:val="00CD2CB9"/>
    <w:rsid w:val="00CD4029"/>
    <w:rsid w:val="00CD57C1"/>
    <w:rsid w:val="00CD637C"/>
    <w:rsid w:val="00CD75CE"/>
    <w:rsid w:val="00CE04B2"/>
    <w:rsid w:val="00CE14F9"/>
    <w:rsid w:val="00CE6537"/>
    <w:rsid w:val="00CE65CF"/>
    <w:rsid w:val="00CE72ED"/>
    <w:rsid w:val="00CE7AC6"/>
    <w:rsid w:val="00CE7E10"/>
    <w:rsid w:val="00CF0DF8"/>
    <w:rsid w:val="00CF1537"/>
    <w:rsid w:val="00CF166B"/>
    <w:rsid w:val="00CF3005"/>
    <w:rsid w:val="00CF35DA"/>
    <w:rsid w:val="00CF4001"/>
    <w:rsid w:val="00CF4703"/>
    <w:rsid w:val="00CF5208"/>
    <w:rsid w:val="00CF6061"/>
    <w:rsid w:val="00CF6BD0"/>
    <w:rsid w:val="00D00375"/>
    <w:rsid w:val="00D0049E"/>
    <w:rsid w:val="00D0150B"/>
    <w:rsid w:val="00D0175A"/>
    <w:rsid w:val="00D01A65"/>
    <w:rsid w:val="00D01F51"/>
    <w:rsid w:val="00D02AC0"/>
    <w:rsid w:val="00D02F65"/>
    <w:rsid w:val="00D03BDB"/>
    <w:rsid w:val="00D03E8D"/>
    <w:rsid w:val="00D040A9"/>
    <w:rsid w:val="00D04397"/>
    <w:rsid w:val="00D04F0E"/>
    <w:rsid w:val="00D053A8"/>
    <w:rsid w:val="00D05E1D"/>
    <w:rsid w:val="00D05FAB"/>
    <w:rsid w:val="00D0605A"/>
    <w:rsid w:val="00D06721"/>
    <w:rsid w:val="00D07D53"/>
    <w:rsid w:val="00D101BE"/>
    <w:rsid w:val="00D10BF7"/>
    <w:rsid w:val="00D112A6"/>
    <w:rsid w:val="00D11779"/>
    <w:rsid w:val="00D12366"/>
    <w:rsid w:val="00D124FB"/>
    <w:rsid w:val="00D128F5"/>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32CB"/>
    <w:rsid w:val="00D252A1"/>
    <w:rsid w:val="00D258C3"/>
    <w:rsid w:val="00D25C89"/>
    <w:rsid w:val="00D25D72"/>
    <w:rsid w:val="00D26229"/>
    <w:rsid w:val="00D2750C"/>
    <w:rsid w:val="00D27C95"/>
    <w:rsid w:val="00D31B85"/>
    <w:rsid w:val="00D31D5A"/>
    <w:rsid w:val="00D330C9"/>
    <w:rsid w:val="00D33189"/>
    <w:rsid w:val="00D33DE6"/>
    <w:rsid w:val="00D34180"/>
    <w:rsid w:val="00D34C59"/>
    <w:rsid w:val="00D36900"/>
    <w:rsid w:val="00D36E02"/>
    <w:rsid w:val="00D37A17"/>
    <w:rsid w:val="00D40148"/>
    <w:rsid w:val="00D40A0E"/>
    <w:rsid w:val="00D40B58"/>
    <w:rsid w:val="00D40FC4"/>
    <w:rsid w:val="00D42D5C"/>
    <w:rsid w:val="00D42FCD"/>
    <w:rsid w:val="00D43FB8"/>
    <w:rsid w:val="00D455DB"/>
    <w:rsid w:val="00D46920"/>
    <w:rsid w:val="00D46C22"/>
    <w:rsid w:val="00D46F0F"/>
    <w:rsid w:val="00D50FC1"/>
    <w:rsid w:val="00D51368"/>
    <w:rsid w:val="00D523F7"/>
    <w:rsid w:val="00D52453"/>
    <w:rsid w:val="00D5266F"/>
    <w:rsid w:val="00D528A0"/>
    <w:rsid w:val="00D53069"/>
    <w:rsid w:val="00D53325"/>
    <w:rsid w:val="00D53751"/>
    <w:rsid w:val="00D53A3D"/>
    <w:rsid w:val="00D53F0C"/>
    <w:rsid w:val="00D5487A"/>
    <w:rsid w:val="00D54B25"/>
    <w:rsid w:val="00D54F7C"/>
    <w:rsid w:val="00D55A40"/>
    <w:rsid w:val="00D569B2"/>
    <w:rsid w:val="00D57A9A"/>
    <w:rsid w:val="00D60422"/>
    <w:rsid w:val="00D60865"/>
    <w:rsid w:val="00D60B73"/>
    <w:rsid w:val="00D610D5"/>
    <w:rsid w:val="00D618CD"/>
    <w:rsid w:val="00D62BD6"/>
    <w:rsid w:val="00D63574"/>
    <w:rsid w:val="00D6430B"/>
    <w:rsid w:val="00D6562E"/>
    <w:rsid w:val="00D65F8E"/>
    <w:rsid w:val="00D66924"/>
    <w:rsid w:val="00D67FEC"/>
    <w:rsid w:val="00D70E9D"/>
    <w:rsid w:val="00D70F57"/>
    <w:rsid w:val="00D72B0A"/>
    <w:rsid w:val="00D74CFD"/>
    <w:rsid w:val="00D75160"/>
    <w:rsid w:val="00D77E33"/>
    <w:rsid w:val="00D80178"/>
    <w:rsid w:val="00D8098D"/>
    <w:rsid w:val="00D80C0D"/>
    <w:rsid w:val="00D80D3A"/>
    <w:rsid w:val="00D817D5"/>
    <w:rsid w:val="00D81D76"/>
    <w:rsid w:val="00D81E28"/>
    <w:rsid w:val="00D83232"/>
    <w:rsid w:val="00D84555"/>
    <w:rsid w:val="00D85E65"/>
    <w:rsid w:val="00D863C3"/>
    <w:rsid w:val="00D868B0"/>
    <w:rsid w:val="00D86A1B"/>
    <w:rsid w:val="00D8724E"/>
    <w:rsid w:val="00D87991"/>
    <w:rsid w:val="00D87EB0"/>
    <w:rsid w:val="00D91EAC"/>
    <w:rsid w:val="00D9223F"/>
    <w:rsid w:val="00D9359F"/>
    <w:rsid w:val="00D93E25"/>
    <w:rsid w:val="00D93FD2"/>
    <w:rsid w:val="00D94398"/>
    <w:rsid w:val="00D9492A"/>
    <w:rsid w:val="00D96619"/>
    <w:rsid w:val="00D96655"/>
    <w:rsid w:val="00D96AD1"/>
    <w:rsid w:val="00D97DB4"/>
    <w:rsid w:val="00DA027E"/>
    <w:rsid w:val="00DA3842"/>
    <w:rsid w:val="00DA3A69"/>
    <w:rsid w:val="00DA3D00"/>
    <w:rsid w:val="00DA43C4"/>
    <w:rsid w:val="00DA4434"/>
    <w:rsid w:val="00DA4BF1"/>
    <w:rsid w:val="00DA5375"/>
    <w:rsid w:val="00DA5A20"/>
    <w:rsid w:val="00DA65F4"/>
    <w:rsid w:val="00DA6B8E"/>
    <w:rsid w:val="00DA6DED"/>
    <w:rsid w:val="00DA7100"/>
    <w:rsid w:val="00DA760C"/>
    <w:rsid w:val="00DA7BB7"/>
    <w:rsid w:val="00DB3216"/>
    <w:rsid w:val="00DB3AAB"/>
    <w:rsid w:val="00DB3E18"/>
    <w:rsid w:val="00DB54DA"/>
    <w:rsid w:val="00DB6254"/>
    <w:rsid w:val="00DC0EA6"/>
    <w:rsid w:val="00DC1ABF"/>
    <w:rsid w:val="00DC1EA1"/>
    <w:rsid w:val="00DC21F3"/>
    <w:rsid w:val="00DC2B21"/>
    <w:rsid w:val="00DC53DA"/>
    <w:rsid w:val="00DC663E"/>
    <w:rsid w:val="00DC69C7"/>
    <w:rsid w:val="00DC6D15"/>
    <w:rsid w:val="00DC6F63"/>
    <w:rsid w:val="00DC777C"/>
    <w:rsid w:val="00DD1C86"/>
    <w:rsid w:val="00DD1D74"/>
    <w:rsid w:val="00DD23F0"/>
    <w:rsid w:val="00DD24B5"/>
    <w:rsid w:val="00DD2EF0"/>
    <w:rsid w:val="00DD2F81"/>
    <w:rsid w:val="00DD35D7"/>
    <w:rsid w:val="00DD3760"/>
    <w:rsid w:val="00DD42BD"/>
    <w:rsid w:val="00DD4B31"/>
    <w:rsid w:val="00DD4EB9"/>
    <w:rsid w:val="00DD4F1C"/>
    <w:rsid w:val="00DD5B8A"/>
    <w:rsid w:val="00DD7473"/>
    <w:rsid w:val="00DE1F1F"/>
    <w:rsid w:val="00DE2ADC"/>
    <w:rsid w:val="00DE3CDF"/>
    <w:rsid w:val="00DE4427"/>
    <w:rsid w:val="00DE52C8"/>
    <w:rsid w:val="00DE5313"/>
    <w:rsid w:val="00DE7818"/>
    <w:rsid w:val="00DF06C0"/>
    <w:rsid w:val="00DF0E69"/>
    <w:rsid w:val="00DF0FCB"/>
    <w:rsid w:val="00DF131A"/>
    <w:rsid w:val="00DF22FD"/>
    <w:rsid w:val="00DF2901"/>
    <w:rsid w:val="00DF3507"/>
    <w:rsid w:val="00DF5FDA"/>
    <w:rsid w:val="00DF67D3"/>
    <w:rsid w:val="00DF6C3F"/>
    <w:rsid w:val="00DF6EDE"/>
    <w:rsid w:val="00DF7607"/>
    <w:rsid w:val="00E00374"/>
    <w:rsid w:val="00E0235F"/>
    <w:rsid w:val="00E0276E"/>
    <w:rsid w:val="00E03384"/>
    <w:rsid w:val="00E05AA8"/>
    <w:rsid w:val="00E05F5E"/>
    <w:rsid w:val="00E074F9"/>
    <w:rsid w:val="00E077B6"/>
    <w:rsid w:val="00E07A4C"/>
    <w:rsid w:val="00E07E5B"/>
    <w:rsid w:val="00E1024A"/>
    <w:rsid w:val="00E1203E"/>
    <w:rsid w:val="00E12E73"/>
    <w:rsid w:val="00E144B5"/>
    <w:rsid w:val="00E14771"/>
    <w:rsid w:val="00E162F4"/>
    <w:rsid w:val="00E16BB7"/>
    <w:rsid w:val="00E21316"/>
    <w:rsid w:val="00E233E7"/>
    <w:rsid w:val="00E24409"/>
    <w:rsid w:val="00E24C2E"/>
    <w:rsid w:val="00E24D75"/>
    <w:rsid w:val="00E25FC6"/>
    <w:rsid w:val="00E25FEB"/>
    <w:rsid w:val="00E31024"/>
    <w:rsid w:val="00E3139C"/>
    <w:rsid w:val="00E3238C"/>
    <w:rsid w:val="00E33CD8"/>
    <w:rsid w:val="00E33D01"/>
    <w:rsid w:val="00E34BC5"/>
    <w:rsid w:val="00E35189"/>
    <w:rsid w:val="00E360E6"/>
    <w:rsid w:val="00E362A7"/>
    <w:rsid w:val="00E40AC7"/>
    <w:rsid w:val="00E41C4E"/>
    <w:rsid w:val="00E41D77"/>
    <w:rsid w:val="00E42394"/>
    <w:rsid w:val="00E435FD"/>
    <w:rsid w:val="00E441D0"/>
    <w:rsid w:val="00E44E01"/>
    <w:rsid w:val="00E456E6"/>
    <w:rsid w:val="00E459A7"/>
    <w:rsid w:val="00E46BEB"/>
    <w:rsid w:val="00E46C3B"/>
    <w:rsid w:val="00E475B3"/>
    <w:rsid w:val="00E47F78"/>
    <w:rsid w:val="00E50D2E"/>
    <w:rsid w:val="00E518DD"/>
    <w:rsid w:val="00E5222B"/>
    <w:rsid w:val="00E52F7D"/>
    <w:rsid w:val="00E53755"/>
    <w:rsid w:val="00E53871"/>
    <w:rsid w:val="00E53A94"/>
    <w:rsid w:val="00E55534"/>
    <w:rsid w:val="00E56FE1"/>
    <w:rsid w:val="00E5731A"/>
    <w:rsid w:val="00E57E53"/>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1FBD"/>
    <w:rsid w:val="00E72089"/>
    <w:rsid w:val="00E7308A"/>
    <w:rsid w:val="00E738A8"/>
    <w:rsid w:val="00E73C0C"/>
    <w:rsid w:val="00E73C49"/>
    <w:rsid w:val="00E74E20"/>
    <w:rsid w:val="00E7644E"/>
    <w:rsid w:val="00E76C12"/>
    <w:rsid w:val="00E773E1"/>
    <w:rsid w:val="00E77D63"/>
    <w:rsid w:val="00E80E17"/>
    <w:rsid w:val="00E81C3C"/>
    <w:rsid w:val="00E81DF4"/>
    <w:rsid w:val="00E827EA"/>
    <w:rsid w:val="00E82C81"/>
    <w:rsid w:val="00E848E7"/>
    <w:rsid w:val="00E853F5"/>
    <w:rsid w:val="00E85C48"/>
    <w:rsid w:val="00E867D1"/>
    <w:rsid w:val="00E86F4A"/>
    <w:rsid w:val="00E86FD1"/>
    <w:rsid w:val="00E87F46"/>
    <w:rsid w:val="00E90690"/>
    <w:rsid w:val="00E91B21"/>
    <w:rsid w:val="00E9208A"/>
    <w:rsid w:val="00E92140"/>
    <w:rsid w:val="00E92A8F"/>
    <w:rsid w:val="00E92B44"/>
    <w:rsid w:val="00E932E2"/>
    <w:rsid w:val="00E947C5"/>
    <w:rsid w:val="00E94A83"/>
    <w:rsid w:val="00E94C00"/>
    <w:rsid w:val="00E961CB"/>
    <w:rsid w:val="00E96ABC"/>
    <w:rsid w:val="00E9707E"/>
    <w:rsid w:val="00EA0BA7"/>
    <w:rsid w:val="00EA170E"/>
    <w:rsid w:val="00EA1CD2"/>
    <w:rsid w:val="00EA24C6"/>
    <w:rsid w:val="00EA268C"/>
    <w:rsid w:val="00EA310D"/>
    <w:rsid w:val="00EA3570"/>
    <w:rsid w:val="00EA35BD"/>
    <w:rsid w:val="00EA3A78"/>
    <w:rsid w:val="00EA53EF"/>
    <w:rsid w:val="00EA5720"/>
    <w:rsid w:val="00EA5BE9"/>
    <w:rsid w:val="00EA7013"/>
    <w:rsid w:val="00EA7051"/>
    <w:rsid w:val="00EA7DA5"/>
    <w:rsid w:val="00EB0EE4"/>
    <w:rsid w:val="00EB1228"/>
    <w:rsid w:val="00EB1ED9"/>
    <w:rsid w:val="00EB1F62"/>
    <w:rsid w:val="00EB2C33"/>
    <w:rsid w:val="00EB3E40"/>
    <w:rsid w:val="00EB460B"/>
    <w:rsid w:val="00EB4733"/>
    <w:rsid w:val="00EB52AF"/>
    <w:rsid w:val="00EB6BF4"/>
    <w:rsid w:val="00EB700B"/>
    <w:rsid w:val="00EB7A8C"/>
    <w:rsid w:val="00EC0052"/>
    <w:rsid w:val="00EC0E68"/>
    <w:rsid w:val="00EC10D2"/>
    <w:rsid w:val="00EC1CFB"/>
    <w:rsid w:val="00EC22EC"/>
    <w:rsid w:val="00EC34EB"/>
    <w:rsid w:val="00EC3759"/>
    <w:rsid w:val="00EC4066"/>
    <w:rsid w:val="00EC4317"/>
    <w:rsid w:val="00EC4909"/>
    <w:rsid w:val="00EC4D5D"/>
    <w:rsid w:val="00EC5634"/>
    <w:rsid w:val="00EC7589"/>
    <w:rsid w:val="00ED103E"/>
    <w:rsid w:val="00ED10B3"/>
    <w:rsid w:val="00ED23B0"/>
    <w:rsid w:val="00ED25AE"/>
    <w:rsid w:val="00ED265F"/>
    <w:rsid w:val="00ED2BAD"/>
    <w:rsid w:val="00ED3BB1"/>
    <w:rsid w:val="00ED45CB"/>
    <w:rsid w:val="00ED4C13"/>
    <w:rsid w:val="00ED5C9B"/>
    <w:rsid w:val="00ED6848"/>
    <w:rsid w:val="00ED6B5B"/>
    <w:rsid w:val="00ED6D5B"/>
    <w:rsid w:val="00EE036A"/>
    <w:rsid w:val="00EE14F4"/>
    <w:rsid w:val="00EE26E9"/>
    <w:rsid w:val="00EE2E6F"/>
    <w:rsid w:val="00EE4614"/>
    <w:rsid w:val="00EE722B"/>
    <w:rsid w:val="00EF1565"/>
    <w:rsid w:val="00EF1980"/>
    <w:rsid w:val="00EF24D1"/>
    <w:rsid w:val="00EF2FC0"/>
    <w:rsid w:val="00EF36B1"/>
    <w:rsid w:val="00EF56CE"/>
    <w:rsid w:val="00EF64BA"/>
    <w:rsid w:val="00F00370"/>
    <w:rsid w:val="00F004DE"/>
    <w:rsid w:val="00F005E2"/>
    <w:rsid w:val="00F01A12"/>
    <w:rsid w:val="00F021EC"/>
    <w:rsid w:val="00F04603"/>
    <w:rsid w:val="00F04830"/>
    <w:rsid w:val="00F04B62"/>
    <w:rsid w:val="00F059B7"/>
    <w:rsid w:val="00F06069"/>
    <w:rsid w:val="00F0649D"/>
    <w:rsid w:val="00F0692F"/>
    <w:rsid w:val="00F06FF5"/>
    <w:rsid w:val="00F070BC"/>
    <w:rsid w:val="00F12A93"/>
    <w:rsid w:val="00F12B84"/>
    <w:rsid w:val="00F1368F"/>
    <w:rsid w:val="00F13DE4"/>
    <w:rsid w:val="00F15560"/>
    <w:rsid w:val="00F16839"/>
    <w:rsid w:val="00F16886"/>
    <w:rsid w:val="00F17059"/>
    <w:rsid w:val="00F17420"/>
    <w:rsid w:val="00F21A30"/>
    <w:rsid w:val="00F22EC4"/>
    <w:rsid w:val="00F22ECE"/>
    <w:rsid w:val="00F230C8"/>
    <w:rsid w:val="00F23BC4"/>
    <w:rsid w:val="00F23EBC"/>
    <w:rsid w:val="00F243C2"/>
    <w:rsid w:val="00F27491"/>
    <w:rsid w:val="00F2776D"/>
    <w:rsid w:val="00F27871"/>
    <w:rsid w:val="00F32899"/>
    <w:rsid w:val="00F355CE"/>
    <w:rsid w:val="00F36FBD"/>
    <w:rsid w:val="00F375EB"/>
    <w:rsid w:val="00F378E6"/>
    <w:rsid w:val="00F37F7B"/>
    <w:rsid w:val="00F4013D"/>
    <w:rsid w:val="00F41DB2"/>
    <w:rsid w:val="00F42A06"/>
    <w:rsid w:val="00F43951"/>
    <w:rsid w:val="00F43F13"/>
    <w:rsid w:val="00F46E80"/>
    <w:rsid w:val="00F4728F"/>
    <w:rsid w:val="00F51493"/>
    <w:rsid w:val="00F51609"/>
    <w:rsid w:val="00F5261D"/>
    <w:rsid w:val="00F52D1B"/>
    <w:rsid w:val="00F52F0E"/>
    <w:rsid w:val="00F5311F"/>
    <w:rsid w:val="00F53A99"/>
    <w:rsid w:val="00F53AD6"/>
    <w:rsid w:val="00F554F7"/>
    <w:rsid w:val="00F55909"/>
    <w:rsid w:val="00F55FF9"/>
    <w:rsid w:val="00F56834"/>
    <w:rsid w:val="00F56E53"/>
    <w:rsid w:val="00F60C59"/>
    <w:rsid w:val="00F610E5"/>
    <w:rsid w:val="00F61432"/>
    <w:rsid w:val="00F62935"/>
    <w:rsid w:val="00F62D4C"/>
    <w:rsid w:val="00F6369B"/>
    <w:rsid w:val="00F63E51"/>
    <w:rsid w:val="00F64C09"/>
    <w:rsid w:val="00F651AC"/>
    <w:rsid w:val="00F65626"/>
    <w:rsid w:val="00F675D1"/>
    <w:rsid w:val="00F70D96"/>
    <w:rsid w:val="00F714C3"/>
    <w:rsid w:val="00F718F4"/>
    <w:rsid w:val="00F725EB"/>
    <w:rsid w:val="00F735A3"/>
    <w:rsid w:val="00F7390D"/>
    <w:rsid w:val="00F75079"/>
    <w:rsid w:val="00F75213"/>
    <w:rsid w:val="00F7533C"/>
    <w:rsid w:val="00F76312"/>
    <w:rsid w:val="00F76BC8"/>
    <w:rsid w:val="00F8031F"/>
    <w:rsid w:val="00F812EA"/>
    <w:rsid w:val="00F815D3"/>
    <w:rsid w:val="00F81C80"/>
    <w:rsid w:val="00F828E8"/>
    <w:rsid w:val="00F84351"/>
    <w:rsid w:val="00F86056"/>
    <w:rsid w:val="00F87BBB"/>
    <w:rsid w:val="00F90FA8"/>
    <w:rsid w:val="00F92211"/>
    <w:rsid w:val="00F93106"/>
    <w:rsid w:val="00F96B97"/>
    <w:rsid w:val="00F96F05"/>
    <w:rsid w:val="00F97235"/>
    <w:rsid w:val="00F9791F"/>
    <w:rsid w:val="00F97B76"/>
    <w:rsid w:val="00FA023E"/>
    <w:rsid w:val="00FA20B6"/>
    <w:rsid w:val="00FA2A5C"/>
    <w:rsid w:val="00FA2B89"/>
    <w:rsid w:val="00FA4A98"/>
    <w:rsid w:val="00FA7827"/>
    <w:rsid w:val="00FA7CBF"/>
    <w:rsid w:val="00FB09A7"/>
    <w:rsid w:val="00FB11A8"/>
    <w:rsid w:val="00FB21C8"/>
    <w:rsid w:val="00FB32E1"/>
    <w:rsid w:val="00FB39EF"/>
    <w:rsid w:val="00FB4202"/>
    <w:rsid w:val="00FB4954"/>
    <w:rsid w:val="00FB579D"/>
    <w:rsid w:val="00FB57B9"/>
    <w:rsid w:val="00FB6F48"/>
    <w:rsid w:val="00FB7649"/>
    <w:rsid w:val="00FB7ACC"/>
    <w:rsid w:val="00FC042A"/>
    <w:rsid w:val="00FC10BE"/>
    <w:rsid w:val="00FC17E8"/>
    <w:rsid w:val="00FC194D"/>
    <w:rsid w:val="00FC23B1"/>
    <w:rsid w:val="00FC3790"/>
    <w:rsid w:val="00FC4F74"/>
    <w:rsid w:val="00FC526F"/>
    <w:rsid w:val="00FC6126"/>
    <w:rsid w:val="00FD0124"/>
    <w:rsid w:val="00FD186E"/>
    <w:rsid w:val="00FD22DA"/>
    <w:rsid w:val="00FD3778"/>
    <w:rsid w:val="00FD5A4C"/>
    <w:rsid w:val="00FD6195"/>
    <w:rsid w:val="00FD6673"/>
    <w:rsid w:val="00FD7165"/>
    <w:rsid w:val="00FD76AF"/>
    <w:rsid w:val="00FD79BA"/>
    <w:rsid w:val="00FE0D85"/>
    <w:rsid w:val="00FE0FE5"/>
    <w:rsid w:val="00FE1FA4"/>
    <w:rsid w:val="00FE250D"/>
    <w:rsid w:val="00FE2E58"/>
    <w:rsid w:val="00FE2F1F"/>
    <w:rsid w:val="00FE32B5"/>
    <w:rsid w:val="00FE39D1"/>
    <w:rsid w:val="00FE3B62"/>
    <w:rsid w:val="00FE3E46"/>
    <w:rsid w:val="00FE3ED3"/>
    <w:rsid w:val="00FE4917"/>
    <w:rsid w:val="00FE49EC"/>
    <w:rsid w:val="00FE5759"/>
    <w:rsid w:val="00FE5C0F"/>
    <w:rsid w:val="00FE5FF4"/>
    <w:rsid w:val="00FE75BF"/>
    <w:rsid w:val="00FE7F4A"/>
    <w:rsid w:val="00FF07BC"/>
    <w:rsid w:val="00FF0E6C"/>
    <w:rsid w:val="00FF0EF1"/>
    <w:rsid w:val="00FF19AA"/>
    <w:rsid w:val="00FF21E7"/>
    <w:rsid w:val="00FF24AD"/>
    <w:rsid w:val="00FF404C"/>
    <w:rsid w:val="00FF4478"/>
    <w:rsid w:val="00FF527F"/>
    <w:rsid w:val="00FF70B4"/>
    <w:rsid w:val="00FF72C1"/>
    <w:rsid w:val="00FF7497"/>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49CBF4"/>
  <w15:docId w15:val="{E1D6A26A-5A2D-4C10-9357-A175FB2A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3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D57A9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4A0F5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2641">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63338310">
      <w:bodyDiv w:val="1"/>
      <w:marLeft w:val="0"/>
      <w:marRight w:val="0"/>
      <w:marTop w:val="0"/>
      <w:marBottom w:val="0"/>
      <w:divBdr>
        <w:top w:val="none" w:sz="0" w:space="0" w:color="auto"/>
        <w:left w:val="none" w:sz="0" w:space="0" w:color="auto"/>
        <w:bottom w:val="none" w:sz="0" w:space="0" w:color="auto"/>
        <w:right w:val="none" w:sz="0" w:space="0" w:color="auto"/>
      </w:divBdr>
    </w:div>
    <w:div w:id="74714678">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343171144">
      <w:bodyDiv w:val="1"/>
      <w:marLeft w:val="0"/>
      <w:marRight w:val="0"/>
      <w:marTop w:val="0"/>
      <w:marBottom w:val="0"/>
      <w:divBdr>
        <w:top w:val="none" w:sz="0" w:space="0" w:color="auto"/>
        <w:left w:val="none" w:sz="0" w:space="0" w:color="auto"/>
        <w:bottom w:val="none" w:sz="0" w:space="0" w:color="auto"/>
        <w:right w:val="none" w:sz="0" w:space="0" w:color="auto"/>
      </w:divBdr>
    </w:div>
    <w:div w:id="347829443">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497313094">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33703151">
      <w:bodyDiv w:val="1"/>
      <w:marLeft w:val="0"/>
      <w:marRight w:val="0"/>
      <w:marTop w:val="0"/>
      <w:marBottom w:val="0"/>
      <w:divBdr>
        <w:top w:val="none" w:sz="0" w:space="0" w:color="auto"/>
        <w:left w:val="none" w:sz="0" w:space="0" w:color="auto"/>
        <w:bottom w:val="none" w:sz="0" w:space="0" w:color="auto"/>
        <w:right w:val="none" w:sz="0" w:space="0" w:color="auto"/>
      </w:divBdr>
    </w:div>
    <w:div w:id="98627942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085018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194770">
      <w:bodyDiv w:val="1"/>
      <w:marLeft w:val="0"/>
      <w:marRight w:val="0"/>
      <w:marTop w:val="0"/>
      <w:marBottom w:val="0"/>
      <w:divBdr>
        <w:top w:val="none" w:sz="0" w:space="0" w:color="auto"/>
        <w:left w:val="none" w:sz="0" w:space="0" w:color="auto"/>
        <w:bottom w:val="none" w:sz="0" w:space="0" w:color="auto"/>
        <w:right w:val="none" w:sz="0" w:space="0" w:color="auto"/>
      </w:divBdr>
    </w:div>
    <w:div w:id="1391492692">
      <w:bodyDiv w:val="1"/>
      <w:marLeft w:val="0"/>
      <w:marRight w:val="0"/>
      <w:marTop w:val="0"/>
      <w:marBottom w:val="0"/>
      <w:divBdr>
        <w:top w:val="none" w:sz="0" w:space="0" w:color="auto"/>
        <w:left w:val="none" w:sz="0" w:space="0" w:color="auto"/>
        <w:bottom w:val="none" w:sz="0" w:space="0" w:color="auto"/>
        <w:right w:val="none" w:sz="0" w:space="0" w:color="auto"/>
      </w:divBdr>
    </w:div>
    <w:div w:id="1421755134">
      <w:bodyDiv w:val="1"/>
      <w:marLeft w:val="0"/>
      <w:marRight w:val="0"/>
      <w:marTop w:val="0"/>
      <w:marBottom w:val="0"/>
      <w:divBdr>
        <w:top w:val="none" w:sz="0" w:space="0" w:color="auto"/>
        <w:left w:val="none" w:sz="0" w:space="0" w:color="auto"/>
        <w:bottom w:val="none" w:sz="0" w:space="0" w:color="auto"/>
        <w:right w:val="none" w:sz="0" w:space="0" w:color="auto"/>
      </w:divBdr>
    </w:div>
    <w:div w:id="1459567563">
      <w:bodyDiv w:val="1"/>
      <w:marLeft w:val="0"/>
      <w:marRight w:val="0"/>
      <w:marTop w:val="0"/>
      <w:marBottom w:val="0"/>
      <w:divBdr>
        <w:top w:val="none" w:sz="0" w:space="0" w:color="auto"/>
        <w:left w:val="none" w:sz="0" w:space="0" w:color="auto"/>
        <w:bottom w:val="none" w:sz="0" w:space="0" w:color="auto"/>
        <w:right w:val="none" w:sz="0" w:space="0" w:color="auto"/>
      </w:divBdr>
    </w:div>
    <w:div w:id="1523975319">
      <w:bodyDiv w:val="1"/>
      <w:marLeft w:val="0"/>
      <w:marRight w:val="0"/>
      <w:marTop w:val="0"/>
      <w:marBottom w:val="0"/>
      <w:divBdr>
        <w:top w:val="none" w:sz="0" w:space="0" w:color="auto"/>
        <w:left w:val="none" w:sz="0" w:space="0" w:color="auto"/>
        <w:bottom w:val="none" w:sz="0" w:space="0" w:color="auto"/>
        <w:right w:val="none" w:sz="0" w:space="0" w:color="auto"/>
      </w:divBdr>
    </w:div>
    <w:div w:id="1580942478">
      <w:bodyDiv w:val="1"/>
      <w:marLeft w:val="0"/>
      <w:marRight w:val="0"/>
      <w:marTop w:val="0"/>
      <w:marBottom w:val="0"/>
      <w:divBdr>
        <w:top w:val="none" w:sz="0" w:space="0" w:color="auto"/>
        <w:left w:val="none" w:sz="0" w:space="0" w:color="auto"/>
        <w:bottom w:val="none" w:sz="0" w:space="0" w:color="auto"/>
        <w:right w:val="none" w:sz="0" w:space="0" w:color="auto"/>
      </w:divBdr>
    </w:div>
    <w:div w:id="1727414132">
      <w:bodyDiv w:val="1"/>
      <w:marLeft w:val="0"/>
      <w:marRight w:val="0"/>
      <w:marTop w:val="0"/>
      <w:marBottom w:val="0"/>
      <w:divBdr>
        <w:top w:val="none" w:sz="0" w:space="0" w:color="auto"/>
        <w:left w:val="none" w:sz="0" w:space="0" w:color="auto"/>
        <w:bottom w:val="none" w:sz="0" w:space="0" w:color="auto"/>
        <w:right w:val="none" w:sz="0" w:space="0" w:color="auto"/>
      </w:divBdr>
    </w:div>
    <w:div w:id="1755542356">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48516297">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31770414">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C072D-74D3-404F-BBAE-79673366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67</Pages>
  <Words>22749</Words>
  <Characters>129672</Characters>
  <Application>Microsoft Office Word</Application>
  <DocSecurity>0</DocSecurity>
  <Lines>1080</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152117</CharactersWithSpaces>
  <SharedDoc>false</SharedDoc>
  <HLinks>
    <vt:vector size="126" baseType="variant">
      <vt:variant>
        <vt:i4>7143494</vt:i4>
      </vt:variant>
      <vt:variant>
        <vt:i4>62</vt:i4>
      </vt:variant>
      <vt:variant>
        <vt:i4>0</vt:i4>
      </vt:variant>
      <vt:variant>
        <vt:i4>5</vt:i4>
      </vt:variant>
      <vt:variant>
        <vt:lpwstr>mailto:bostjan.krasovec@energetika-lj.si</vt:lpwstr>
      </vt:variant>
      <vt:variant>
        <vt:lpwstr/>
      </vt:variant>
      <vt:variant>
        <vt:i4>6815836</vt:i4>
      </vt:variant>
      <vt:variant>
        <vt:i4>59</vt:i4>
      </vt:variant>
      <vt:variant>
        <vt:i4>0</vt:i4>
      </vt:variant>
      <vt:variant>
        <vt:i4>5</vt:i4>
      </vt:variant>
      <vt:variant>
        <vt:lpwstr>mailto:joze.ocepek@energetika-lj.si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6946898</vt:i4>
      </vt:variant>
      <vt:variant>
        <vt:i4>53</vt:i4>
      </vt:variant>
      <vt:variant>
        <vt:i4>0</vt:i4>
      </vt:variant>
      <vt:variant>
        <vt:i4>5</vt:i4>
      </vt:variant>
      <vt:variant>
        <vt:lpwstr>mailto:marjan.knez@energetika-lj.si</vt:lpwstr>
      </vt:variant>
      <vt:variant>
        <vt:lpwstr/>
      </vt:variant>
      <vt:variant>
        <vt:i4>5505129</vt:i4>
      </vt:variant>
      <vt:variant>
        <vt:i4>50</vt:i4>
      </vt:variant>
      <vt:variant>
        <vt:i4>0</vt:i4>
      </vt:variant>
      <vt:variant>
        <vt:i4>5</vt:i4>
      </vt:variant>
      <vt:variant>
        <vt:lpwstr>mailto:stefan.simunic@energetika-lj.si</vt:lpwstr>
      </vt:variant>
      <vt:variant>
        <vt:lpwstr/>
      </vt:variant>
      <vt:variant>
        <vt:i4>3801115</vt:i4>
      </vt:variant>
      <vt:variant>
        <vt:i4>47</vt:i4>
      </vt:variant>
      <vt:variant>
        <vt:i4>0</vt:i4>
      </vt:variant>
      <vt:variant>
        <vt:i4>5</vt:i4>
      </vt:variant>
      <vt:variant>
        <vt:lpwstr>mailto:franci.galic@energetika-lj.si</vt:lpwstr>
      </vt:variant>
      <vt:variant>
        <vt:lpwstr/>
      </vt:variant>
      <vt:variant>
        <vt:i4>6815836</vt:i4>
      </vt:variant>
      <vt:variant>
        <vt:i4>44</vt:i4>
      </vt:variant>
      <vt:variant>
        <vt:i4>0</vt:i4>
      </vt:variant>
      <vt:variant>
        <vt:i4>5</vt:i4>
      </vt:variant>
      <vt:variant>
        <vt:lpwstr>mailto:joze.ocepek@energetika-lj.si</vt:lpwstr>
      </vt:variant>
      <vt:variant>
        <vt:lpwstr/>
      </vt:variant>
      <vt:variant>
        <vt:i4>2818154</vt:i4>
      </vt:variant>
      <vt:variant>
        <vt:i4>39</vt:i4>
      </vt:variant>
      <vt:variant>
        <vt:i4>0</vt:i4>
      </vt:variant>
      <vt:variant>
        <vt:i4>5</vt:i4>
      </vt:variant>
      <vt:variant>
        <vt:lpwstr>https://www.kpk-rs.si/sl/pogosta-vprasanja</vt:lpwstr>
      </vt:variant>
      <vt:variant>
        <vt:lpwstr/>
      </vt:variant>
      <vt:variant>
        <vt:i4>655454</vt:i4>
      </vt:variant>
      <vt:variant>
        <vt:i4>36</vt:i4>
      </vt:variant>
      <vt:variant>
        <vt:i4>0</vt:i4>
      </vt:variant>
      <vt:variant>
        <vt:i4>5</vt:i4>
      </vt:variant>
      <vt:variant>
        <vt:lpwstr>http://www.jhl.si/javna-narocila-iz-podjetij</vt:lpwstr>
      </vt:variant>
      <vt:variant>
        <vt:lpwstr/>
      </vt:variant>
      <vt:variant>
        <vt:i4>6357112</vt:i4>
      </vt:variant>
      <vt:variant>
        <vt:i4>33</vt:i4>
      </vt:variant>
      <vt:variant>
        <vt:i4>0</vt:i4>
      </vt:variant>
      <vt:variant>
        <vt:i4>5</vt:i4>
      </vt:variant>
      <vt:variant>
        <vt:lpwstr>https://ejn.gov.si/ponudba/pages/aktualno/aktualna_javna_narocila.xhtml</vt:lpwstr>
      </vt:variant>
      <vt:variant>
        <vt:lpwstr/>
      </vt:variant>
      <vt:variant>
        <vt:i4>1048588</vt:i4>
      </vt:variant>
      <vt:variant>
        <vt:i4>30</vt:i4>
      </vt:variant>
      <vt:variant>
        <vt:i4>0</vt:i4>
      </vt:variant>
      <vt:variant>
        <vt:i4>5</vt:i4>
      </vt:variant>
      <vt:variant>
        <vt:lpwstr>https://ejn.gov.si/mojejn</vt:lpwstr>
      </vt:variant>
      <vt:variant>
        <vt:lpwstr/>
      </vt:variant>
      <vt:variant>
        <vt:i4>8061051</vt:i4>
      </vt:variant>
      <vt:variant>
        <vt:i4>27</vt:i4>
      </vt:variant>
      <vt:variant>
        <vt:i4>0</vt:i4>
      </vt:variant>
      <vt:variant>
        <vt:i4>5</vt:i4>
      </vt:variant>
      <vt:variant>
        <vt:lpwstr>http://www.nlb.si/</vt:lpwstr>
      </vt:variant>
      <vt:variant>
        <vt:lpwstr/>
      </vt:variant>
      <vt:variant>
        <vt:i4>458828</vt:i4>
      </vt:variant>
      <vt:variant>
        <vt:i4>24</vt:i4>
      </vt:variant>
      <vt:variant>
        <vt:i4>0</vt:i4>
      </vt:variant>
      <vt:variant>
        <vt:i4>5</vt:i4>
      </vt:variant>
      <vt:variant>
        <vt:lpwstr>http://www.halcom.si/</vt:lpwstr>
      </vt:variant>
      <vt:variant>
        <vt:lpwstr/>
      </vt:variant>
      <vt:variant>
        <vt:i4>7667811</vt:i4>
      </vt:variant>
      <vt:variant>
        <vt:i4>21</vt:i4>
      </vt:variant>
      <vt:variant>
        <vt:i4>0</vt:i4>
      </vt:variant>
      <vt:variant>
        <vt:i4>5</vt:i4>
      </vt:variant>
      <vt:variant>
        <vt:lpwstr>http://www.sigen-ca.si/</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6815836</vt:i4>
      </vt:variant>
      <vt:variant>
        <vt:i4>9</vt:i4>
      </vt:variant>
      <vt:variant>
        <vt:i4>0</vt:i4>
      </vt:variant>
      <vt:variant>
        <vt:i4>5</vt:i4>
      </vt:variant>
      <vt:variant>
        <vt:lpwstr>mailto:joze.ocepek@energetika-lj.si</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2018-05-23T10:49:00Z</cp:lastPrinted>
  <dcterms:created xsi:type="dcterms:W3CDTF">2026-02-16T08:22:00Z</dcterms:created>
  <dcterms:modified xsi:type="dcterms:W3CDTF">2026-02-16T08:27:00Z</dcterms:modified>
</cp:coreProperties>
</file>